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1C" w:rsidRPr="00057A1C" w:rsidRDefault="00057A1C" w:rsidP="00057A1C">
      <w:pPr>
        <w:spacing w:after="0" w:line="240" w:lineRule="auto"/>
        <w:ind w:left="4536"/>
        <w:jc w:val="both"/>
        <w:rPr>
          <w:rFonts w:ascii="Times New Roman" w:eastAsia="Calibri" w:hAnsi="Times New Roman" w:cs="Times New Roman"/>
          <w:sz w:val="28"/>
          <w:szCs w:val="28"/>
        </w:rPr>
      </w:pPr>
      <w:r w:rsidRPr="00057A1C">
        <w:rPr>
          <w:rFonts w:ascii="Times New Roman" w:eastAsia="Calibri" w:hAnsi="Times New Roman" w:cs="Times New Roman"/>
          <w:sz w:val="28"/>
          <w:szCs w:val="28"/>
        </w:rPr>
        <w:t>ПРИЛОЖЕНИЕ  14</w:t>
      </w:r>
    </w:p>
    <w:p w:rsidR="00057A1C" w:rsidRPr="00057A1C" w:rsidRDefault="00057A1C" w:rsidP="00057A1C">
      <w:pPr>
        <w:spacing w:after="0" w:line="240" w:lineRule="auto"/>
        <w:ind w:left="4536"/>
        <w:jc w:val="both"/>
        <w:rPr>
          <w:rFonts w:ascii="Times New Roman" w:eastAsia="Calibri" w:hAnsi="Times New Roman" w:cs="Times New Roman"/>
          <w:sz w:val="28"/>
          <w:szCs w:val="28"/>
        </w:rPr>
      </w:pPr>
      <w:r w:rsidRPr="00057A1C">
        <w:rPr>
          <w:rFonts w:ascii="Times New Roman" w:eastAsia="Calibri" w:hAnsi="Times New Roman" w:cs="Times New Roman"/>
          <w:sz w:val="28"/>
          <w:szCs w:val="28"/>
        </w:rPr>
        <w:t xml:space="preserve">к решению Совета муниципального </w:t>
      </w:r>
    </w:p>
    <w:p w:rsidR="00057A1C" w:rsidRPr="00057A1C" w:rsidRDefault="00057A1C" w:rsidP="00057A1C">
      <w:pPr>
        <w:spacing w:after="0" w:line="240" w:lineRule="auto"/>
        <w:ind w:left="4536"/>
        <w:jc w:val="both"/>
        <w:rPr>
          <w:rFonts w:ascii="Times New Roman" w:eastAsia="Calibri" w:hAnsi="Times New Roman" w:cs="Times New Roman"/>
          <w:sz w:val="28"/>
          <w:szCs w:val="28"/>
        </w:rPr>
      </w:pPr>
      <w:r w:rsidRPr="00057A1C">
        <w:rPr>
          <w:rFonts w:ascii="Times New Roman" w:eastAsia="Calibri" w:hAnsi="Times New Roman" w:cs="Times New Roman"/>
          <w:sz w:val="28"/>
          <w:szCs w:val="28"/>
        </w:rPr>
        <w:t xml:space="preserve">образования Динской район </w:t>
      </w:r>
    </w:p>
    <w:p w:rsidR="00057A1C" w:rsidRPr="00057A1C" w:rsidRDefault="00057A1C" w:rsidP="00057A1C">
      <w:pPr>
        <w:spacing w:after="0" w:line="240" w:lineRule="auto"/>
        <w:ind w:left="4536"/>
        <w:rPr>
          <w:rFonts w:ascii="Times New Roman" w:eastAsia="Calibri" w:hAnsi="Times New Roman" w:cs="Times New Roman"/>
          <w:sz w:val="28"/>
          <w:szCs w:val="28"/>
        </w:rPr>
      </w:pPr>
      <w:r w:rsidRPr="00057A1C">
        <w:rPr>
          <w:rFonts w:ascii="Times New Roman" w:eastAsia="Calibri" w:hAnsi="Times New Roman" w:cs="Times New Roman"/>
          <w:sz w:val="28"/>
          <w:szCs w:val="28"/>
        </w:rPr>
        <w:t>"О бюджете муниципального образования Динской район на 2023 год и на плановый период 2024 и на 2025 годов</w:t>
      </w:r>
      <w:r w:rsidRPr="00057A1C">
        <w:rPr>
          <w:rFonts w:ascii="Times New Roman" w:eastAsia="Calibri" w:hAnsi="Times New Roman" w:cs="Times New Roman"/>
          <w:color w:val="002060"/>
          <w:sz w:val="28"/>
          <w:szCs w:val="28"/>
        </w:rPr>
        <w:t>"</w:t>
      </w:r>
    </w:p>
    <w:p w:rsidR="00057A1C" w:rsidRPr="00057A1C" w:rsidRDefault="00057A1C" w:rsidP="00057A1C">
      <w:pPr>
        <w:spacing w:after="0" w:line="240" w:lineRule="auto"/>
        <w:ind w:left="4536"/>
        <w:jc w:val="both"/>
        <w:rPr>
          <w:rFonts w:ascii="Times New Roman" w:eastAsia="Calibri" w:hAnsi="Times New Roman" w:cs="Times New Roman"/>
          <w:sz w:val="28"/>
          <w:szCs w:val="28"/>
        </w:rPr>
      </w:pPr>
    </w:p>
    <w:p w:rsidR="00057A1C" w:rsidRPr="00057A1C" w:rsidRDefault="00057A1C" w:rsidP="00057A1C">
      <w:pPr>
        <w:spacing w:after="0" w:line="240" w:lineRule="auto"/>
        <w:jc w:val="center"/>
        <w:rPr>
          <w:rFonts w:ascii="Times New Roman" w:eastAsia="Calibri" w:hAnsi="Times New Roman" w:cs="Times New Roman"/>
          <w:b/>
          <w:bCs/>
          <w:sz w:val="28"/>
          <w:szCs w:val="28"/>
        </w:rPr>
      </w:pPr>
      <w:r w:rsidRPr="00057A1C">
        <w:rPr>
          <w:rFonts w:ascii="Times New Roman" w:eastAsia="Calibri" w:hAnsi="Times New Roman" w:cs="Times New Roman"/>
          <w:b/>
          <w:bCs/>
          <w:sz w:val="28"/>
          <w:szCs w:val="28"/>
        </w:rPr>
        <w:t xml:space="preserve">Ведомственная структура расходов </w:t>
      </w:r>
    </w:p>
    <w:p w:rsidR="00057A1C" w:rsidRPr="00057A1C" w:rsidRDefault="00057A1C" w:rsidP="00057A1C">
      <w:pPr>
        <w:spacing w:after="0" w:line="240" w:lineRule="auto"/>
        <w:jc w:val="center"/>
        <w:rPr>
          <w:rFonts w:ascii="Times New Roman" w:eastAsia="Calibri" w:hAnsi="Times New Roman" w:cs="Times New Roman"/>
          <w:b/>
          <w:bCs/>
          <w:sz w:val="28"/>
          <w:szCs w:val="28"/>
        </w:rPr>
      </w:pPr>
      <w:r w:rsidRPr="00057A1C">
        <w:rPr>
          <w:rFonts w:ascii="Times New Roman" w:eastAsia="Calibri" w:hAnsi="Times New Roman" w:cs="Times New Roman"/>
          <w:b/>
          <w:bCs/>
          <w:sz w:val="28"/>
          <w:szCs w:val="28"/>
        </w:rPr>
        <w:t>районного бюджета на 2023 год</w:t>
      </w:r>
    </w:p>
    <w:p w:rsidR="00057A1C" w:rsidRDefault="00057A1C" w:rsidP="00057A1C">
      <w:pPr>
        <w:spacing w:after="0" w:line="240" w:lineRule="auto"/>
        <w:jc w:val="center"/>
        <w:rPr>
          <w:rFonts w:ascii="Times New Roman" w:eastAsia="Calibri" w:hAnsi="Times New Roman" w:cs="Times New Roman"/>
          <w:bCs/>
          <w:sz w:val="28"/>
          <w:szCs w:val="28"/>
        </w:rPr>
      </w:pPr>
      <w:r w:rsidRPr="00057A1C">
        <w:rPr>
          <w:rFonts w:ascii="Times New Roman" w:eastAsia="Calibri" w:hAnsi="Times New Roman" w:cs="Times New Roman"/>
          <w:bCs/>
          <w:sz w:val="28"/>
          <w:szCs w:val="28"/>
        </w:rPr>
        <w:t xml:space="preserve">                                                                                                         (тыс. рублей)</w:t>
      </w:r>
    </w:p>
    <w:p w:rsidR="002D60D5" w:rsidRPr="00057A1C" w:rsidRDefault="002D60D5" w:rsidP="00057A1C">
      <w:pPr>
        <w:spacing w:after="0" w:line="240" w:lineRule="auto"/>
        <w:jc w:val="center"/>
        <w:rPr>
          <w:rFonts w:ascii="Times New Roman" w:eastAsia="Calibri" w:hAnsi="Times New Roman" w:cs="Times New Roman"/>
          <w:bCs/>
          <w:sz w:val="28"/>
          <w:szCs w:val="28"/>
        </w:rPr>
      </w:pPr>
    </w:p>
    <w:tbl>
      <w:tblPr>
        <w:tblW w:w="10776" w:type="dxa"/>
        <w:tblInd w:w="-1026" w:type="dxa"/>
        <w:tblLayout w:type="fixed"/>
        <w:tblLook w:val="04A0" w:firstRow="1" w:lastRow="0" w:firstColumn="1" w:lastColumn="0" w:noHBand="0" w:noVBand="1"/>
      </w:tblPr>
      <w:tblGrid>
        <w:gridCol w:w="566"/>
        <w:gridCol w:w="4113"/>
        <w:gridCol w:w="709"/>
        <w:gridCol w:w="567"/>
        <w:gridCol w:w="708"/>
        <w:gridCol w:w="1843"/>
        <w:gridCol w:w="851"/>
        <w:gridCol w:w="1419"/>
      </w:tblGrid>
      <w:tr w:rsidR="004925EE" w:rsidRPr="00E2638F" w:rsidTr="004925EE">
        <w:trPr>
          <w:trHeight w:val="1870"/>
        </w:trPr>
        <w:tc>
          <w:tcPr>
            <w:tcW w:w="566" w:type="dxa"/>
            <w:tcBorders>
              <w:top w:val="single" w:sz="4" w:space="0" w:color="auto"/>
              <w:left w:val="single" w:sz="4" w:space="0" w:color="auto"/>
              <w:right w:val="nil"/>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w:t>
            </w:r>
            <w:proofErr w:type="gramStart"/>
            <w:r w:rsidRPr="00E2638F">
              <w:rPr>
                <w:rFonts w:ascii="Times New Roman" w:eastAsia="Times New Roman" w:hAnsi="Times New Roman" w:cs="Times New Roman"/>
                <w:sz w:val="27"/>
                <w:szCs w:val="27"/>
                <w:lang w:eastAsia="ru-RU"/>
              </w:rPr>
              <w:t>п</w:t>
            </w:r>
            <w:proofErr w:type="gramEnd"/>
            <w:r w:rsidRPr="00E2638F">
              <w:rPr>
                <w:rFonts w:ascii="Times New Roman" w:eastAsia="Times New Roman" w:hAnsi="Times New Roman" w:cs="Times New Roman"/>
                <w:sz w:val="27"/>
                <w:szCs w:val="27"/>
                <w:lang w:eastAsia="ru-RU"/>
              </w:rPr>
              <w:t>/п</w:t>
            </w:r>
          </w:p>
        </w:tc>
        <w:tc>
          <w:tcPr>
            <w:tcW w:w="4113" w:type="dxa"/>
            <w:tcBorders>
              <w:top w:val="single" w:sz="4" w:space="0" w:color="auto"/>
              <w:left w:val="single" w:sz="4" w:space="0" w:color="auto"/>
              <w:right w:val="single" w:sz="4" w:space="0" w:color="auto"/>
            </w:tcBorders>
            <w:shd w:val="clear" w:color="000000" w:fill="FFFFFF"/>
            <w:noWrap/>
            <w:vAlign w:val="center"/>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Наименование</w:t>
            </w:r>
          </w:p>
        </w:tc>
        <w:tc>
          <w:tcPr>
            <w:tcW w:w="709" w:type="dxa"/>
            <w:tcBorders>
              <w:top w:val="single" w:sz="4" w:space="0" w:color="auto"/>
              <w:left w:val="nil"/>
              <w:right w:val="single" w:sz="4" w:space="0" w:color="auto"/>
            </w:tcBorders>
            <w:shd w:val="clear" w:color="000000" w:fill="FFFFFF"/>
            <w:noWrap/>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Вед</w:t>
            </w:r>
          </w:p>
        </w:tc>
        <w:tc>
          <w:tcPr>
            <w:tcW w:w="567" w:type="dxa"/>
            <w:tcBorders>
              <w:top w:val="single" w:sz="4" w:space="0" w:color="auto"/>
              <w:left w:val="nil"/>
              <w:right w:val="single" w:sz="4" w:space="0" w:color="auto"/>
            </w:tcBorders>
            <w:shd w:val="clear" w:color="000000" w:fill="FFFFFF"/>
            <w:noWrap/>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РЗ</w:t>
            </w:r>
          </w:p>
        </w:tc>
        <w:tc>
          <w:tcPr>
            <w:tcW w:w="708" w:type="dxa"/>
            <w:tcBorders>
              <w:top w:val="single" w:sz="4" w:space="0" w:color="auto"/>
              <w:left w:val="nil"/>
              <w:right w:val="single" w:sz="4" w:space="0" w:color="auto"/>
            </w:tcBorders>
            <w:shd w:val="clear" w:color="000000" w:fill="FFFFFF"/>
            <w:noWrap/>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ПР</w:t>
            </w:r>
            <w:proofErr w:type="gramEnd"/>
          </w:p>
        </w:tc>
        <w:tc>
          <w:tcPr>
            <w:tcW w:w="1843" w:type="dxa"/>
            <w:tcBorders>
              <w:top w:val="single" w:sz="4" w:space="0" w:color="auto"/>
              <w:left w:val="nil"/>
              <w:right w:val="single" w:sz="4" w:space="0" w:color="auto"/>
            </w:tcBorders>
            <w:shd w:val="clear" w:color="000000" w:fill="FFFFFF"/>
            <w:noWrap/>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ЦСР</w:t>
            </w:r>
          </w:p>
        </w:tc>
        <w:tc>
          <w:tcPr>
            <w:tcW w:w="851" w:type="dxa"/>
            <w:tcBorders>
              <w:top w:val="single" w:sz="4" w:space="0" w:color="auto"/>
              <w:left w:val="nil"/>
              <w:right w:val="single" w:sz="4" w:space="0" w:color="auto"/>
            </w:tcBorders>
            <w:shd w:val="clear" w:color="000000" w:fill="FFFFFF"/>
            <w:noWrap/>
            <w:vAlign w:val="center"/>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ВР</w:t>
            </w:r>
          </w:p>
        </w:tc>
        <w:tc>
          <w:tcPr>
            <w:tcW w:w="1419" w:type="dxa"/>
            <w:tcBorders>
              <w:top w:val="single" w:sz="4" w:space="0" w:color="auto"/>
              <w:left w:val="nil"/>
              <w:right w:val="single" w:sz="4" w:space="0" w:color="auto"/>
            </w:tcBorders>
            <w:shd w:val="clear" w:color="000000" w:fill="FFFFFF"/>
            <w:vAlign w:val="center"/>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Итого 2023 год</w:t>
            </w:r>
          </w:p>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 учётом изменений </w:t>
            </w:r>
          </w:p>
        </w:tc>
      </w:tr>
      <w:tr w:rsidR="004925EE" w:rsidRPr="00E2638F" w:rsidTr="004925EE">
        <w:trPr>
          <w:trHeight w:val="255"/>
        </w:trPr>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1</w:t>
            </w:r>
          </w:p>
        </w:tc>
        <w:tc>
          <w:tcPr>
            <w:tcW w:w="4113" w:type="dxa"/>
            <w:tcBorders>
              <w:top w:val="single" w:sz="4" w:space="0" w:color="auto"/>
              <w:left w:val="nil"/>
              <w:bottom w:val="single" w:sz="4" w:space="0" w:color="auto"/>
              <w:right w:val="single" w:sz="4" w:space="0" w:color="auto"/>
            </w:tcBorders>
            <w:shd w:val="clear" w:color="000000" w:fill="FFFFFF"/>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4</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5</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6</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7</w:t>
            </w:r>
          </w:p>
        </w:tc>
        <w:tc>
          <w:tcPr>
            <w:tcW w:w="1419" w:type="dxa"/>
            <w:tcBorders>
              <w:top w:val="single" w:sz="4" w:space="0" w:color="auto"/>
              <w:left w:val="nil"/>
              <w:bottom w:val="single" w:sz="4" w:space="0" w:color="auto"/>
              <w:right w:val="single" w:sz="4" w:space="0" w:color="auto"/>
            </w:tcBorders>
            <w:shd w:val="clear" w:color="000000" w:fill="FFFFFF"/>
            <w:vAlign w:val="center"/>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w:t>
            </w:r>
          </w:p>
        </w:tc>
      </w:tr>
      <w:tr w:rsidR="004925EE" w:rsidRPr="00E2638F" w:rsidTr="004925EE">
        <w:trPr>
          <w:trHeight w:val="315"/>
        </w:trPr>
        <w:tc>
          <w:tcPr>
            <w:tcW w:w="566"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single" w:sz="4" w:space="0" w:color="auto"/>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ВСЕГО</w:t>
            </w:r>
          </w:p>
        </w:tc>
        <w:tc>
          <w:tcPr>
            <w:tcW w:w="709"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567"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single" w:sz="4" w:space="0" w:color="auto"/>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single" w:sz="4" w:space="0" w:color="auto"/>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6751961,6</w:t>
            </w:r>
          </w:p>
        </w:tc>
      </w:tr>
      <w:tr w:rsidR="004925EE" w:rsidRPr="00E2638F" w:rsidTr="004925EE">
        <w:trPr>
          <w:trHeight w:val="500"/>
        </w:trPr>
        <w:tc>
          <w:tcPr>
            <w:tcW w:w="566"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1.</w:t>
            </w:r>
          </w:p>
        </w:tc>
        <w:tc>
          <w:tcPr>
            <w:tcW w:w="4113" w:type="dxa"/>
            <w:tcBorders>
              <w:bottom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Совет муниципального образования Динской район</w:t>
            </w:r>
          </w:p>
        </w:tc>
        <w:tc>
          <w:tcPr>
            <w:tcW w:w="709"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901</w:t>
            </w:r>
          </w:p>
        </w:tc>
        <w:tc>
          <w:tcPr>
            <w:tcW w:w="567"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bottom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4092,3</w:t>
            </w:r>
          </w:p>
        </w:tc>
      </w:tr>
      <w:tr w:rsidR="004925EE" w:rsidRPr="00E2638F" w:rsidTr="004925EE">
        <w:trPr>
          <w:trHeight w:val="108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4092,3</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представительных органов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4092,3</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Депутаты  совета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1700,7</w:t>
            </w:r>
          </w:p>
        </w:tc>
      </w:tr>
      <w:tr w:rsidR="004925EE" w:rsidRPr="00E2638F" w:rsidTr="004925EE">
        <w:trPr>
          <w:trHeight w:val="538"/>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1700,7</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1700,7</w:t>
            </w:r>
          </w:p>
        </w:tc>
      </w:tr>
      <w:tr w:rsidR="004925EE" w:rsidRPr="00E2638F" w:rsidTr="004925EE">
        <w:trPr>
          <w:trHeight w:val="6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представительного органа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2391,6</w:t>
            </w:r>
          </w:p>
        </w:tc>
      </w:tr>
      <w:tr w:rsidR="004925EE" w:rsidRPr="00E2638F" w:rsidTr="004925EE">
        <w:trPr>
          <w:trHeight w:val="61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71 3 00 00190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2391,6</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71 3 00 00190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2130,5</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71 3 00 00190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261,1</w:t>
            </w:r>
          </w:p>
        </w:tc>
      </w:tr>
      <w:tr w:rsidR="004925EE" w:rsidRPr="00E2638F" w:rsidTr="004925EE">
        <w:trPr>
          <w:trHeight w:val="510"/>
        </w:trPr>
        <w:tc>
          <w:tcPr>
            <w:tcW w:w="566"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2.</w:t>
            </w:r>
          </w:p>
        </w:tc>
        <w:tc>
          <w:tcPr>
            <w:tcW w:w="4113" w:type="dxa"/>
            <w:tcBorders>
              <w:bottom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Администрация муниципального образования Динской район</w:t>
            </w:r>
          </w:p>
        </w:tc>
        <w:tc>
          <w:tcPr>
            <w:tcW w:w="709"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902</w:t>
            </w:r>
          </w:p>
        </w:tc>
        <w:tc>
          <w:tcPr>
            <w:tcW w:w="567"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bottom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bottom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3046334,2</w:t>
            </w:r>
          </w:p>
        </w:tc>
      </w:tr>
      <w:tr w:rsidR="004925EE" w:rsidRPr="00E2638F" w:rsidTr="004925EE">
        <w:trPr>
          <w:trHeight w:val="25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Общегосударственные вопросы</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328021,0</w:t>
            </w:r>
          </w:p>
        </w:tc>
      </w:tr>
      <w:tr w:rsidR="004925EE" w:rsidRPr="00E2638F" w:rsidTr="004925EE">
        <w:trPr>
          <w:trHeight w:val="7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1902,1</w:t>
            </w:r>
          </w:p>
        </w:tc>
      </w:tr>
      <w:tr w:rsidR="004925EE" w:rsidRPr="00E2638F" w:rsidTr="004925EE">
        <w:trPr>
          <w:trHeight w:val="103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1902,1</w:t>
            </w:r>
          </w:p>
        </w:tc>
      </w:tr>
      <w:tr w:rsidR="004925EE" w:rsidRPr="00E2638F" w:rsidTr="004925EE">
        <w:trPr>
          <w:trHeight w:val="5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Глава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1902,1</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1902,1</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1902,1</w:t>
            </w:r>
          </w:p>
        </w:tc>
      </w:tr>
      <w:tr w:rsidR="004925EE" w:rsidRPr="00E2638F" w:rsidTr="004925EE">
        <w:trPr>
          <w:trHeight w:val="10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178168,5</w:t>
            </w:r>
          </w:p>
        </w:tc>
      </w:tr>
      <w:tr w:rsidR="004925EE" w:rsidRPr="00E2638F" w:rsidTr="004925EE">
        <w:trPr>
          <w:trHeight w:val="94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178105,5</w:t>
            </w:r>
          </w:p>
        </w:tc>
      </w:tr>
      <w:tr w:rsidR="004925EE" w:rsidRPr="00E2638F" w:rsidTr="004925EE">
        <w:trPr>
          <w:trHeight w:val="6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администрации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156860,3</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156860,3</w:t>
            </w:r>
          </w:p>
        </w:tc>
      </w:tr>
      <w:tr w:rsidR="004925EE" w:rsidRPr="00E2638F" w:rsidTr="004925EE">
        <w:trPr>
          <w:trHeight w:val="99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147756,3</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8761,3</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342,7</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21245,2</w:t>
            </w:r>
          </w:p>
        </w:tc>
      </w:tr>
      <w:tr w:rsidR="004925EE" w:rsidRPr="00E2638F" w:rsidTr="004925EE">
        <w:trPr>
          <w:trHeight w:val="9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Краснодарского края по ведению учета граждан отдельных </w:t>
            </w:r>
            <w:proofErr w:type="gramStart"/>
            <w:r w:rsidRPr="00E2638F">
              <w:rPr>
                <w:rFonts w:ascii="Times New Roman" w:eastAsia="Times New Roman" w:hAnsi="Times New Roman" w:cs="Times New Roman"/>
                <w:sz w:val="27"/>
                <w:szCs w:val="27"/>
                <w:lang w:eastAsia="ru-RU"/>
              </w:rPr>
              <w:t>категорий</w:t>
            </w:r>
            <w:proofErr w:type="gramEnd"/>
            <w:r w:rsidRPr="00E2638F">
              <w:rPr>
                <w:rFonts w:ascii="Times New Roman" w:eastAsia="Times New Roman" w:hAnsi="Times New Roman" w:cs="Times New Roman"/>
                <w:sz w:val="27"/>
                <w:szCs w:val="27"/>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w:t>
            </w:r>
            <w:r w:rsidRPr="00E2638F">
              <w:rPr>
                <w:rFonts w:ascii="Times New Roman" w:eastAsia="Times New Roman" w:hAnsi="Times New Roman" w:cs="Times New Roman"/>
                <w:sz w:val="27"/>
                <w:szCs w:val="27"/>
                <w:lang w:eastAsia="ru-RU"/>
              </w:rPr>
              <w:lastRenderedPageBreak/>
              <w:t>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50 3 00 60870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729,8</w:t>
            </w:r>
          </w:p>
        </w:tc>
      </w:tr>
      <w:tr w:rsidR="004925EE" w:rsidRPr="00E2638F" w:rsidTr="004925EE">
        <w:trPr>
          <w:trHeight w:val="849"/>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50 3 00 60870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648,8</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50 3 00 60870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81,0</w:t>
            </w:r>
          </w:p>
        </w:tc>
      </w:tr>
      <w:tr w:rsidR="004925EE" w:rsidRPr="00E2638F" w:rsidTr="004925EE">
        <w:trPr>
          <w:trHeight w:val="10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поддержке сельскохозяйственного производства в Краснодарском крае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50 3 00 60910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1460,0</w:t>
            </w:r>
          </w:p>
        </w:tc>
      </w:tr>
      <w:tr w:rsidR="004925EE" w:rsidRPr="00E2638F" w:rsidTr="004925EE">
        <w:trPr>
          <w:trHeight w:val="14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50 3 00 60910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1298,0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50 3 00 60910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162,0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50 3 00 63640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729,9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выплаты персоналу в целях обеспечения выполнения функций государственными </w:t>
            </w:r>
            <w:r w:rsidRPr="00E2638F">
              <w:rPr>
                <w:rFonts w:ascii="Times New Roman" w:eastAsia="Times New Roman" w:hAnsi="Times New Roman" w:cs="Times New Roman"/>
                <w:sz w:val="27"/>
                <w:szCs w:val="27"/>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50 3 00 63640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648,9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50 3 00 63640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81,0</w:t>
            </w:r>
          </w:p>
        </w:tc>
      </w:tr>
      <w:tr w:rsidR="004925EE" w:rsidRPr="00E2638F" w:rsidTr="004925EE">
        <w:trPr>
          <w:trHeight w:val="12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E2638F">
              <w:rPr>
                <w:rFonts w:ascii="Times New Roman" w:eastAsia="Times New Roman" w:hAnsi="Times New Roman" w:cs="Times New Roman"/>
                <w:sz w:val="27"/>
                <w:szCs w:val="27"/>
                <w:lang w:eastAsia="ru-RU"/>
              </w:rPr>
              <w:t xml:space="preserve"> специализированного жилищного фонда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1488,9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1245,9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243,0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Краснодарского края по организации и обеспечению отдыха и оздоровления детей (за </w:t>
            </w:r>
            <w:r w:rsidRPr="00E2638F">
              <w:rPr>
                <w:rFonts w:ascii="Times New Roman" w:eastAsia="Times New Roman" w:hAnsi="Times New Roman" w:cs="Times New Roman"/>
                <w:sz w:val="27"/>
                <w:szCs w:val="27"/>
                <w:lang w:eastAsia="ru-RU"/>
              </w:rPr>
              <w:lastRenderedPageBreak/>
              <w:t>исключением организации отдыха детей в каникулярное время)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649,0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81,0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12147,0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10952,0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1195,0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50 3 00 69200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3959,6</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50 3 00 69200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3665,6</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Закупка товаров, работ и услуг </w:t>
            </w:r>
            <w:r w:rsidRPr="00E2638F">
              <w:rPr>
                <w:rFonts w:ascii="Times New Roman" w:eastAsia="Times New Roman" w:hAnsi="Times New Roman" w:cs="Times New Roman"/>
                <w:sz w:val="27"/>
                <w:szCs w:val="27"/>
                <w:lang w:eastAsia="ru-RU"/>
              </w:rPr>
              <w:lastRenderedPageBreak/>
              <w:t>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50 3 00 69200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294,0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96 0 00 00000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направленные на предупреждение и ликвидацию чрезвычайных ситуаций и стихийных бедствий и их последствий, не относящиеся к публичным нормативным обязательствам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96 2 00 00000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96 2 00 60070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96 2 00 60070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63,0</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Судебная система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17,4</w:t>
            </w:r>
          </w:p>
        </w:tc>
      </w:tr>
      <w:tr w:rsidR="004925EE" w:rsidRPr="00E2638F" w:rsidTr="004925EE">
        <w:trPr>
          <w:trHeight w:val="9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17,4</w:t>
            </w:r>
          </w:p>
        </w:tc>
      </w:tr>
      <w:tr w:rsidR="004925EE" w:rsidRPr="00E2638F" w:rsidTr="004925EE">
        <w:trPr>
          <w:trHeight w:val="510"/>
        </w:trPr>
        <w:tc>
          <w:tcPr>
            <w:tcW w:w="566" w:type="dxa"/>
            <w:vMerge w:val="restart"/>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17,4</w:t>
            </w:r>
          </w:p>
        </w:tc>
      </w:tr>
      <w:tr w:rsidR="004925EE" w:rsidRPr="00E2638F" w:rsidTr="004925EE">
        <w:trPr>
          <w:trHeight w:val="975"/>
        </w:trPr>
        <w:tc>
          <w:tcPr>
            <w:tcW w:w="566" w:type="dxa"/>
            <w:vMerge/>
            <w:tcBorders>
              <w:top w:val="nil"/>
              <w:left w:val="nil"/>
            </w:tcBorders>
            <w:vAlign w:val="center"/>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50 3 00 51200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17,4</w:t>
            </w:r>
          </w:p>
        </w:tc>
      </w:tr>
      <w:tr w:rsidR="004925EE" w:rsidRPr="00E2638F" w:rsidTr="004925EE">
        <w:trPr>
          <w:trHeight w:val="48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50 3 00 51200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17,4</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Резервные фонды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деятельности </w:t>
            </w:r>
            <w:r w:rsidRPr="00E2638F">
              <w:rPr>
                <w:rFonts w:ascii="Times New Roman" w:eastAsia="Times New Roman" w:hAnsi="Times New Roman" w:cs="Times New Roman"/>
                <w:sz w:val="27"/>
                <w:szCs w:val="27"/>
                <w:lang w:eastAsia="ru-RU"/>
              </w:rPr>
              <w:lastRenderedPageBreak/>
              <w:t>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Формирование резервного фонда администрации муниципального района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50 5 00 00000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Резервный фонд администрации муниципального района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50 5 00 20590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3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50 5 00 20590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общегосударственные вопросы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146933,0</w:t>
            </w:r>
          </w:p>
        </w:tc>
      </w:tr>
      <w:tr w:rsidR="004925EE" w:rsidRPr="00E2638F" w:rsidTr="004925EE">
        <w:trPr>
          <w:trHeight w:val="9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103,1</w:t>
            </w:r>
          </w:p>
        </w:tc>
      </w:tr>
      <w:tr w:rsidR="004925EE" w:rsidRPr="00E2638F" w:rsidTr="004925EE">
        <w:trPr>
          <w:trHeight w:val="2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Профилактика терроризма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83,1</w:t>
            </w:r>
          </w:p>
        </w:tc>
      </w:tr>
      <w:tr w:rsidR="004925EE" w:rsidRPr="00E2638F" w:rsidTr="004925EE">
        <w:trPr>
          <w:trHeight w:val="3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профилактике терроризма и экстремизма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04 3 00 10110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83,1</w:t>
            </w:r>
          </w:p>
        </w:tc>
      </w:tr>
      <w:tr w:rsidR="004925EE" w:rsidRPr="00E2638F" w:rsidTr="004925EE">
        <w:trPr>
          <w:trHeight w:val="6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04 3 00 10110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83,1</w:t>
            </w:r>
          </w:p>
        </w:tc>
      </w:tr>
      <w:tr w:rsidR="004925EE" w:rsidRPr="00E2638F" w:rsidTr="004925EE">
        <w:trPr>
          <w:trHeight w:val="34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Противодействие коррупции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04 5 00 00000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r>
      <w:tr w:rsidR="004925EE" w:rsidRPr="00E2638F" w:rsidTr="004925EE">
        <w:trPr>
          <w:trHeight w:val="2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04 5 00 09990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04 5 00 09990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r>
      <w:tr w:rsidR="004925EE" w:rsidRPr="00E2638F" w:rsidTr="004925EE">
        <w:trPr>
          <w:trHeight w:val="7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"Инвестиционное развитие"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1600,0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1600,0</w:t>
            </w:r>
          </w:p>
        </w:tc>
      </w:tr>
      <w:tr w:rsidR="004925EE" w:rsidRPr="00E2638F" w:rsidTr="004925EE">
        <w:trPr>
          <w:trHeight w:val="21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Организация, участие и проведение форумов, научно практических конференций, конкурсов, выставок и иных </w:t>
            </w:r>
            <w:proofErr w:type="spellStart"/>
            <w:r w:rsidRPr="00E2638F">
              <w:rPr>
                <w:rFonts w:ascii="Times New Roman" w:eastAsia="Times New Roman" w:hAnsi="Times New Roman" w:cs="Times New Roman"/>
                <w:sz w:val="27"/>
                <w:szCs w:val="27"/>
                <w:lang w:eastAsia="ru-RU"/>
              </w:rPr>
              <w:t>выставочно</w:t>
            </w:r>
            <w:proofErr w:type="spellEnd"/>
            <w:r w:rsidRPr="00E2638F">
              <w:rPr>
                <w:rFonts w:ascii="Times New Roman" w:eastAsia="Times New Roman" w:hAnsi="Times New Roman" w:cs="Times New Roman"/>
                <w:sz w:val="27"/>
                <w:szCs w:val="27"/>
                <w:lang w:eastAsia="ru-RU"/>
              </w:rPr>
              <w:t xml:space="preserve"> ярмарочных и </w:t>
            </w:r>
            <w:proofErr w:type="spellStart"/>
            <w:r w:rsidRPr="00E2638F">
              <w:rPr>
                <w:rFonts w:ascii="Times New Roman" w:eastAsia="Times New Roman" w:hAnsi="Times New Roman" w:cs="Times New Roman"/>
                <w:sz w:val="27"/>
                <w:szCs w:val="27"/>
                <w:lang w:eastAsia="ru-RU"/>
              </w:rPr>
              <w:t>конгрессных</w:t>
            </w:r>
            <w:proofErr w:type="spellEnd"/>
            <w:r w:rsidRPr="00E2638F">
              <w:rPr>
                <w:rFonts w:ascii="Times New Roman" w:eastAsia="Times New Roman" w:hAnsi="Times New Roman" w:cs="Times New Roman"/>
                <w:sz w:val="27"/>
                <w:szCs w:val="27"/>
                <w:lang w:eastAsia="ru-RU"/>
              </w:rPr>
              <w:t xml:space="preserve"> мероприятий, создание и распространение информационно справочных и презентационных материалов, создание, развитие и сопровождение </w:t>
            </w:r>
            <w:r w:rsidRPr="00E2638F">
              <w:rPr>
                <w:rFonts w:ascii="Times New Roman" w:eastAsia="Times New Roman" w:hAnsi="Times New Roman" w:cs="Times New Roman"/>
                <w:sz w:val="27"/>
                <w:szCs w:val="27"/>
                <w:lang w:eastAsia="ru-RU"/>
              </w:rPr>
              <w:lastRenderedPageBreak/>
              <w:t xml:space="preserve">информационных систем и информационных ресурсов в информационно телекоммуникационной сети "Интернет" в целях развития инвестиционной деятельности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06 1 00 10790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1600,0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06 1 00 10790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1600,0</w:t>
            </w:r>
          </w:p>
        </w:tc>
      </w:tr>
      <w:tr w:rsidR="004925EE" w:rsidRPr="00E2638F" w:rsidTr="004925EE">
        <w:trPr>
          <w:trHeight w:val="8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4303,8</w:t>
            </w:r>
          </w:p>
        </w:tc>
      </w:tr>
      <w:tr w:rsidR="004925EE" w:rsidRPr="00E2638F" w:rsidTr="004925EE">
        <w:trPr>
          <w:trHeight w:val="55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4303,8</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Гармонизации межнациональных отношений  и профилактика межэтнических конфликтов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284,3</w:t>
            </w:r>
          </w:p>
        </w:tc>
      </w:tr>
      <w:tr w:rsidR="004925EE" w:rsidRPr="00E2638F" w:rsidTr="004925EE">
        <w:trPr>
          <w:trHeight w:val="79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гармонизации межнациональных отношений  и профилактика межэтнических конфликтов </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12 2 01 10070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284,3</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12 2 01 10070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284,3</w:t>
            </w:r>
          </w:p>
        </w:tc>
      </w:tr>
      <w:tr w:rsidR="004925EE" w:rsidRPr="00E2638F" w:rsidTr="004925EE">
        <w:trPr>
          <w:trHeight w:val="34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Памятные даты и знаменательные события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12 2 04  00000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3116,2</w:t>
            </w:r>
          </w:p>
        </w:tc>
      </w:tr>
      <w:tr w:rsidR="004925EE" w:rsidRPr="00E2638F" w:rsidTr="004925EE">
        <w:trPr>
          <w:trHeight w:val="57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Мероприятия</w:t>
            </w:r>
            <w:proofErr w:type="gramEnd"/>
            <w:r w:rsidRPr="00E2638F">
              <w:rPr>
                <w:rFonts w:ascii="Times New Roman" w:eastAsia="Times New Roman" w:hAnsi="Times New Roman" w:cs="Times New Roman"/>
                <w:sz w:val="27"/>
                <w:szCs w:val="27"/>
                <w:lang w:eastAsia="ru-RU"/>
              </w:rPr>
              <w:t xml:space="preserve">  посвященные памятным  датам и знаменательным событиям</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12 2 04 10930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3116,2</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12 2 04 10930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3116,2</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укреплению материально-технической базы муниципального архива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12 2 05 00000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903,3</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Формирование   архива и  архивных документов в части укрепления материально-технической базы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12 2 05 10610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903,3</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12 2 05 10610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903,3</w:t>
            </w:r>
          </w:p>
        </w:tc>
      </w:tr>
      <w:tr w:rsidR="004925EE" w:rsidRPr="00E2638F" w:rsidTr="004925EE">
        <w:trPr>
          <w:trHeight w:val="10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140521,0</w:t>
            </w:r>
          </w:p>
        </w:tc>
      </w:tr>
      <w:tr w:rsidR="004925EE" w:rsidRPr="00E2638F" w:rsidTr="004925EE">
        <w:trPr>
          <w:trHeight w:val="5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муниципальных функций, связанных с муниципальным управлением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50 6 00 00000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505,8</w:t>
            </w:r>
          </w:p>
        </w:tc>
      </w:tr>
      <w:tr w:rsidR="004925EE" w:rsidRPr="00E2638F" w:rsidTr="004925EE">
        <w:trPr>
          <w:trHeight w:val="8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проведению независимой </w:t>
            </w:r>
            <w:proofErr w:type="gramStart"/>
            <w:r w:rsidRPr="00E2638F">
              <w:rPr>
                <w:rFonts w:ascii="Times New Roman" w:eastAsia="Times New Roman" w:hAnsi="Times New Roman" w:cs="Times New Roman"/>
                <w:sz w:val="27"/>
                <w:szCs w:val="27"/>
                <w:lang w:eastAsia="ru-RU"/>
              </w:rPr>
              <w:t>оценки качества условий оказания услуг</w:t>
            </w:r>
            <w:proofErr w:type="gramEnd"/>
            <w:r w:rsidRPr="00E2638F">
              <w:rPr>
                <w:rFonts w:ascii="Times New Roman" w:eastAsia="Times New Roman" w:hAnsi="Times New Roman" w:cs="Times New Roman"/>
                <w:sz w:val="27"/>
                <w:szCs w:val="27"/>
                <w:lang w:eastAsia="ru-RU"/>
              </w:rPr>
              <w:t xml:space="preserve"> в социальной сфере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50 6 00 10100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58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50 6 00 10100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Прочие обязательства муниципального образования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50 6 00 29010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405,8</w:t>
            </w:r>
          </w:p>
        </w:tc>
      </w:tr>
      <w:tr w:rsidR="004925EE" w:rsidRPr="00E2638F" w:rsidTr="004925EE">
        <w:trPr>
          <w:trHeight w:val="31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 (суды, иски)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50 6 00 29010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405,8</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подведомственных учреждений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120304,0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хозяйственного обслуживания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103346,4</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103346,4</w:t>
            </w:r>
          </w:p>
        </w:tc>
      </w:tr>
      <w:tr w:rsidR="004925EE" w:rsidRPr="00E2638F" w:rsidTr="004925EE">
        <w:trPr>
          <w:trHeight w:val="15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45432,3</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55473,9</w:t>
            </w:r>
          </w:p>
        </w:tc>
      </w:tr>
      <w:tr w:rsidR="004925EE" w:rsidRPr="00E2638F" w:rsidTr="004925EE">
        <w:trPr>
          <w:trHeight w:val="22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2440,2</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централизованной бухгалтерии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16957,6</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50 7 02 00590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16957,6</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50 7 02 00590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14243,6</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50 7 02 00590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2714,0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19711,2</w:t>
            </w:r>
          </w:p>
        </w:tc>
      </w:tr>
      <w:tr w:rsidR="004925EE" w:rsidRPr="00E2638F" w:rsidTr="004925EE">
        <w:trPr>
          <w:trHeight w:val="868"/>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Оценка недвижимости, признание прав и регулирование отношений по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12881,5</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131,5</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11200,0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1550,0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Содержание муниципального имущества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50 8 00 11000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6829,7</w:t>
            </w:r>
          </w:p>
        </w:tc>
      </w:tr>
      <w:tr w:rsidR="004925EE" w:rsidRPr="00E2638F" w:rsidTr="004925EE">
        <w:trPr>
          <w:trHeight w:val="27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50 8 00 11000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6829,7</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405,1</w:t>
            </w:r>
          </w:p>
        </w:tc>
      </w:tr>
      <w:tr w:rsidR="004925EE" w:rsidRPr="00E2638F" w:rsidTr="004925EE">
        <w:trPr>
          <w:trHeight w:val="8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устранению последствий негативного воздействия на состояние водных биоресурсов и среду их обитания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99 9 00 11270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405,1</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Национальная безопасность и правоохранительная деятельность</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261001,0</w:t>
            </w:r>
          </w:p>
        </w:tc>
      </w:tr>
      <w:tr w:rsidR="004925EE" w:rsidRPr="00E2638F" w:rsidTr="004925EE">
        <w:trPr>
          <w:trHeight w:val="23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Гражданская оборона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250,0</w:t>
            </w:r>
          </w:p>
        </w:tc>
      </w:tr>
      <w:tr w:rsidR="004925EE" w:rsidRPr="00E2638F" w:rsidTr="004925EE">
        <w:trPr>
          <w:trHeight w:val="28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250,0</w:t>
            </w:r>
          </w:p>
        </w:tc>
      </w:tr>
      <w:tr w:rsidR="004925EE" w:rsidRPr="00E2638F" w:rsidTr="004925EE">
        <w:trPr>
          <w:trHeight w:val="31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гражданской обороне, предупреждению и ликвидации последствий </w:t>
            </w:r>
            <w:r w:rsidRPr="00E2638F">
              <w:rPr>
                <w:rFonts w:ascii="Times New Roman" w:eastAsia="Times New Roman" w:hAnsi="Times New Roman" w:cs="Times New Roman"/>
                <w:sz w:val="27"/>
                <w:szCs w:val="27"/>
                <w:lang w:eastAsia="ru-RU"/>
              </w:rPr>
              <w:lastRenderedPageBreak/>
              <w:t xml:space="preserve">чрезвычайных ситуаций и стихийных бедствий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250,0</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гражданской обороне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04 1 00 10550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250,0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04 1 00 10550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250,0</w:t>
            </w:r>
          </w:p>
        </w:tc>
      </w:tr>
      <w:tr w:rsidR="004925EE" w:rsidRPr="00E2638F" w:rsidTr="004925EE">
        <w:trPr>
          <w:trHeight w:val="9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260751,0</w:t>
            </w:r>
          </w:p>
        </w:tc>
      </w:tr>
      <w:tr w:rsidR="004925EE" w:rsidRPr="00E2638F" w:rsidTr="004925EE">
        <w:trPr>
          <w:trHeight w:val="8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71096,3</w:t>
            </w:r>
          </w:p>
        </w:tc>
      </w:tr>
      <w:tr w:rsidR="004925EE" w:rsidRPr="00E2638F" w:rsidTr="004925EE">
        <w:trPr>
          <w:trHeight w:val="7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гражданской обороне, предупреждению и ликвидации последствий чрезвычайных ситуаций и стихийных бедствий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71096,3</w:t>
            </w:r>
          </w:p>
        </w:tc>
      </w:tr>
      <w:tr w:rsidR="004925EE" w:rsidRPr="00E2638F" w:rsidTr="004925EE">
        <w:trPr>
          <w:trHeight w:val="585"/>
        </w:trPr>
        <w:tc>
          <w:tcPr>
            <w:tcW w:w="566" w:type="dxa"/>
            <w:tcBorders>
              <w:top w:val="nil"/>
              <w:left w:val="nil"/>
            </w:tcBorders>
            <w:shd w:val="clear" w:color="000000" w:fill="FFFFFF"/>
            <w:noWrap/>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41019,1</w:t>
            </w:r>
          </w:p>
        </w:tc>
      </w:tr>
      <w:tr w:rsidR="004925EE" w:rsidRPr="00E2638F" w:rsidTr="004925EE">
        <w:trPr>
          <w:trHeight w:val="5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18233,2</w:t>
            </w:r>
          </w:p>
        </w:tc>
      </w:tr>
      <w:tr w:rsidR="004925EE" w:rsidRPr="00E2638F" w:rsidTr="004925EE">
        <w:trPr>
          <w:trHeight w:val="5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1602,9</w:t>
            </w:r>
          </w:p>
        </w:tc>
      </w:tr>
      <w:tr w:rsidR="004925EE" w:rsidRPr="00E2638F" w:rsidTr="004925EE">
        <w:trPr>
          <w:trHeight w:val="7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21183,0</w:t>
            </w:r>
          </w:p>
        </w:tc>
      </w:tr>
      <w:tr w:rsidR="004925EE" w:rsidRPr="00E2638F" w:rsidTr="004925EE">
        <w:trPr>
          <w:trHeight w:val="10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предупреждению и ликвидации чрезвычайных ситуаций, стихийных бедствий, обеспечение пожарной безопасности и безопасности на водных объектах</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04 1 00 10570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13813,3</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04 1 00 10570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13813,3</w:t>
            </w:r>
          </w:p>
        </w:tc>
      </w:tr>
      <w:tr w:rsidR="004925EE" w:rsidRPr="00E2638F" w:rsidTr="004925EE">
        <w:trPr>
          <w:trHeight w:val="538"/>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функционированию АПК «Безопасный город»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04 1 00 10600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16263,9</w:t>
            </w:r>
          </w:p>
        </w:tc>
      </w:tr>
      <w:tr w:rsidR="004925EE" w:rsidRPr="00E2638F" w:rsidTr="004925EE">
        <w:trPr>
          <w:trHeight w:val="4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04 1 00 10600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16263,9</w:t>
            </w:r>
          </w:p>
        </w:tc>
      </w:tr>
      <w:tr w:rsidR="004925EE" w:rsidRPr="00E2638F" w:rsidTr="004925EE">
        <w:trPr>
          <w:trHeight w:val="6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и жилищная политика"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151660,4</w:t>
            </w:r>
          </w:p>
        </w:tc>
      </w:tr>
      <w:tr w:rsidR="004925EE" w:rsidRPr="00E2638F" w:rsidTr="004925EE">
        <w:trPr>
          <w:trHeight w:val="6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151660,4</w:t>
            </w:r>
          </w:p>
        </w:tc>
      </w:tr>
      <w:tr w:rsidR="004925EE" w:rsidRPr="00E2638F" w:rsidTr="004925EE">
        <w:trPr>
          <w:trHeight w:val="6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151660,4</w:t>
            </w:r>
          </w:p>
        </w:tc>
      </w:tr>
      <w:tr w:rsidR="004925EE" w:rsidRPr="00E2638F" w:rsidTr="004925EE">
        <w:trPr>
          <w:trHeight w:val="10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151660,4</w:t>
            </w:r>
          </w:p>
        </w:tc>
      </w:tr>
      <w:tr w:rsidR="004925EE" w:rsidRPr="00E2638F" w:rsidTr="004925EE">
        <w:trPr>
          <w:trHeight w:val="6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151660,4</w:t>
            </w:r>
          </w:p>
        </w:tc>
      </w:tr>
      <w:tr w:rsidR="004925EE" w:rsidRPr="00E2638F" w:rsidTr="004925EE">
        <w:trPr>
          <w:trHeight w:val="2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37994,3</w:t>
            </w:r>
          </w:p>
        </w:tc>
      </w:tr>
      <w:tr w:rsidR="004925EE" w:rsidRPr="00E2638F" w:rsidTr="004925EE">
        <w:trPr>
          <w:trHeight w:val="7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Приобретение недвижимого имущества для исполнения функций муниципального учреждения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99 9 00 09050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37494,3</w:t>
            </w:r>
          </w:p>
        </w:tc>
      </w:tr>
      <w:tr w:rsidR="004925EE" w:rsidRPr="00E2638F" w:rsidTr="004925EE">
        <w:trPr>
          <w:trHeight w:val="7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99 9 00 09050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37494,3</w:t>
            </w:r>
          </w:p>
        </w:tc>
      </w:tr>
      <w:tr w:rsidR="004925EE" w:rsidRPr="00E2638F" w:rsidTr="004925EE">
        <w:trPr>
          <w:trHeight w:val="8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Резерв финансовых ресурсов для ликвидации чрезвычайных ситуаций природного и техногенного характера на территории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500,0</w:t>
            </w:r>
          </w:p>
        </w:tc>
      </w:tr>
      <w:tr w:rsidR="004925EE" w:rsidRPr="00E2638F" w:rsidTr="004925EE">
        <w:trPr>
          <w:trHeight w:val="2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500,0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Национальная экономика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78209,9</w:t>
            </w:r>
          </w:p>
        </w:tc>
      </w:tr>
      <w:tr w:rsidR="004925EE" w:rsidRPr="00E2638F" w:rsidTr="004925EE">
        <w:trPr>
          <w:trHeight w:val="2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Сельское хозяйство и рыболовство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14765,2</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сельского хозяйства"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14765,2</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14765,2</w:t>
            </w:r>
          </w:p>
        </w:tc>
      </w:tr>
      <w:tr w:rsidR="004925EE" w:rsidRPr="00E2638F" w:rsidTr="004925EE">
        <w:trPr>
          <w:trHeight w:val="22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Организация и проведение районных конкурсов профессионального мастерства среди работников агропромышленного комплекса с премированием победителей,   организация и проведение совещаний, организация проведения смотров-конкурсов</w:t>
            </w:r>
            <w:proofErr w:type="gramStart"/>
            <w:r w:rsidRPr="00E2638F">
              <w:rPr>
                <w:rFonts w:ascii="Times New Roman" w:eastAsia="Times New Roman" w:hAnsi="Times New Roman" w:cs="Times New Roman"/>
                <w:sz w:val="27"/>
                <w:szCs w:val="27"/>
                <w:lang w:eastAsia="ru-RU"/>
              </w:rPr>
              <w:t xml:space="preserve"> ,</w:t>
            </w:r>
            <w:proofErr w:type="gramEnd"/>
            <w:r w:rsidRPr="00E2638F">
              <w:rPr>
                <w:rFonts w:ascii="Times New Roman" w:eastAsia="Times New Roman" w:hAnsi="Times New Roman" w:cs="Times New Roman"/>
                <w:sz w:val="27"/>
                <w:szCs w:val="27"/>
                <w:lang w:eastAsia="ru-RU"/>
              </w:rPr>
              <w:t xml:space="preserve"> в том числе с выплатой вознаграждения победителям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09 1 00 11500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224,8</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09 1 00 11500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224,8</w:t>
            </w:r>
          </w:p>
        </w:tc>
      </w:tr>
      <w:tr w:rsidR="004925EE" w:rsidRPr="00E2638F" w:rsidTr="004925EE">
        <w:trPr>
          <w:trHeight w:val="49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09 1 00 60910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6623,4</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09 1 00 60910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6623,4</w:t>
            </w:r>
          </w:p>
        </w:tc>
      </w:tr>
      <w:tr w:rsidR="004925EE" w:rsidRPr="00E2638F" w:rsidTr="004925EE">
        <w:trPr>
          <w:trHeight w:val="22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государственных полномочий Краснодарского края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09 1 00 61650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7917,0</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09 1 00 61650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7917,0</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Транспорт</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3567,0</w:t>
            </w:r>
          </w:p>
        </w:tc>
      </w:tr>
      <w:tr w:rsidR="004925EE" w:rsidRPr="00E2638F" w:rsidTr="004925EE">
        <w:trPr>
          <w:trHeight w:val="7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Муниципальная программа муниципального образования </w:t>
            </w:r>
            <w:r w:rsidRPr="00E2638F">
              <w:rPr>
                <w:rFonts w:ascii="Times New Roman" w:eastAsia="Times New Roman" w:hAnsi="Times New Roman" w:cs="Times New Roman"/>
                <w:sz w:val="27"/>
                <w:szCs w:val="27"/>
                <w:lang w:eastAsia="ru-RU"/>
              </w:rPr>
              <w:lastRenderedPageBreak/>
              <w:t>Динской район "Инфраструктурное развитие и жилищная политика"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3567,0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Транспорт</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3567,0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10 1 00 09990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3567,0</w:t>
            </w:r>
          </w:p>
        </w:tc>
      </w:tr>
      <w:tr w:rsidR="004925EE" w:rsidRPr="00E2638F" w:rsidTr="004925EE">
        <w:trPr>
          <w:trHeight w:val="4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10 1 00 09990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3567,0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национальной экономики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59877,7</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"Поддержка малого и среднего предпринимательства"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430,8</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430,8</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Создание условий для развития предпринимательства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08 1 01 00000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430,8</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субъектов малого и среднего предпринимательства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08 1 01 11450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430,8</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08 1 01 11450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430,8</w:t>
            </w:r>
          </w:p>
        </w:tc>
      </w:tr>
      <w:tr w:rsidR="004925EE" w:rsidRPr="00E2638F" w:rsidTr="004925EE">
        <w:trPr>
          <w:trHeight w:val="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и жилищная политика"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31383,9</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31383,9</w:t>
            </w:r>
          </w:p>
        </w:tc>
      </w:tr>
      <w:tr w:rsidR="004925EE" w:rsidRPr="00E2638F" w:rsidTr="004925EE">
        <w:trPr>
          <w:trHeight w:val="49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деятельности  муниципального учреждения   в сфере строительства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28562,2</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28562,2</w:t>
            </w:r>
          </w:p>
        </w:tc>
      </w:tr>
      <w:tr w:rsidR="004925EE" w:rsidRPr="00E2638F" w:rsidTr="00824E8A">
        <w:trPr>
          <w:trHeight w:val="284"/>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2638F">
              <w:rPr>
                <w:rFonts w:ascii="Times New Roman" w:eastAsia="Times New Roman" w:hAnsi="Times New Roman" w:cs="Times New Roman"/>
                <w:sz w:val="27"/>
                <w:szCs w:val="27"/>
                <w:lang w:eastAsia="ru-RU"/>
              </w:rPr>
              <w:lastRenderedPageBreak/>
              <w:t>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23389,9</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5094,8</w:t>
            </w:r>
          </w:p>
        </w:tc>
      </w:tr>
      <w:tr w:rsidR="004925EE" w:rsidRPr="00E2638F" w:rsidTr="004925EE">
        <w:trPr>
          <w:trHeight w:val="33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77,5</w:t>
            </w:r>
          </w:p>
        </w:tc>
      </w:tr>
      <w:tr w:rsidR="004925EE" w:rsidRPr="00E2638F" w:rsidTr="004925EE">
        <w:trPr>
          <w:trHeight w:val="33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2821,7</w:t>
            </w:r>
          </w:p>
        </w:tc>
      </w:tr>
      <w:tr w:rsidR="004925EE" w:rsidRPr="00E2638F" w:rsidTr="004925EE">
        <w:trPr>
          <w:trHeight w:val="7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Прочие мероприятия по осуществлению лабораторных исследований результатов строительства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10 2 02 10991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2821,7</w:t>
            </w:r>
          </w:p>
        </w:tc>
      </w:tr>
      <w:tr w:rsidR="004925EE" w:rsidRPr="00E2638F" w:rsidTr="004925EE">
        <w:trPr>
          <w:trHeight w:val="5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10 2 02 10991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2821,7</w:t>
            </w:r>
          </w:p>
        </w:tc>
      </w:tr>
      <w:tr w:rsidR="004925EE" w:rsidRPr="00E2638F" w:rsidTr="004925EE">
        <w:trPr>
          <w:trHeight w:val="109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Муниципальная программа муниципального образования Динской район «Комплексное и устойчивое  развитие </w:t>
            </w:r>
            <w:proofErr w:type="spellStart"/>
            <w:r w:rsidRPr="00E2638F">
              <w:rPr>
                <w:rFonts w:ascii="Times New Roman" w:eastAsia="Times New Roman" w:hAnsi="Times New Roman" w:cs="Times New Roman"/>
                <w:sz w:val="27"/>
                <w:szCs w:val="27"/>
                <w:lang w:eastAsia="ru-RU"/>
              </w:rPr>
              <w:t>Динского</w:t>
            </w:r>
            <w:proofErr w:type="spellEnd"/>
            <w:r w:rsidRPr="00E2638F">
              <w:rPr>
                <w:rFonts w:ascii="Times New Roman" w:eastAsia="Times New Roman" w:hAnsi="Times New Roman" w:cs="Times New Roman"/>
                <w:sz w:val="27"/>
                <w:szCs w:val="27"/>
                <w:lang w:eastAsia="ru-RU"/>
              </w:rPr>
              <w:t xml:space="preserve"> района в сфере архитектуры и градостроительства»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28063,0</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28063,0</w:t>
            </w:r>
          </w:p>
        </w:tc>
      </w:tr>
      <w:tr w:rsidR="004925EE" w:rsidRPr="00E2638F" w:rsidTr="004925EE">
        <w:trPr>
          <w:trHeight w:val="810"/>
        </w:trPr>
        <w:tc>
          <w:tcPr>
            <w:tcW w:w="566" w:type="dxa"/>
            <w:tcBorders>
              <w:top w:val="nil"/>
              <w:left w:val="nil"/>
            </w:tcBorders>
            <w:shd w:val="clear" w:color="000000" w:fill="FFFFFF"/>
            <w:vAlign w:val="bottom"/>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муниципального учреждения  в сфере  архитектуры  и  строительства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20607,3</w:t>
            </w:r>
          </w:p>
        </w:tc>
      </w:tr>
      <w:tr w:rsidR="004925EE" w:rsidRPr="00E2638F" w:rsidTr="004925EE">
        <w:trPr>
          <w:trHeight w:val="510"/>
        </w:trPr>
        <w:tc>
          <w:tcPr>
            <w:tcW w:w="566" w:type="dxa"/>
            <w:tcBorders>
              <w:top w:val="nil"/>
              <w:left w:val="nil"/>
            </w:tcBorders>
            <w:shd w:val="clear" w:color="000000" w:fill="FFFFFF"/>
            <w:noWrap/>
            <w:vAlign w:val="bottom"/>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20607,3</w:t>
            </w:r>
          </w:p>
        </w:tc>
      </w:tr>
      <w:tr w:rsidR="004925EE" w:rsidRPr="00E2638F" w:rsidTr="004925EE">
        <w:trPr>
          <w:trHeight w:val="7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18068,6</w:t>
            </w:r>
          </w:p>
        </w:tc>
      </w:tr>
      <w:tr w:rsidR="004925EE" w:rsidRPr="00E2638F" w:rsidTr="004925EE">
        <w:trPr>
          <w:trHeight w:val="4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2538,7</w:t>
            </w:r>
          </w:p>
        </w:tc>
      </w:tr>
      <w:tr w:rsidR="004925EE" w:rsidRPr="00E2638F" w:rsidTr="004925EE">
        <w:trPr>
          <w:trHeight w:val="3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архитектуры и градостроительства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7455,7</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сфере архитектуры и градостроительства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15 1 02 11250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5749,5</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Закупка товаров, работ и услуг </w:t>
            </w:r>
            <w:r w:rsidRPr="00E2638F">
              <w:rPr>
                <w:rFonts w:ascii="Times New Roman" w:eastAsia="Times New Roman" w:hAnsi="Times New Roman" w:cs="Times New Roman"/>
                <w:sz w:val="27"/>
                <w:szCs w:val="27"/>
                <w:lang w:eastAsia="ru-RU"/>
              </w:rPr>
              <w:lastRenderedPageBreak/>
              <w:t>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15 1 02 11250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5749,5</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подготовке документации по планировке территории (проекта межевания территории квартала) муниципальных образований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S2000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906,2</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S2000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906,2</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мероприятия на подготовку изменений в правила землепользования и застройки муниципальных образований Краснодарского края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S2570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800,0</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 1 02 S2570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Жилищно-коммунальное хозяйство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4473,0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Жилищное хозяйство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1606,0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1606,0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1606,0</w:t>
            </w:r>
          </w:p>
        </w:tc>
      </w:tr>
      <w:tr w:rsidR="004925EE" w:rsidRPr="00E2638F" w:rsidTr="004925EE">
        <w:trPr>
          <w:trHeight w:val="55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проведению  капитального ремонта  жилищного фонда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1606,0</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50 8 00 10990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1606,0</w:t>
            </w:r>
          </w:p>
        </w:tc>
      </w:tr>
      <w:tr w:rsidR="004925EE" w:rsidRPr="00E2638F" w:rsidTr="004925EE">
        <w:trPr>
          <w:trHeight w:val="28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Коммунальное хозяйство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2867,0</w:t>
            </w:r>
          </w:p>
        </w:tc>
      </w:tr>
      <w:tr w:rsidR="004925EE" w:rsidRPr="00E2638F" w:rsidTr="004925EE">
        <w:trPr>
          <w:trHeight w:val="127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2867,0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2867,0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организации сбора коммунальных  отходов</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14 2 00 10992</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2867,0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14 2 00 10992</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2867,0</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Образование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2003714,9</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Дошкольное образование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i/>
                <w:iCs/>
                <w:sz w:val="27"/>
                <w:szCs w:val="27"/>
                <w:lang w:eastAsia="ru-RU"/>
              </w:rPr>
            </w:pPr>
            <w:r w:rsidRPr="00E2638F">
              <w:rPr>
                <w:rFonts w:ascii="Times New Roman" w:eastAsia="Times New Roman" w:hAnsi="Times New Roman" w:cs="Times New Roman"/>
                <w:i/>
                <w:i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893871,5</w:t>
            </w:r>
          </w:p>
        </w:tc>
      </w:tr>
      <w:tr w:rsidR="004925EE" w:rsidRPr="00E2638F" w:rsidTr="004925EE">
        <w:trPr>
          <w:trHeight w:val="7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893871,5</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893871,5</w:t>
            </w:r>
          </w:p>
        </w:tc>
      </w:tr>
      <w:tr w:rsidR="004925EE" w:rsidRPr="00E2638F" w:rsidTr="004925EE">
        <w:trPr>
          <w:trHeight w:val="2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893871,5</w:t>
            </w:r>
          </w:p>
        </w:tc>
      </w:tr>
      <w:tr w:rsidR="004925EE" w:rsidRPr="00E2638F" w:rsidTr="004925EE">
        <w:trPr>
          <w:trHeight w:val="103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11955,6</w:t>
            </w:r>
          </w:p>
        </w:tc>
      </w:tr>
      <w:tr w:rsidR="004925EE" w:rsidRPr="00E2638F" w:rsidTr="004925EE">
        <w:trPr>
          <w:trHeight w:val="7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11955,6</w:t>
            </w:r>
          </w:p>
        </w:tc>
      </w:tr>
      <w:tr w:rsidR="004925EE" w:rsidRPr="00E2638F" w:rsidTr="004925EE">
        <w:trPr>
          <w:trHeight w:val="85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Строительство, реконструкция (в том числе реконструкция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незавершенного строительства) и техническое перевооружение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общественной инфраструктуры муниципального значения, приобретение объектов недвижимости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881915,9</w:t>
            </w:r>
          </w:p>
        </w:tc>
      </w:tr>
      <w:tr w:rsidR="004925EE" w:rsidRPr="00E2638F" w:rsidTr="004925EE">
        <w:trPr>
          <w:trHeight w:val="7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881915,9</w:t>
            </w:r>
          </w:p>
        </w:tc>
      </w:tr>
      <w:tr w:rsidR="004925EE" w:rsidRPr="00E2638F" w:rsidTr="004925EE">
        <w:trPr>
          <w:trHeight w:val="2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Общее образование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1100061,5</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1100061,5</w:t>
            </w:r>
          </w:p>
        </w:tc>
      </w:tr>
      <w:tr w:rsidR="004925EE" w:rsidRPr="00E2638F" w:rsidTr="004925EE">
        <w:trPr>
          <w:trHeight w:val="43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1100061,5</w:t>
            </w:r>
          </w:p>
        </w:tc>
      </w:tr>
      <w:tr w:rsidR="004925EE" w:rsidRPr="00E2638F" w:rsidTr="004925EE">
        <w:trPr>
          <w:trHeight w:val="2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228855,8</w:t>
            </w:r>
          </w:p>
        </w:tc>
      </w:tr>
      <w:tr w:rsidR="004925EE" w:rsidRPr="00E2638F" w:rsidTr="004925EE">
        <w:trPr>
          <w:trHeight w:val="77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Строительство объектов социального и производственного комплексов, </w:t>
            </w:r>
            <w:r w:rsidRPr="00E2638F">
              <w:rPr>
                <w:rFonts w:ascii="Times New Roman" w:eastAsia="Times New Roman" w:hAnsi="Times New Roman" w:cs="Times New Roman"/>
                <w:sz w:val="27"/>
                <w:szCs w:val="27"/>
                <w:lang w:eastAsia="ru-RU"/>
              </w:rPr>
              <w:lastRenderedPageBreak/>
              <w:t>в том числе объектов общегражданского назначения, жилья, инфраструктуры</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113767,0</w:t>
            </w:r>
          </w:p>
        </w:tc>
      </w:tr>
      <w:tr w:rsidR="004925EE" w:rsidRPr="00E2638F" w:rsidTr="004925EE">
        <w:trPr>
          <w:trHeight w:val="5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290,0</w:t>
            </w:r>
          </w:p>
        </w:tc>
      </w:tr>
      <w:tr w:rsidR="004925EE" w:rsidRPr="00E2638F" w:rsidTr="004925EE">
        <w:trPr>
          <w:trHeight w:val="67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113477,0</w:t>
            </w:r>
          </w:p>
        </w:tc>
      </w:tr>
      <w:tr w:rsidR="004925EE" w:rsidRPr="00E2638F" w:rsidTr="004925EE">
        <w:trPr>
          <w:trHeight w:val="7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Строительство, реконструкция (в том числе реконструкция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незавершенного строительства) и техническое перевооружение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общественной инфраструктуры муниципального значения, приобретение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недвижимости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115088,8</w:t>
            </w:r>
          </w:p>
        </w:tc>
      </w:tr>
      <w:tr w:rsidR="004925EE" w:rsidRPr="00E2638F" w:rsidTr="004925EE">
        <w:trPr>
          <w:trHeight w:val="7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115088,8</w:t>
            </w:r>
          </w:p>
        </w:tc>
      </w:tr>
      <w:tr w:rsidR="004925EE" w:rsidRPr="00E2638F" w:rsidTr="004925EE">
        <w:trPr>
          <w:trHeight w:val="4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Федеральный проект  "Современная школа"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Е</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871205,7</w:t>
            </w:r>
          </w:p>
        </w:tc>
      </w:tr>
      <w:tr w:rsidR="004925EE" w:rsidRPr="00E2638F" w:rsidTr="004925EE">
        <w:trPr>
          <w:trHeight w:val="113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Е</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53050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145070,6</w:t>
            </w:r>
          </w:p>
        </w:tc>
      </w:tr>
      <w:tr w:rsidR="004925EE" w:rsidRPr="00E2638F" w:rsidTr="004925EE">
        <w:trPr>
          <w:trHeight w:val="79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Е</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53050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145070,6</w:t>
            </w:r>
          </w:p>
        </w:tc>
      </w:tr>
      <w:tr w:rsidR="004925EE" w:rsidRPr="00E2638F" w:rsidTr="004925EE">
        <w:trPr>
          <w:trHeight w:val="8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Создание  дополнительных мест в общеобразовательных организациях в связи с ростом числа обучающихся, вызванным демографическим фактором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Е</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S3050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726135,1</w:t>
            </w:r>
          </w:p>
        </w:tc>
      </w:tr>
      <w:tr w:rsidR="004925EE" w:rsidRPr="00E2638F" w:rsidTr="004925EE">
        <w:trPr>
          <w:trHeight w:val="8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Е</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S3050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726135,1</w:t>
            </w:r>
          </w:p>
        </w:tc>
      </w:tr>
      <w:tr w:rsidR="004925EE" w:rsidRPr="00E2638F" w:rsidTr="004925EE">
        <w:trPr>
          <w:trHeight w:val="2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Молодежная политика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8115,6</w:t>
            </w:r>
          </w:p>
        </w:tc>
      </w:tr>
      <w:tr w:rsidR="004925EE" w:rsidRPr="00E2638F" w:rsidTr="004925EE">
        <w:trPr>
          <w:trHeight w:val="7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87,4</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Укрепление правопорядка и профилактика правонарушений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77,4</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77,4</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77,4</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Профилактика терроризма и экстремизма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r>
      <w:tr w:rsidR="004925EE" w:rsidRPr="00E2638F" w:rsidTr="004925EE">
        <w:trPr>
          <w:trHeight w:val="4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профилактике терроризма и экстремизма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04 3 00 10110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04 3 00 10110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"Молодежь"</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8028,2</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8028,2</w:t>
            </w:r>
          </w:p>
        </w:tc>
      </w:tr>
      <w:tr w:rsidR="004925EE" w:rsidRPr="00E2638F" w:rsidTr="004925EE">
        <w:trPr>
          <w:trHeight w:val="73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муниципальных учреждений по организационно-воспитательной работе с молодежью</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07 1 00 00590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5628,2</w:t>
            </w:r>
          </w:p>
        </w:tc>
      </w:tr>
      <w:tr w:rsidR="004925EE" w:rsidRPr="00E2638F" w:rsidTr="004925EE">
        <w:trPr>
          <w:trHeight w:val="282"/>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07 1 00 00590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5427,3</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200,9</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мероприятия муниципальной программы  "Молодежь"</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07 1 00 10900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2400,0</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07 1 00 10900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2400,0</w:t>
            </w:r>
          </w:p>
        </w:tc>
      </w:tr>
      <w:tr w:rsidR="004925EE" w:rsidRPr="00E2638F" w:rsidTr="004925EE">
        <w:trPr>
          <w:trHeight w:val="3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1666,3</w:t>
            </w:r>
          </w:p>
        </w:tc>
      </w:tr>
      <w:tr w:rsidR="004925EE" w:rsidRPr="00E2638F" w:rsidTr="004925EE">
        <w:trPr>
          <w:trHeight w:val="5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1666,3</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1666,3</w:t>
            </w:r>
          </w:p>
        </w:tc>
      </w:tr>
      <w:tr w:rsidR="004925EE" w:rsidRPr="00E2638F" w:rsidTr="004925EE">
        <w:trPr>
          <w:trHeight w:val="2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Организация отдыха и </w:t>
            </w:r>
            <w:r w:rsidRPr="00E2638F">
              <w:rPr>
                <w:rFonts w:ascii="Times New Roman" w:eastAsia="Times New Roman" w:hAnsi="Times New Roman" w:cs="Times New Roman"/>
                <w:sz w:val="27"/>
                <w:szCs w:val="27"/>
                <w:lang w:eastAsia="ru-RU"/>
              </w:rPr>
              <w:lastRenderedPageBreak/>
              <w:t>оздоровления и детей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1436,2</w:t>
            </w:r>
          </w:p>
        </w:tc>
      </w:tr>
      <w:tr w:rsidR="004925EE" w:rsidRPr="00E2638F" w:rsidTr="004925EE">
        <w:trPr>
          <w:trHeight w:val="5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организации отдыха и оздоровления детей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03 2 02 10400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1436,2</w:t>
            </w:r>
          </w:p>
        </w:tc>
      </w:tr>
      <w:tr w:rsidR="004925EE" w:rsidRPr="00E2638F" w:rsidTr="004925EE">
        <w:trPr>
          <w:trHeight w:val="5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03 2 02 10400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1436,2</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"Семья и детство"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230,1</w:t>
            </w:r>
          </w:p>
        </w:tc>
      </w:tr>
      <w:tr w:rsidR="004925EE" w:rsidRPr="00E2638F" w:rsidTr="004925EE">
        <w:trPr>
          <w:trHeight w:val="3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155,5</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155,5</w:t>
            </w:r>
          </w:p>
        </w:tc>
      </w:tr>
      <w:tr w:rsidR="004925EE" w:rsidRPr="00E2638F" w:rsidTr="004925EE">
        <w:trPr>
          <w:trHeight w:val="23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03 2 04 69120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74,6</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03 2 04 69120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74,6</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Здравоохранение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83897,2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Амбулаторная помощь</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83897,2</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83897,2</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Отдельные мероприятия муниципальной программы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83897,2</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83897,2</w:t>
            </w:r>
          </w:p>
        </w:tc>
      </w:tr>
      <w:tr w:rsidR="004925EE" w:rsidRPr="00E2638F" w:rsidTr="004925EE">
        <w:trPr>
          <w:trHeight w:val="28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850,0</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650,0</w:t>
            </w:r>
          </w:p>
        </w:tc>
      </w:tr>
      <w:tr w:rsidR="004925EE" w:rsidRPr="00E2638F" w:rsidTr="00824E8A">
        <w:trPr>
          <w:trHeight w:val="1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Капитальные вложения в объекты государственной </w:t>
            </w:r>
            <w:r w:rsidRPr="00E2638F">
              <w:rPr>
                <w:rFonts w:ascii="Times New Roman" w:eastAsia="Times New Roman" w:hAnsi="Times New Roman" w:cs="Times New Roman"/>
                <w:sz w:val="27"/>
                <w:szCs w:val="27"/>
                <w:lang w:eastAsia="ru-RU"/>
              </w:rPr>
              <w:lastRenderedPageBreak/>
              <w:t>(муниципальной)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w:t>
            </w:r>
          </w:p>
        </w:tc>
      </w:tr>
      <w:tr w:rsidR="004925EE" w:rsidRPr="00E2638F" w:rsidTr="004925EE">
        <w:trPr>
          <w:trHeight w:val="106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строительству и реконструкции объектов здравоохранения, включая проектно-изыскательские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10 2 02 60960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83047,2</w:t>
            </w:r>
          </w:p>
        </w:tc>
      </w:tr>
      <w:tr w:rsidR="004925EE" w:rsidRPr="00E2638F" w:rsidTr="004925EE">
        <w:trPr>
          <w:trHeight w:val="5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10 2 02 60960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10000,0</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10 2 02 60960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73047,2</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Социальная политика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208278,9</w:t>
            </w:r>
          </w:p>
        </w:tc>
      </w:tr>
      <w:tr w:rsidR="004925EE" w:rsidRPr="00E2638F" w:rsidTr="004925EE">
        <w:trPr>
          <w:trHeight w:val="3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Пенсионное обеспечение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51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Дополнительное материальное обеспечение, доплаты к пенсиям</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12 2 03 00000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780"/>
        </w:trPr>
        <w:tc>
          <w:tcPr>
            <w:tcW w:w="566" w:type="dxa"/>
            <w:shd w:val="clear" w:color="000000" w:fill="FFFFFF"/>
            <w:vAlign w:val="bottom"/>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Выплата дополнительного материального обеспечения, доплат к пенсиям, пособий и компенсаций  </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12 2 03 41210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525"/>
        </w:trPr>
        <w:tc>
          <w:tcPr>
            <w:tcW w:w="566"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12 2 03 41210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17800,0</w:t>
            </w:r>
          </w:p>
        </w:tc>
      </w:tr>
      <w:tr w:rsidR="004925EE" w:rsidRPr="00E2638F" w:rsidTr="004925EE">
        <w:trPr>
          <w:trHeight w:val="3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населения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859,6</w:t>
            </w:r>
          </w:p>
        </w:tc>
      </w:tr>
      <w:tr w:rsidR="004925EE" w:rsidRPr="00E2638F" w:rsidTr="004925EE">
        <w:trPr>
          <w:trHeight w:val="7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859,6</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859,6</w:t>
            </w:r>
          </w:p>
        </w:tc>
      </w:tr>
      <w:tr w:rsidR="004925EE" w:rsidRPr="00E2638F" w:rsidTr="004925EE">
        <w:trPr>
          <w:trHeight w:val="553"/>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Социальная поддержка  Почетных и заслуженных </w:t>
            </w:r>
            <w:r w:rsidRPr="00E2638F">
              <w:rPr>
                <w:rFonts w:ascii="Times New Roman" w:eastAsia="Times New Roman" w:hAnsi="Times New Roman" w:cs="Times New Roman"/>
                <w:sz w:val="27"/>
                <w:szCs w:val="27"/>
                <w:lang w:eastAsia="ru-RU"/>
              </w:rPr>
              <w:lastRenderedPageBreak/>
              <w:t>граждан муниципального образования</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12 2 02 00000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859,6</w:t>
            </w:r>
          </w:p>
        </w:tc>
      </w:tr>
      <w:tr w:rsidR="004925EE" w:rsidRPr="00E2638F" w:rsidTr="004925EE">
        <w:trPr>
          <w:trHeight w:val="750"/>
        </w:trPr>
        <w:tc>
          <w:tcPr>
            <w:tcW w:w="566" w:type="dxa"/>
            <w:vMerge w:val="restart"/>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социальной поддержке граждан муниципального образования Динской район </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12 2 02 10020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859,6</w:t>
            </w:r>
          </w:p>
        </w:tc>
      </w:tr>
      <w:tr w:rsidR="004925EE" w:rsidRPr="00E2638F" w:rsidTr="004925EE">
        <w:trPr>
          <w:trHeight w:val="540"/>
        </w:trPr>
        <w:tc>
          <w:tcPr>
            <w:tcW w:w="566" w:type="dxa"/>
            <w:vMerge/>
            <w:tcBorders>
              <w:top w:val="nil"/>
              <w:left w:val="nil"/>
            </w:tcBorders>
            <w:vAlign w:val="center"/>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12 2 02 10020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5,6</w:t>
            </w:r>
          </w:p>
        </w:tc>
      </w:tr>
      <w:tr w:rsidR="004925EE" w:rsidRPr="00E2638F" w:rsidTr="004925EE">
        <w:trPr>
          <w:trHeight w:val="520"/>
        </w:trPr>
        <w:tc>
          <w:tcPr>
            <w:tcW w:w="566" w:type="dxa"/>
            <w:vMerge/>
            <w:tcBorders>
              <w:top w:val="nil"/>
              <w:left w:val="nil"/>
            </w:tcBorders>
            <w:vAlign w:val="center"/>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12 2 02 10020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854,0</w:t>
            </w:r>
          </w:p>
        </w:tc>
      </w:tr>
      <w:tr w:rsidR="004925EE" w:rsidRPr="00E2638F" w:rsidTr="004925EE">
        <w:trPr>
          <w:trHeight w:val="2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Охрана семьи и детства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180530,3</w:t>
            </w:r>
          </w:p>
        </w:tc>
      </w:tr>
      <w:tr w:rsidR="004925EE" w:rsidRPr="00E2638F" w:rsidTr="004925EE">
        <w:trPr>
          <w:trHeight w:val="5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169774,3</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Охрана семьи и детства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77395,2</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44310,0</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664,6</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43645,4</w:t>
            </w:r>
          </w:p>
        </w:tc>
      </w:tr>
      <w:tr w:rsidR="004925EE" w:rsidRPr="00E2638F" w:rsidTr="004925EE">
        <w:trPr>
          <w:trHeight w:val="1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347,2</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5,2</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342,0</w:t>
            </w:r>
          </w:p>
        </w:tc>
      </w:tr>
      <w:tr w:rsidR="004925EE" w:rsidRPr="00E2638F" w:rsidTr="004925EE">
        <w:trPr>
          <w:trHeight w:val="282"/>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w:t>
            </w:r>
            <w:r w:rsidRPr="00E2638F">
              <w:rPr>
                <w:rFonts w:ascii="Times New Roman" w:eastAsia="Times New Roman" w:hAnsi="Times New Roman" w:cs="Times New Roman"/>
                <w:sz w:val="27"/>
                <w:szCs w:val="27"/>
                <w:lang w:eastAsia="ru-RU"/>
              </w:rPr>
              <w:lastRenderedPageBreak/>
              <w:t>выплате ежемесячного вознаграждения, причитающегося приемным родителям за оказание услуг по воспитанию приемных детей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32373,9</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485,6</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31888,3</w:t>
            </w:r>
          </w:p>
        </w:tc>
      </w:tr>
      <w:tr w:rsidR="004925EE" w:rsidRPr="00E2638F" w:rsidTr="004925EE">
        <w:trPr>
          <w:trHeight w:val="17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осуще6ствлению патронатного воспитания и </w:t>
            </w:r>
            <w:proofErr w:type="spellStart"/>
            <w:r w:rsidRPr="00E2638F">
              <w:rPr>
                <w:rFonts w:ascii="Times New Roman" w:eastAsia="Times New Roman" w:hAnsi="Times New Roman" w:cs="Times New Roman"/>
                <w:sz w:val="27"/>
                <w:szCs w:val="27"/>
                <w:lang w:eastAsia="ru-RU"/>
              </w:rPr>
              <w:t>постинтернатного</w:t>
            </w:r>
            <w:proofErr w:type="spellEnd"/>
            <w:r w:rsidRPr="00E2638F">
              <w:rPr>
                <w:rFonts w:ascii="Times New Roman" w:eastAsia="Times New Roman" w:hAnsi="Times New Roman" w:cs="Times New Roman"/>
                <w:sz w:val="27"/>
                <w:szCs w:val="27"/>
                <w:lang w:eastAsia="ru-RU"/>
              </w:rPr>
              <w:t xml:space="preserve"> сопровождения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364,1</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5,5</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03 1 00 69140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358,6</w:t>
            </w:r>
          </w:p>
        </w:tc>
      </w:tr>
      <w:tr w:rsidR="004925EE" w:rsidRPr="00E2638F" w:rsidTr="004925EE">
        <w:trPr>
          <w:trHeight w:val="5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92379,1</w:t>
            </w:r>
          </w:p>
        </w:tc>
      </w:tr>
      <w:tr w:rsidR="004925EE" w:rsidRPr="00E2638F" w:rsidTr="004925EE">
        <w:trPr>
          <w:trHeight w:val="2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"Семья и детство"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92379,1</w:t>
            </w:r>
          </w:p>
        </w:tc>
      </w:tr>
      <w:tr w:rsidR="004925EE" w:rsidRPr="00E2638F" w:rsidTr="00824E8A">
        <w:trPr>
          <w:trHeight w:val="1416"/>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E2638F">
              <w:rPr>
                <w:rFonts w:ascii="Times New Roman" w:eastAsia="Times New Roman" w:hAnsi="Times New Roman" w:cs="Times New Roman"/>
                <w:sz w:val="27"/>
                <w:szCs w:val="27"/>
                <w:lang w:eastAsia="ru-RU"/>
              </w:rPr>
              <w:t xml:space="preserve"> </w:t>
            </w:r>
            <w:r w:rsidRPr="00E2638F">
              <w:rPr>
                <w:rFonts w:ascii="Times New Roman" w:eastAsia="Times New Roman" w:hAnsi="Times New Roman" w:cs="Times New Roman"/>
                <w:sz w:val="27"/>
                <w:szCs w:val="27"/>
                <w:lang w:eastAsia="ru-RU"/>
              </w:rPr>
              <w:lastRenderedPageBreak/>
              <w:t>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03 2 04 69150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231,0</w:t>
            </w:r>
          </w:p>
        </w:tc>
      </w:tr>
      <w:tr w:rsidR="004925EE" w:rsidRPr="00E2638F" w:rsidTr="004925EE">
        <w:trPr>
          <w:trHeight w:val="5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03 2 04 69150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231,0</w:t>
            </w:r>
          </w:p>
        </w:tc>
      </w:tr>
      <w:tr w:rsidR="004925EE" w:rsidRPr="00E2638F" w:rsidTr="004925EE">
        <w:trPr>
          <w:trHeight w:val="18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С0820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58052,1</w:t>
            </w:r>
          </w:p>
        </w:tc>
      </w:tr>
      <w:tr w:rsidR="004925EE" w:rsidRPr="00E2638F" w:rsidTr="004925EE">
        <w:trPr>
          <w:trHeight w:val="78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С0820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58052,1</w:t>
            </w:r>
          </w:p>
        </w:tc>
      </w:tr>
      <w:tr w:rsidR="004925EE" w:rsidRPr="00E2638F" w:rsidTr="004925EE">
        <w:trPr>
          <w:trHeight w:val="153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R0820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34096,0</w:t>
            </w:r>
          </w:p>
        </w:tc>
      </w:tr>
      <w:tr w:rsidR="004925EE" w:rsidRPr="00E2638F" w:rsidTr="004925EE">
        <w:trPr>
          <w:trHeight w:val="78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04 R0820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34096,0</w:t>
            </w:r>
          </w:p>
        </w:tc>
      </w:tr>
      <w:tr w:rsidR="004925EE" w:rsidRPr="00E2638F" w:rsidTr="004925EE">
        <w:trPr>
          <w:trHeight w:val="1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топливно-энергетического комплекса и жилищно-коммунального хозяйства"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10756,0</w:t>
            </w:r>
          </w:p>
        </w:tc>
      </w:tr>
      <w:tr w:rsidR="004925EE" w:rsidRPr="00E2638F" w:rsidTr="004925EE">
        <w:trPr>
          <w:trHeight w:val="2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жильем молодых семей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10756,0</w:t>
            </w:r>
          </w:p>
        </w:tc>
      </w:tr>
      <w:tr w:rsidR="004925EE" w:rsidRPr="00E2638F" w:rsidTr="004925EE">
        <w:trPr>
          <w:trHeight w:val="5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 обеспечению жильем молодых семей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1 00 L4970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10756,0</w:t>
            </w:r>
          </w:p>
        </w:tc>
      </w:tr>
      <w:tr w:rsidR="004925EE" w:rsidRPr="00E2638F" w:rsidTr="004925EE">
        <w:trPr>
          <w:trHeight w:val="5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Arial" w:eastAsia="Times New Roman" w:hAnsi="Arial" w:cs="Times New Roman"/>
                <w:sz w:val="27"/>
                <w:szCs w:val="27"/>
                <w:lang w:eastAsia="ru-RU"/>
              </w:rPr>
            </w:pPr>
            <w:r w:rsidRPr="00E2638F">
              <w:rPr>
                <w:rFonts w:ascii="Arial" w:eastAsia="Times New Roman" w:hAnsi="Arial"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 1 00 L4970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10756,0</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социальной политики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9089,0</w:t>
            </w:r>
          </w:p>
        </w:tc>
      </w:tr>
      <w:tr w:rsidR="004925EE" w:rsidRPr="00E2638F" w:rsidTr="004925EE">
        <w:trPr>
          <w:trHeight w:val="7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гражданского общества"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9089,0</w:t>
            </w:r>
          </w:p>
        </w:tc>
      </w:tr>
      <w:tr w:rsidR="004925EE" w:rsidRPr="00E2638F" w:rsidTr="004925EE">
        <w:trPr>
          <w:trHeight w:val="5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ориентированных некоммерческих организаций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9089,0</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Большая семья"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49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12 1 01 11540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12 1 01 11540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инвалидов"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12 1 02 11540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12 1 02 11540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450,0</w:t>
            </w:r>
          </w:p>
        </w:tc>
      </w:tr>
      <w:tr w:rsidR="004925EE" w:rsidRPr="00E2638F" w:rsidTr="004925EE">
        <w:trPr>
          <w:trHeight w:val="8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Российский Союз ветеранов Афганистана"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12 1 03 00000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252,0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12 1 03 11540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252,0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12 1 03 11540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252,0</w:t>
            </w:r>
          </w:p>
        </w:tc>
      </w:tr>
      <w:tr w:rsidR="004925EE" w:rsidRPr="00E2638F" w:rsidTr="00824E8A">
        <w:trPr>
          <w:trHeight w:val="707"/>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Организация ветеранов войны </w:t>
            </w:r>
            <w:r w:rsidRPr="00E2638F">
              <w:rPr>
                <w:rFonts w:ascii="Times New Roman" w:eastAsia="Times New Roman" w:hAnsi="Times New Roman" w:cs="Times New Roman"/>
                <w:sz w:val="27"/>
                <w:szCs w:val="27"/>
                <w:lang w:eastAsia="ru-RU"/>
              </w:rPr>
              <w:lastRenderedPageBreak/>
              <w:t xml:space="preserve">(пенсионеров, инвалидов), труда, Вооруженных сил и правоохранительных органов"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12 1 04 00000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727,0</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12 1 04 11540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727,0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12 1 04 11540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727,0</w:t>
            </w:r>
          </w:p>
        </w:tc>
      </w:tr>
      <w:tr w:rsidR="004925EE" w:rsidRPr="00E2638F" w:rsidTr="004925EE">
        <w:trPr>
          <w:trHeight w:val="13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Поддержка социально ориентированной некоммерческой организации "</w:t>
            </w:r>
            <w:proofErr w:type="spellStart"/>
            <w:r w:rsidRPr="00E2638F">
              <w:rPr>
                <w:rFonts w:ascii="Times New Roman" w:eastAsia="Times New Roman" w:hAnsi="Times New Roman" w:cs="Times New Roman"/>
                <w:sz w:val="27"/>
                <w:szCs w:val="27"/>
                <w:lang w:eastAsia="ru-RU"/>
              </w:rPr>
              <w:t>Динское</w:t>
            </w:r>
            <w:proofErr w:type="spellEnd"/>
            <w:r w:rsidRPr="00E2638F">
              <w:rPr>
                <w:rFonts w:ascii="Times New Roman" w:eastAsia="Times New Roman" w:hAnsi="Times New Roman" w:cs="Times New Roman"/>
                <w:sz w:val="27"/>
                <w:szCs w:val="27"/>
                <w:lang w:eastAsia="ru-RU"/>
              </w:rPr>
              <w:t xml:space="preserve"> районное казачье общество </w:t>
            </w:r>
            <w:proofErr w:type="spellStart"/>
            <w:r w:rsidRPr="00E2638F">
              <w:rPr>
                <w:rFonts w:ascii="Times New Roman" w:eastAsia="Times New Roman" w:hAnsi="Times New Roman" w:cs="Times New Roman"/>
                <w:sz w:val="27"/>
                <w:szCs w:val="27"/>
                <w:lang w:eastAsia="ru-RU"/>
              </w:rPr>
              <w:t>Екатеринодарского</w:t>
            </w:r>
            <w:proofErr w:type="spellEnd"/>
            <w:r w:rsidRPr="00E2638F">
              <w:rPr>
                <w:rFonts w:ascii="Times New Roman" w:eastAsia="Times New Roman" w:hAnsi="Times New Roman" w:cs="Times New Roman"/>
                <w:sz w:val="27"/>
                <w:szCs w:val="27"/>
                <w:lang w:eastAsia="ru-RU"/>
              </w:rPr>
              <w:t xml:space="preserve">  </w:t>
            </w:r>
            <w:proofErr w:type="spellStart"/>
            <w:r w:rsidRPr="00E2638F">
              <w:rPr>
                <w:rFonts w:ascii="Times New Roman" w:eastAsia="Times New Roman" w:hAnsi="Times New Roman" w:cs="Times New Roman"/>
                <w:sz w:val="27"/>
                <w:szCs w:val="27"/>
                <w:lang w:eastAsia="ru-RU"/>
              </w:rPr>
              <w:t>кодетского</w:t>
            </w:r>
            <w:proofErr w:type="spellEnd"/>
            <w:r w:rsidRPr="00E2638F">
              <w:rPr>
                <w:rFonts w:ascii="Times New Roman" w:eastAsia="Times New Roman" w:hAnsi="Times New Roman" w:cs="Times New Roman"/>
                <w:sz w:val="27"/>
                <w:szCs w:val="27"/>
                <w:lang w:eastAsia="ru-RU"/>
              </w:rPr>
              <w:t xml:space="preserve"> казачьего  общества Кубанского  войскового казачьего общества"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12 1 05 00000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6890,0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12 1 05 11540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6890,0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12 1 05 11540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6890,0</w:t>
            </w:r>
          </w:p>
        </w:tc>
      </w:tr>
      <w:tr w:rsidR="004925EE" w:rsidRPr="00E2638F" w:rsidTr="004925EE">
        <w:trPr>
          <w:trHeight w:val="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глухих"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12 1 06 00000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12 1 06 11540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12 1 06 11540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r>
      <w:tr w:rsidR="004925EE" w:rsidRPr="00E2638F" w:rsidTr="004925EE">
        <w:trPr>
          <w:trHeight w:val="7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социально ориентированной некоммерческой организации " Всероссийское общество слепых"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12 1 07 00000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12 1 07 11540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Предоставление субсидий бюджетным, автономным </w:t>
            </w:r>
            <w:r w:rsidRPr="00E2638F">
              <w:rPr>
                <w:rFonts w:ascii="Times New Roman" w:eastAsia="Times New Roman" w:hAnsi="Times New Roman" w:cs="Times New Roman"/>
                <w:sz w:val="27"/>
                <w:szCs w:val="27"/>
                <w:lang w:eastAsia="ru-RU"/>
              </w:rPr>
              <w:lastRenderedPageBreak/>
              <w:t>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12 1 07 11540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r>
      <w:tr w:rsidR="004925EE" w:rsidRPr="00E2638F" w:rsidTr="004925EE">
        <w:trPr>
          <w:trHeight w:val="808"/>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частного общеобразовательного учреждения "Средняя общеобразовательная школа №1" ст. </w:t>
            </w:r>
            <w:proofErr w:type="spellStart"/>
            <w:r w:rsidRPr="00E2638F">
              <w:rPr>
                <w:rFonts w:ascii="Times New Roman" w:eastAsia="Times New Roman" w:hAnsi="Times New Roman" w:cs="Times New Roman"/>
                <w:sz w:val="27"/>
                <w:szCs w:val="27"/>
                <w:lang w:eastAsia="ru-RU"/>
              </w:rPr>
              <w:t>Новотитаровской</w:t>
            </w:r>
            <w:proofErr w:type="spellEnd"/>
            <w:r w:rsidRPr="00E2638F">
              <w:rPr>
                <w:rFonts w:ascii="Times New Roman" w:eastAsia="Times New Roman" w:hAnsi="Times New Roman" w:cs="Times New Roman"/>
                <w:sz w:val="27"/>
                <w:szCs w:val="27"/>
                <w:lang w:eastAsia="ru-RU"/>
              </w:rPr>
              <w:t xml:space="preserve">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12 1 08 00000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12 1 08 11540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12 1 08 11540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150,0</w:t>
            </w:r>
          </w:p>
        </w:tc>
      </w:tr>
      <w:tr w:rsidR="004925EE" w:rsidRPr="00E2638F" w:rsidTr="004925EE">
        <w:trPr>
          <w:trHeight w:val="76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Поддержка  Краснодарской краевой детской военно-патриотической общественной организации Краеведческий отряд «Поиск»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12 1 09 00000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поддержке социально ориентированных некоммерческих организаций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12 1 09 11540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70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12 1 09 11540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Физическая культура и спорт</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53183,5</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Физическая культура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9708,6</w:t>
            </w:r>
          </w:p>
        </w:tc>
      </w:tr>
      <w:tr w:rsidR="004925EE" w:rsidRPr="00E2638F" w:rsidTr="004925EE">
        <w:trPr>
          <w:trHeight w:val="66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9708,6</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9708,6</w:t>
            </w:r>
          </w:p>
        </w:tc>
      </w:tr>
      <w:tr w:rsidR="004925EE" w:rsidRPr="00E2638F" w:rsidTr="004925EE">
        <w:trPr>
          <w:trHeight w:val="67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9708,6</w:t>
            </w:r>
          </w:p>
        </w:tc>
      </w:tr>
      <w:tr w:rsidR="004925EE" w:rsidRPr="00E2638F" w:rsidTr="004925EE">
        <w:trPr>
          <w:trHeight w:val="67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1113,5</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Закупка товаров, работ и услуг </w:t>
            </w:r>
            <w:r w:rsidRPr="00E2638F">
              <w:rPr>
                <w:rFonts w:ascii="Times New Roman" w:eastAsia="Times New Roman" w:hAnsi="Times New Roman" w:cs="Times New Roman"/>
                <w:sz w:val="27"/>
                <w:szCs w:val="27"/>
                <w:lang w:eastAsia="ru-RU"/>
              </w:rPr>
              <w:lastRenderedPageBreak/>
              <w:t>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237,9</w:t>
            </w:r>
          </w:p>
        </w:tc>
      </w:tr>
      <w:tr w:rsidR="004925EE" w:rsidRPr="00E2638F" w:rsidTr="004925EE">
        <w:trPr>
          <w:trHeight w:val="7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8357,2</w:t>
            </w:r>
          </w:p>
        </w:tc>
      </w:tr>
      <w:tr w:rsidR="004925EE" w:rsidRPr="00E2638F" w:rsidTr="004925EE">
        <w:trPr>
          <w:trHeight w:val="2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Массовый спорт</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1917,4</w:t>
            </w:r>
          </w:p>
        </w:tc>
      </w:tr>
      <w:tr w:rsidR="004925EE" w:rsidRPr="00E2638F" w:rsidTr="004925EE">
        <w:trPr>
          <w:trHeight w:val="10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1917,4</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1917,4</w:t>
            </w:r>
          </w:p>
        </w:tc>
      </w:tr>
      <w:tr w:rsidR="004925EE" w:rsidRPr="00E2638F" w:rsidTr="004925EE">
        <w:trPr>
          <w:trHeight w:val="48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развитию массовой физической культуры и спорта среди населения  </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11 1 00 10690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1917,4</w:t>
            </w:r>
          </w:p>
        </w:tc>
      </w:tr>
      <w:tr w:rsidR="004925EE" w:rsidRPr="00E2638F" w:rsidTr="004925EE">
        <w:trPr>
          <w:trHeight w:val="7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11 1 00 10690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1917,4</w:t>
            </w:r>
          </w:p>
        </w:tc>
      </w:tr>
      <w:tr w:rsidR="004925EE" w:rsidRPr="00E2638F" w:rsidTr="004925EE">
        <w:trPr>
          <w:trHeight w:val="3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center"/>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Спорт высших достижений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41557,5</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41557,5</w:t>
            </w:r>
          </w:p>
        </w:tc>
      </w:tr>
      <w:tr w:rsidR="004925EE" w:rsidRPr="00E2638F" w:rsidTr="004925EE">
        <w:trPr>
          <w:trHeight w:val="67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36662,9</w:t>
            </w:r>
          </w:p>
        </w:tc>
      </w:tr>
      <w:tr w:rsidR="004925EE" w:rsidRPr="00E2638F" w:rsidTr="004925EE">
        <w:trPr>
          <w:trHeight w:val="7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36662,9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745,7</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745,7</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1080,0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1080,0</w:t>
            </w:r>
          </w:p>
        </w:tc>
      </w:tr>
      <w:tr w:rsidR="004925EE" w:rsidRPr="00E2638F" w:rsidTr="00824E8A">
        <w:trPr>
          <w:trHeight w:val="282"/>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Организация  подвоза лиц зачисленных для прохождения </w:t>
            </w:r>
            <w:r w:rsidRPr="00E2638F">
              <w:rPr>
                <w:rFonts w:ascii="Times New Roman" w:eastAsia="Times New Roman" w:hAnsi="Times New Roman" w:cs="Times New Roman"/>
                <w:sz w:val="27"/>
                <w:szCs w:val="27"/>
                <w:lang w:eastAsia="ru-RU"/>
              </w:rPr>
              <w:lastRenderedPageBreak/>
              <w:t>спортивной подготовки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11 1 00 11620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11 1 00 11620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1000,0</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на оплату труда инструкторов по спорту в муниципальных образованиях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S2820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2068,9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S2820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2068,9</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Средства массовой информации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средств массовой информации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913"/>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"Информационное пространство"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43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735"/>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Обеспечение информирования граждан о деятельности органов муниципальной власти</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13 1 00 10260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13 1 00 10260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5908,9</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Обслуживание государственного и муниципального долга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51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Обслуживание государственного внутреннего и муниципального долга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высшего органа исполнительной власти муниципального образовани</w:t>
            </w:r>
            <w:proofErr w:type="gramStart"/>
            <w:r w:rsidRPr="00E2638F">
              <w:rPr>
                <w:rFonts w:ascii="Times New Roman" w:eastAsia="Times New Roman" w:hAnsi="Times New Roman" w:cs="Times New Roman"/>
                <w:sz w:val="27"/>
                <w:szCs w:val="27"/>
                <w:lang w:eastAsia="ru-RU"/>
              </w:rPr>
              <w:t>я-</w:t>
            </w:r>
            <w:proofErr w:type="gramEnd"/>
            <w:r w:rsidRPr="00E2638F">
              <w:rPr>
                <w:rFonts w:ascii="Times New Roman" w:eastAsia="Times New Roman" w:hAnsi="Times New Roman" w:cs="Times New Roman"/>
                <w:sz w:val="27"/>
                <w:szCs w:val="27"/>
                <w:lang w:eastAsia="ru-RU"/>
              </w:rPr>
              <w:t xml:space="preserve">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3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Управление муниципальным долгом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Процентные платежи по муниципальному долгу</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50 9 00 10150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Обслуживание государственного (муниципального) долга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50 9 00 10150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268,2</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Межбюджетные трансферты общего характера бюджетам бюджетной системы Российской Федерации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19377,7</w:t>
            </w:r>
          </w:p>
        </w:tc>
      </w:tr>
      <w:tr w:rsidR="004925EE" w:rsidRPr="00E2638F" w:rsidTr="004925EE">
        <w:trPr>
          <w:trHeight w:val="31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Прочие межбюджетные трансферты общего характера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19377,7</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Непрограммные расходы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19377,7</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Поддержка местных инициатив по итогам краевого конкурса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99 9 00 62950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19377,7</w:t>
            </w:r>
          </w:p>
        </w:tc>
      </w:tr>
      <w:tr w:rsidR="004925EE" w:rsidRPr="00E2638F" w:rsidTr="004925EE">
        <w:trPr>
          <w:trHeight w:val="37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Межбюджетные трансферты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902</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99 9 00 62950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19377,7</w:t>
            </w:r>
          </w:p>
        </w:tc>
      </w:tr>
      <w:tr w:rsidR="004925EE" w:rsidRPr="00E2638F" w:rsidTr="004925EE">
        <w:trPr>
          <w:trHeight w:val="6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3.</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Финансовое управление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183164,5</w:t>
            </w:r>
          </w:p>
        </w:tc>
      </w:tr>
      <w:tr w:rsidR="004925EE" w:rsidRPr="00E2638F" w:rsidTr="004925EE">
        <w:trPr>
          <w:trHeight w:val="30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Общегосударственные вопросы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24298,3</w:t>
            </w:r>
          </w:p>
        </w:tc>
      </w:tr>
      <w:tr w:rsidR="004925EE" w:rsidRPr="00E2638F" w:rsidTr="004925EE">
        <w:trPr>
          <w:trHeight w:val="10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финансовых, налоговых и таможенных органов и органов финансовог</w:t>
            </w:r>
            <w:proofErr w:type="gramStart"/>
            <w:r w:rsidRPr="00E2638F">
              <w:rPr>
                <w:rFonts w:ascii="Times New Roman" w:eastAsia="Times New Roman" w:hAnsi="Times New Roman" w:cs="Times New Roman"/>
                <w:sz w:val="27"/>
                <w:szCs w:val="27"/>
                <w:lang w:eastAsia="ru-RU"/>
              </w:rPr>
              <w:t>о(</w:t>
            </w:r>
            <w:proofErr w:type="gramEnd"/>
            <w:r w:rsidRPr="00E2638F">
              <w:rPr>
                <w:rFonts w:ascii="Times New Roman" w:eastAsia="Times New Roman" w:hAnsi="Times New Roman" w:cs="Times New Roman"/>
                <w:sz w:val="27"/>
                <w:szCs w:val="27"/>
                <w:lang w:eastAsia="ru-RU"/>
              </w:rPr>
              <w:t>финансово-бюджетного) надзора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24298,3</w:t>
            </w:r>
          </w:p>
        </w:tc>
      </w:tr>
      <w:tr w:rsidR="004925EE" w:rsidRPr="00E2638F" w:rsidTr="004925EE">
        <w:trPr>
          <w:trHeight w:val="28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Управление муниципальными финансами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24298,3</w:t>
            </w:r>
          </w:p>
        </w:tc>
      </w:tr>
      <w:tr w:rsidR="004925EE" w:rsidRPr="00E2638F" w:rsidTr="004925EE">
        <w:trPr>
          <w:trHeight w:val="55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финансового 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24298,3</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24298,3</w:t>
            </w:r>
          </w:p>
        </w:tc>
      </w:tr>
      <w:tr w:rsidR="004925EE" w:rsidRPr="00E2638F" w:rsidTr="004925EE">
        <w:trPr>
          <w:trHeight w:val="72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20369,9</w:t>
            </w:r>
          </w:p>
        </w:tc>
      </w:tr>
      <w:tr w:rsidR="004925EE" w:rsidRPr="00E2638F" w:rsidTr="004925EE">
        <w:trPr>
          <w:trHeight w:val="46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3928,4</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Межбюджетные трансферты общего характера бюджетам бюджетной системы Российской Федерации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158866,2</w:t>
            </w:r>
          </w:p>
        </w:tc>
      </w:tr>
      <w:tr w:rsidR="004925EE" w:rsidRPr="00E2638F" w:rsidTr="00824E8A">
        <w:trPr>
          <w:trHeight w:val="64"/>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Дотации  на выравнивание бюджетной обеспеченности субъектов Российской Федерации и муниципальных </w:t>
            </w:r>
            <w:r w:rsidRPr="00E2638F">
              <w:rPr>
                <w:rFonts w:ascii="Times New Roman" w:eastAsia="Times New Roman" w:hAnsi="Times New Roman" w:cs="Times New Roman"/>
                <w:sz w:val="27"/>
                <w:szCs w:val="27"/>
                <w:lang w:eastAsia="ru-RU"/>
              </w:rPr>
              <w:lastRenderedPageBreak/>
              <w:t>образований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Управление муниципальными финансами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Выравнивание бюджетной обеспеченности поселений муниципального района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Дотации на выравнивание бюджетной обеспеченности  поселений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73 2 00 10030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Межбюджетные трансферты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73 2 00 10030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Прочие межбюджетные трансферты общего характера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156866,2</w:t>
            </w:r>
          </w:p>
        </w:tc>
      </w:tr>
      <w:tr w:rsidR="004925EE" w:rsidRPr="00E2638F" w:rsidTr="004925EE">
        <w:trPr>
          <w:trHeight w:val="5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Поддержка мер по обеспечению сбалансированности бюджетов поселений</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156866,2</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Межбюджетные трансферты на поддержку мер по обеспечению сбалансированности  местных бюджетов  </w:t>
            </w:r>
            <w:r w:rsidRPr="00E2638F">
              <w:rPr>
                <w:rFonts w:ascii="Times New Roman" w:eastAsia="Times New Roman" w:hAnsi="Times New Roman" w:cs="Times New Roman"/>
                <w:sz w:val="27"/>
                <w:szCs w:val="27"/>
                <w:lang w:eastAsia="ru-RU"/>
              </w:rPr>
              <w:br w:type="page"/>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73 3 00 10040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156866,2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Межбюджетные трансферты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905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73 3 00 10040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156866,2</w:t>
            </w:r>
          </w:p>
        </w:tc>
      </w:tr>
      <w:tr w:rsidR="004925EE" w:rsidRPr="00E2638F" w:rsidTr="004925EE">
        <w:trPr>
          <w:trHeight w:val="5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4.</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Контрольно-счетная палата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13600,5</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Общегосударственные вопросы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13600,5</w:t>
            </w:r>
          </w:p>
        </w:tc>
      </w:tr>
      <w:tr w:rsidR="004925EE" w:rsidRPr="00E2638F" w:rsidTr="004925EE">
        <w:trPr>
          <w:trHeight w:val="8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финансовых, налоговых и таможенных органов и органов финансовог</w:t>
            </w:r>
            <w:proofErr w:type="gramStart"/>
            <w:r w:rsidRPr="00E2638F">
              <w:rPr>
                <w:rFonts w:ascii="Times New Roman" w:eastAsia="Times New Roman" w:hAnsi="Times New Roman" w:cs="Times New Roman"/>
                <w:sz w:val="27"/>
                <w:szCs w:val="27"/>
                <w:lang w:eastAsia="ru-RU"/>
              </w:rPr>
              <w:t>о(</w:t>
            </w:r>
            <w:proofErr w:type="gramEnd"/>
            <w:r w:rsidRPr="00E2638F">
              <w:rPr>
                <w:rFonts w:ascii="Times New Roman" w:eastAsia="Times New Roman" w:hAnsi="Times New Roman" w:cs="Times New Roman"/>
                <w:sz w:val="27"/>
                <w:szCs w:val="27"/>
                <w:lang w:eastAsia="ru-RU"/>
              </w:rPr>
              <w:t>финансово-бюджетного) надзора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13600,5</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деятельности контрольно-счетной палаты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13600,5</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Руководитель Контрольно-счетной палаты  и его заместитель</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3351,8</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3351,8</w:t>
            </w:r>
          </w:p>
        </w:tc>
      </w:tr>
      <w:tr w:rsidR="004925EE" w:rsidRPr="00E2638F" w:rsidTr="004925EE">
        <w:trPr>
          <w:trHeight w:val="14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3351,8</w:t>
            </w:r>
          </w:p>
        </w:tc>
      </w:tr>
      <w:tr w:rsidR="004925EE" w:rsidRPr="00E2638F" w:rsidTr="00824E8A">
        <w:trPr>
          <w:trHeight w:val="1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Контрольно-счетная палата </w:t>
            </w:r>
            <w:r w:rsidRPr="00E2638F">
              <w:rPr>
                <w:rFonts w:ascii="Times New Roman" w:eastAsia="Times New Roman" w:hAnsi="Times New Roman" w:cs="Times New Roman"/>
                <w:sz w:val="27"/>
                <w:szCs w:val="27"/>
                <w:lang w:eastAsia="ru-RU"/>
              </w:rPr>
              <w:lastRenderedPageBreak/>
              <w:t>муниципального района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10248,7</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10248,7</w:t>
            </w:r>
          </w:p>
        </w:tc>
      </w:tr>
      <w:tr w:rsidR="004925EE" w:rsidRPr="00E2638F" w:rsidTr="004925EE">
        <w:trPr>
          <w:trHeight w:val="14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8829,5</w:t>
            </w:r>
          </w:p>
        </w:tc>
      </w:tr>
      <w:tr w:rsidR="004925EE" w:rsidRPr="00E2638F" w:rsidTr="004925EE">
        <w:trPr>
          <w:trHeight w:val="4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1389,2</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910</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06</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75 2 00 00190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r>
      <w:tr w:rsidR="004925EE" w:rsidRPr="00E2638F" w:rsidTr="004925EE">
        <w:trPr>
          <w:trHeight w:val="88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5.</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Управление имущественных отношений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69532,6</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Общегосударственные вопросы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63160,1</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общегосударственные вопросы</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63160,1</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Управление имуществом муниципального образования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63160,1</w:t>
            </w:r>
          </w:p>
        </w:tc>
      </w:tr>
      <w:tr w:rsidR="004925EE" w:rsidRPr="00E2638F" w:rsidTr="004925EE">
        <w:trPr>
          <w:trHeight w:val="8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деятельности управления имущественных отношений муниципального образования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22922,9</w:t>
            </w:r>
          </w:p>
        </w:tc>
      </w:tr>
      <w:tr w:rsidR="004925EE" w:rsidRPr="00E2638F" w:rsidTr="004925EE">
        <w:trPr>
          <w:trHeight w:val="46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22922,9</w:t>
            </w:r>
          </w:p>
        </w:tc>
      </w:tr>
      <w:tr w:rsidR="004925EE" w:rsidRPr="00E2638F" w:rsidTr="004925EE">
        <w:trPr>
          <w:trHeight w:val="5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21035,1</w:t>
            </w:r>
          </w:p>
        </w:tc>
      </w:tr>
      <w:tr w:rsidR="004925EE" w:rsidRPr="00E2638F" w:rsidTr="004925EE">
        <w:trPr>
          <w:trHeight w:val="46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51 1 00 00190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1887,8</w:t>
            </w:r>
          </w:p>
        </w:tc>
      </w:tr>
      <w:tr w:rsidR="004925EE" w:rsidRPr="00E2638F" w:rsidTr="004925EE">
        <w:trPr>
          <w:trHeight w:val="5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муниципальных функций, связанных с муниципальным управлением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51 6 00 00000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46,0</w:t>
            </w:r>
          </w:p>
        </w:tc>
      </w:tr>
      <w:tr w:rsidR="004925EE" w:rsidRPr="00E2638F" w:rsidTr="004925EE">
        <w:trPr>
          <w:trHeight w:val="46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Прочие обязательства муниципального образования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51 6 00 29010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46,0</w:t>
            </w:r>
          </w:p>
        </w:tc>
      </w:tr>
      <w:tr w:rsidR="004925EE" w:rsidRPr="00E2638F" w:rsidTr="004925EE">
        <w:trPr>
          <w:trHeight w:val="3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 (суды, иски)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51 6 00 29010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46,0</w:t>
            </w:r>
          </w:p>
        </w:tc>
      </w:tr>
      <w:tr w:rsidR="004925EE" w:rsidRPr="00E2638F" w:rsidTr="004925EE">
        <w:trPr>
          <w:trHeight w:val="55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40191,2</w:t>
            </w:r>
          </w:p>
        </w:tc>
      </w:tr>
      <w:tr w:rsidR="004925EE" w:rsidRPr="00E2638F" w:rsidTr="004925EE">
        <w:trPr>
          <w:trHeight w:val="58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Оценка недвижимости, признание прав и регулирование отношений по муниципальной собственности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40191,2</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1822,3</w:t>
            </w:r>
          </w:p>
        </w:tc>
      </w:tr>
      <w:tr w:rsidR="004925EE" w:rsidRPr="00E2638F" w:rsidTr="004925EE">
        <w:trPr>
          <w:trHeight w:val="4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38368,9</w:t>
            </w:r>
          </w:p>
        </w:tc>
      </w:tr>
      <w:tr w:rsidR="004925EE" w:rsidRPr="00E2638F" w:rsidTr="004925EE">
        <w:trPr>
          <w:trHeight w:val="3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Национальная экономика</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55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национальной экономики</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Управление имуществом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right"/>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52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землеустройству и землепользованию</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51 8 00 11020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58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51 8 00 11020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4274,4</w:t>
            </w:r>
          </w:p>
        </w:tc>
      </w:tr>
      <w:tr w:rsidR="004925EE" w:rsidRPr="00E2638F" w:rsidTr="004925EE">
        <w:trPr>
          <w:trHeight w:val="27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Жилищно-коммунальное хозяйство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2098,1</w:t>
            </w:r>
          </w:p>
        </w:tc>
      </w:tr>
      <w:tr w:rsidR="004925EE" w:rsidRPr="00E2638F" w:rsidTr="004925EE">
        <w:trPr>
          <w:trHeight w:val="225"/>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Жилищное хозяйство</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2098,1</w:t>
            </w:r>
          </w:p>
        </w:tc>
      </w:tr>
      <w:tr w:rsidR="004925EE" w:rsidRPr="00E2638F" w:rsidTr="004925EE">
        <w:trPr>
          <w:trHeight w:val="59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Управление имуществом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2098,1</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в рамках управления имуществом  муниципального образования</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2098,1</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Уплата взносов на капитальный ремонт многоквартирных  домов</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779,0</w:t>
            </w:r>
          </w:p>
        </w:tc>
      </w:tr>
      <w:tr w:rsidR="004925EE" w:rsidRPr="00E2638F" w:rsidTr="004925EE">
        <w:trPr>
          <w:trHeight w:val="540"/>
        </w:trPr>
        <w:tc>
          <w:tcPr>
            <w:tcW w:w="566" w:type="dxa"/>
            <w:tcBorders>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51 8 00 10980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779,0</w:t>
            </w:r>
          </w:p>
        </w:tc>
      </w:tr>
      <w:tr w:rsidR="004925EE" w:rsidRPr="00E2638F" w:rsidTr="00824E8A">
        <w:trPr>
          <w:trHeight w:val="1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проведению  капитального ремонта  </w:t>
            </w:r>
            <w:r w:rsidRPr="00E2638F">
              <w:rPr>
                <w:rFonts w:ascii="Times New Roman" w:eastAsia="Times New Roman" w:hAnsi="Times New Roman" w:cs="Times New Roman"/>
                <w:sz w:val="27"/>
                <w:szCs w:val="27"/>
                <w:lang w:eastAsia="ru-RU"/>
              </w:rPr>
              <w:lastRenderedPageBreak/>
              <w:t xml:space="preserve">жилищного фонда </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1319,1</w:t>
            </w:r>
          </w:p>
        </w:tc>
      </w:tr>
      <w:tr w:rsidR="004925EE" w:rsidRPr="00E2638F" w:rsidTr="004925EE">
        <w:trPr>
          <w:trHeight w:val="48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921</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51 8 00 10990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1319,1</w:t>
            </w:r>
          </w:p>
        </w:tc>
      </w:tr>
      <w:tr w:rsidR="004925EE" w:rsidRPr="00E2638F" w:rsidTr="004925EE">
        <w:trPr>
          <w:trHeight w:val="5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6.</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Управление образования администрации муниципального образования Динской район</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3273539,0</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Образование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3256057,8</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Дошкольное образование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i/>
                <w:iCs/>
                <w:sz w:val="27"/>
                <w:szCs w:val="27"/>
                <w:lang w:eastAsia="ru-RU"/>
              </w:rPr>
            </w:pPr>
            <w:r w:rsidRPr="00E2638F">
              <w:rPr>
                <w:rFonts w:ascii="Times New Roman" w:eastAsia="Times New Roman" w:hAnsi="Times New Roman" w:cs="Times New Roman"/>
                <w:i/>
                <w:i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i/>
                <w:iCs/>
                <w:sz w:val="27"/>
                <w:szCs w:val="27"/>
                <w:lang w:eastAsia="ru-RU"/>
              </w:rPr>
            </w:pPr>
            <w:r w:rsidRPr="00E2638F">
              <w:rPr>
                <w:rFonts w:ascii="Times New Roman" w:eastAsia="Times New Roman" w:hAnsi="Times New Roman" w:cs="Times New Roman"/>
                <w:i/>
                <w:i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965940,5</w:t>
            </w:r>
          </w:p>
        </w:tc>
      </w:tr>
      <w:tr w:rsidR="004925EE" w:rsidRPr="00E2638F" w:rsidTr="004925EE">
        <w:trPr>
          <w:trHeight w:val="80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940708,1</w:t>
            </w:r>
          </w:p>
        </w:tc>
      </w:tr>
      <w:tr w:rsidR="004925EE" w:rsidRPr="00E2638F" w:rsidTr="004925EE">
        <w:trPr>
          <w:trHeight w:val="3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Развитие дошкольного образования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940708,1</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253211,1</w:t>
            </w:r>
          </w:p>
        </w:tc>
      </w:tr>
      <w:tr w:rsidR="004925EE" w:rsidRPr="00E2638F" w:rsidTr="004925EE">
        <w:trPr>
          <w:trHeight w:val="6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253211,1</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4245,9</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4245,9</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192,5</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192,5</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6161,6</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6161,6</w:t>
            </w:r>
          </w:p>
        </w:tc>
      </w:tr>
      <w:tr w:rsidR="004925EE" w:rsidRPr="00E2638F" w:rsidTr="004925EE">
        <w:trPr>
          <w:trHeight w:val="10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433,4</w:t>
            </w:r>
          </w:p>
        </w:tc>
      </w:tr>
      <w:tr w:rsidR="004925EE" w:rsidRPr="00E2638F" w:rsidTr="004925EE">
        <w:trPr>
          <w:trHeight w:val="5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433,4</w:t>
            </w:r>
          </w:p>
        </w:tc>
      </w:tr>
      <w:tr w:rsidR="004925EE" w:rsidRPr="00E2638F" w:rsidTr="004925EE">
        <w:trPr>
          <w:trHeight w:val="1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13080,8</w:t>
            </w:r>
          </w:p>
        </w:tc>
      </w:tr>
      <w:tr w:rsidR="004925EE" w:rsidRPr="00E2638F" w:rsidTr="004925EE">
        <w:trPr>
          <w:trHeight w:val="6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13080,8</w:t>
            </w:r>
          </w:p>
        </w:tc>
      </w:tr>
      <w:tr w:rsidR="004925EE" w:rsidRPr="00E2638F" w:rsidTr="004925EE">
        <w:trPr>
          <w:trHeight w:val="105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616373,8</w:t>
            </w:r>
          </w:p>
        </w:tc>
      </w:tr>
      <w:tr w:rsidR="004925EE" w:rsidRPr="00E2638F" w:rsidTr="004925EE">
        <w:trPr>
          <w:trHeight w:val="4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616373,8</w:t>
            </w:r>
          </w:p>
        </w:tc>
      </w:tr>
      <w:tr w:rsidR="004925EE" w:rsidRPr="00E2638F" w:rsidTr="004925EE">
        <w:trPr>
          <w:trHeight w:val="82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8074,0</w:t>
            </w:r>
          </w:p>
        </w:tc>
      </w:tr>
      <w:tr w:rsidR="004925EE" w:rsidRPr="00E2638F" w:rsidTr="004925EE">
        <w:trPr>
          <w:trHeight w:val="4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8074,0</w:t>
            </w:r>
          </w:p>
        </w:tc>
      </w:tr>
      <w:tr w:rsidR="004925EE" w:rsidRPr="00E2638F" w:rsidTr="004925EE">
        <w:trPr>
          <w:trHeight w:val="5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Оказание дополнительной помощи местным бюджетам для решения социально значимых вопросов местного значения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34459,0</w:t>
            </w:r>
          </w:p>
        </w:tc>
      </w:tr>
      <w:tr w:rsidR="004925EE" w:rsidRPr="00E2638F" w:rsidTr="004925EE">
        <w:trPr>
          <w:trHeight w:val="6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34459,0</w:t>
            </w:r>
          </w:p>
        </w:tc>
      </w:tr>
      <w:tr w:rsidR="004925EE" w:rsidRPr="00E2638F" w:rsidTr="004925EE">
        <w:trPr>
          <w:trHeight w:val="58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S3410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4476,0</w:t>
            </w:r>
          </w:p>
        </w:tc>
      </w:tr>
      <w:tr w:rsidR="004925EE" w:rsidRPr="00E2638F" w:rsidTr="004925EE">
        <w:trPr>
          <w:trHeight w:val="58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S3410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4476,0</w:t>
            </w:r>
          </w:p>
        </w:tc>
      </w:tr>
      <w:tr w:rsidR="004925EE" w:rsidRPr="00E2638F" w:rsidTr="004925EE">
        <w:trPr>
          <w:trHeight w:val="8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19232,4</w:t>
            </w:r>
          </w:p>
        </w:tc>
      </w:tr>
      <w:tr w:rsidR="004925EE" w:rsidRPr="00E2638F" w:rsidTr="004925EE">
        <w:trPr>
          <w:trHeight w:val="6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19232,4</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19232,4</w:t>
            </w:r>
          </w:p>
        </w:tc>
      </w:tr>
      <w:tr w:rsidR="004925EE" w:rsidRPr="00E2638F" w:rsidTr="00824E8A">
        <w:trPr>
          <w:trHeight w:val="1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Строительство, реконструкция (в том числе реконструкция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незавершенного строительства) и техническое перевооружение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общественной инфраструктуры муниципального значения, приобретение </w:t>
            </w:r>
            <w:proofErr w:type="spellStart"/>
            <w:r w:rsidRPr="00E2638F">
              <w:rPr>
                <w:rFonts w:ascii="Times New Roman" w:eastAsia="Times New Roman" w:hAnsi="Times New Roman" w:cs="Times New Roman"/>
                <w:sz w:val="27"/>
                <w:szCs w:val="27"/>
                <w:lang w:eastAsia="ru-RU"/>
              </w:rPr>
              <w:t>обьектов</w:t>
            </w:r>
            <w:proofErr w:type="spellEnd"/>
            <w:r w:rsidRPr="00E2638F">
              <w:rPr>
                <w:rFonts w:ascii="Times New Roman" w:eastAsia="Times New Roman" w:hAnsi="Times New Roman" w:cs="Times New Roman"/>
                <w:sz w:val="27"/>
                <w:szCs w:val="27"/>
                <w:lang w:eastAsia="ru-RU"/>
              </w:rPr>
              <w:t xml:space="preserve"> </w:t>
            </w:r>
            <w:r w:rsidRPr="00E2638F">
              <w:rPr>
                <w:rFonts w:ascii="Times New Roman" w:eastAsia="Times New Roman" w:hAnsi="Times New Roman" w:cs="Times New Roman"/>
                <w:sz w:val="27"/>
                <w:szCs w:val="27"/>
                <w:lang w:eastAsia="ru-RU"/>
              </w:rPr>
              <w:lastRenderedPageBreak/>
              <w:t>недвижимости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19232,4</w:t>
            </w:r>
          </w:p>
        </w:tc>
      </w:tr>
      <w:tr w:rsidR="004925EE" w:rsidRPr="00E2638F" w:rsidTr="004925EE">
        <w:trPr>
          <w:trHeight w:val="540"/>
        </w:trPr>
        <w:tc>
          <w:tcPr>
            <w:tcW w:w="566" w:type="dxa"/>
            <w:tcBorders>
              <w:top w:val="nil"/>
              <w:left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недвижимого имущества государственной (муниципальной) собственности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S0470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19232,4</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6000,0</w:t>
            </w:r>
          </w:p>
        </w:tc>
      </w:tr>
      <w:tr w:rsidR="004925EE" w:rsidRPr="00E2638F" w:rsidTr="004925EE">
        <w:trPr>
          <w:trHeight w:val="7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расходованию сре</w:t>
            </w:r>
            <w:proofErr w:type="gramStart"/>
            <w:r w:rsidRPr="00E2638F">
              <w:rPr>
                <w:rFonts w:ascii="Times New Roman" w:eastAsia="Times New Roman" w:hAnsi="Times New Roman" w:cs="Times New Roman"/>
                <w:sz w:val="27"/>
                <w:szCs w:val="27"/>
                <w:lang w:eastAsia="ru-RU"/>
              </w:rPr>
              <w:t>дств дл</w:t>
            </w:r>
            <w:proofErr w:type="gramEnd"/>
            <w:r w:rsidRPr="00E2638F">
              <w:rPr>
                <w:rFonts w:ascii="Times New Roman" w:eastAsia="Times New Roman" w:hAnsi="Times New Roman" w:cs="Times New Roman"/>
                <w:sz w:val="27"/>
                <w:szCs w:val="27"/>
                <w:lang w:eastAsia="ru-RU"/>
              </w:rPr>
              <w:t>я финансового обеспечения исполнения депутатами наказов избирателей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99 9 00 10210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6000,0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99 9 00 10210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6000,0</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Общее образование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1932541,1</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1906921,1</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Развитие системы общего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1906921,1</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184623,1</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184623,1</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Приобретение муниципальными учреждениями движимого имущества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11355,4</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11355,4</w:t>
            </w:r>
          </w:p>
        </w:tc>
      </w:tr>
      <w:tr w:rsidR="004925EE" w:rsidRPr="00E2638F" w:rsidTr="004925EE">
        <w:trPr>
          <w:trHeight w:val="53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15830,2</w:t>
            </w:r>
          </w:p>
        </w:tc>
      </w:tr>
      <w:tr w:rsidR="004925EE" w:rsidRPr="00E2638F" w:rsidTr="004925EE">
        <w:trPr>
          <w:trHeight w:val="53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98,0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15732,2</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Совершенствование системы </w:t>
            </w:r>
            <w:r w:rsidRPr="00E2638F">
              <w:rPr>
                <w:rFonts w:ascii="Times New Roman" w:eastAsia="Times New Roman" w:hAnsi="Times New Roman" w:cs="Times New Roman"/>
                <w:sz w:val="27"/>
                <w:szCs w:val="27"/>
                <w:lang w:eastAsia="ru-RU"/>
              </w:rPr>
              <w:lastRenderedPageBreak/>
              <w:t>организации школьного питания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02 2 00 09130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48497,8</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02 2 00 09130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48497,8</w:t>
            </w:r>
          </w:p>
        </w:tc>
      </w:tr>
      <w:tr w:rsidR="004925EE" w:rsidRPr="00E2638F" w:rsidTr="004925EE">
        <w:trPr>
          <w:trHeight w:val="3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311,0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311,0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1737,8</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1737,8</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870,0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870,0</w:t>
            </w:r>
          </w:p>
        </w:tc>
      </w:tr>
      <w:tr w:rsidR="004925EE" w:rsidRPr="00E2638F" w:rsidTr="004925EE">
        <w:trPr>
          <w:trHeight w:val="4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17179,6</w:t>
            </w:r>
          </w:p>
        </w:tc>
      </w:tr>
      <w:tr w:rsidR="004925EE" w:rsidRPr="00E2638F" w:rsidTr="004925EE">
        <w:trPr>
          <w:trHeight w:val="4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17179,6</w:t>
            </w:r>
          </w:p>
        </w:tc>
      </w:tr>
      <w:tr w:rsidR="004925EE" w:rsidRPr="00E2638F" w:rsidTr="004925EE">
        <w:trPr>
          <w:trHeight w:val="8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 xml:space="preserve">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 (субвенции на осуществление  отдельных государственных полномочий Краснодарского края по  обеспечению выплат </w:t>
            </w:r>
            <w:r w:rsidRPr="00E2638F">
              <w:rPr>
                <w:rFonts w:ascii="Times New Roman" w:eastAsia="Times New Roman" w:hAnsi="Times New Roman" w:cs="Times New Roman"/>
                <w:sz w:val="27"/>
                <w:szCs w:val="27"/>
                <w:lang w:eastAsia="ru-RU"/>
              </w:rPr>
              <w:lastRenderedPageBreak/>
              <w:t>ежемесячного денежного вознаграждения за классное руководство педагогическим работникам муниципальных общеобразовательных организаций</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02 2 00 53032</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61714,8</w:t>
            </w:r>
          </w:p>
        </w:tc>
      </w:tr>
      <w:tr w:rsidR="004925EE" w:rsidRPr="00E2638F" w:rsidTr="004925EE">
        <w:trPr>
          <w:trHeight w:val="8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02 2 00 53032</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61714,8</w:t>
            </w:r>
          </w:p>
        </w:tc>
      </w:tr>
      <w:tr w:rsidR="004925EE" w:rsidRPr="00E2638F" w:rsidTr="004925EE">
        <w:trPr>
          <w:trHeight w:val="17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22627,4</w:t>
            </w:r>
          </w:p>
        </w:tc>
      </w:tr>
      <w:tr w:rsidR="004925EE" w:rsidRPr="00E2638F" w:rsidTr="004925EE">
        <w:trPr>
          <w:trHeight w:val="6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22627,4</w:t>
            </w:r>
          </w:p>
        </w:tc>
      </w:tr>
      <w:tr w:rsidR="004925EE" w:rsidRPr="00E2638F" w:rsidTr="004925EE">
        <w:trPr>
          <w:trHeight w:val="10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E2638F">
              <w:rPr>
                <w:rFonts w:ascii="Times New Roman" w:eastAsia="Times New Roman" w:hAnsi="Times New Roman" w:cs="Times New Roman"/>
                <w:sz w:val="27"/>
                <w:szCs w:val="27"/>
                <w:lang w:eastAsia="ru-RU"/>
              </w:rPr>
              <w:t>в</w:t>
            </w:r>
            <w:proofErr w:type="gramEnd"/>
            <w:r w:rsidRPr="00E2638F">
              <w:rPr>
                <w:rFonts w:ascii="Times New Roman" w:eastAsia="Times New Roman" w:hAnsi="Times New Roman" w:cs="Times New Roman"/>
                <w:sz w:val="27"/>
                <w:szCs w:val="27"/>
                <w:lang w:eastAsia="ru-RU"/>
              </w:rPr>
              <w:t xml:space="preserve"> муниципальных дошкольных и общеобразовательных организация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1113256,2</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1113256,2</w:t>
            </w:r>
          </w:p>
        </w:tc>
      </w:tr>
      <w:tr w:rsidR="004925EE" w:rsidRPr="00E2638F" w:rsidTr="00824E8A">
        <w:trPr>
          <w:trHeight w:val="424"/>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обеспечению льготным питанием учащихся из многодетных семей в муниципальных </w:t>
            </w:r>
            <w:r w:rsidRPr="00E2638F">
              <w:rPr>
                <w:rFonts w:ascii="Times New Roman" w:eastAsia="Times New Roman" w:hAnsi="Times New Roman" w:cs="Times New Roman"/>
                <w:sz w:val="27"/>
                <w:szCs w:val="27"/>
                <w:lang w:eastAsia="ru-RU"/>
              </w:rPr>
              <w:lastRenderedPageBreak/>
              <w:t>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02 2  00 62370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1657,3</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02 2  00 62370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1657,3</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10538,1</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10538,1</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w:t>
            </w:r>
            <w:proofErr w:type="gramStart"/>
            <w:r w:rsidRPr="00E2638F">
              <w:rPr>
                <w:rFonts w:ascii="Times New Roman" w:eastAsia="Times New Roman" w:hAnsi="Times New Roman" w:cs="Times New Roman"/>
                <w:sz w:val="27"/>
                <w:szCs w:val="27"/>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5666,9</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5666,9</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Оказание дополнительной помощи местным бюджетам для решения социально значимых вопросов местного значения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73279,0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73279,0</w:t>
            </w:r>
          </w:p>
        </w:tc>
      </w:tr>
      <w:tr w:rsidR="004925EE" w:rsidRPr="00E2638F" w:rsidTr="004925EE">
        <w:trPr>
          <w:trHeight w:val="61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02 2 00 63540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2343,9</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02 2 00 63540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2343,9</w:t>
            </w:r>
          </w:p>
        </w:tc>
      </w:tr>
      <w:tr w:rsidR="004925EE" w:rsidRPr="00E2638F" w:rsidTr="004925EE">
        <w:trPr>
          <w:trHeight w:val="282"/>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proofErr w:type="gramStart"/>
            <w:r w:rsidRPr="00E2638F">
              <w:rPr>
                <w:rFonts w:ascii="Times New Roman" w:eastAsia="Times New Roman" w:hAnsi="Times New Roman" w:cs="Times New Roman"/>
                <w:sz w:val="27"/>
                <w:szCs w:val="27"/>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S3550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37586,9</w:t>
            </w:r>
          </w:p>
        </w:tc>
      </w:tr>
      <w:tr w:rsidR="004925EE" w:rsidRPr="00E2638F" w:rsidTr="004925EE">
        <w:trPr>
          <w:trHeight w:val="8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S3550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37586,9</w:t>
            </w:r>
          </w:p>
        </w:tc>
      </w:tr>
      <w:tr w:rsidR="004925EE" w:rsidRPr="00E2638F" w:rsidTr="004925EE">
        <w:trPr>
          <w:trHeight w:val="8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L3040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164874,6</w:t>
            </w:r>
          </w:p>
        </w:tc>
      </w:tr>
      <w:tr w:rsidR="004925EE" w:rsidRPr="00E2638F" w:rsidTr="004925EE">
        <w:trPr>
          <w:trHeight w:val="8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L3040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164874,6</w:t>
            </w:r>
          </w:p>
        </w:tc>
      </w:tr>
      <w:tr w:rsidR="004925EE" w:rsidRPr="00E2638F" w:rsidTr="004925EE">
        <w:trPr>
          <w:trHeight w:val="6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Реализация мероприятий по модернизации школьных систем образования (капитальный </w:t>
            </w:r>
            <w:r w:rsidRPr="00E2638F">
              <w:rPr>
                <w:rFonts w:ascii="Times New Roman" w:eastAsia="Times New Roman" w:hAnsi="Times New Roman" w:cs="Times New Roman"/>
                <w:sz w:val="27"/>
                <w:szCs w:val="27"/>
                <w:lang w:eastAsia="ru-RU"/>
              </w:rPr>
              <w:lastRenderedPageBreak/>
              <w:t>ремонт и оснащение зданий муниципальных общеобразовательных организаций средствами обучения и воспитания, не требующими предварительной сборки, установки и закрепления на фундаментах или опорах)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L7500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125854,1</w:t>
            </w:r>
          </w:p>
        </w:tc>
      </w:tr>
      <w:tr w:rsidR="004925EE" w:rsidRPr="00E2638F" w:rsidTr="004925EE">
        <w:trPr>
          <w:trHeight w:val="8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00 L7500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125854,1</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Федеральный проект "Патриотическое воспитание граждан Российской Федерации"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2ЕВ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7117,0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824E8A">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w:t>
            </w:r>
            <w:proofErr w:type="spellStart"/>
            <w:r w:rsidRPr="00E2638F">
              <w:rPr>
                <w:rFonts w:ascii="Times New Roman" w:eastAsia="Times New Roman" w:hAnsi="Times New Roman" w:cs="Times New Roman"/>
                <w:sz w:val="27"/>
                <w:szCs w:val="27"/>
                <w:lang w:eastAsia="ru-RU"/>
              </w:rPr>
              <w:t>об</w:t>
            </w:r>
            <w:r w:rsidR="00824E8A">
              <w:rPr>
                <w:rFonts w:ascii="Times New Roman" w:eastAsia="Times New Roman" w:hAnsi="Times New Roman" w:cs="Times New Roman"/>
                <w:sz w:val="27"/>
                <w:szCs w:val="27"/>
                <w:lang w:eastAsia="ru-RU"/>
              </w:rPr>
              <w:t>ь</w:t>
            </w:r>
            <w:r w:rsidRPr="00E2638F">
              <w:rPr>
                <w:rFonts w:ascii="Times New Roman" w:eastAsia="Times New Roman" w:hAnsi="Times New Roman" w:cs="Times New Roman"/>
                <w:sz w:val="27"/>
                <w:szCs w:val="27"/>
                <w:lang w:eastAsia="ru-RU"/>
              </w:rPr>
              <w:t>единениями</w:t>
            </w:r>
            <w:proofErr w:type="spellEnd"/>
            <w:r w:rsidRPr="00E2638F">
              <w:rPr>
                <w:rFonts w:ascii="Times New Roman" w:eastAsia="Times New Roman" w:hAnsi="Times New Roman" w:cs="Times New Roman"/>
                <w:sz w:val="27"/>
                <w:szCs w:val="27"/>
                <w:lang w:eastAsia="ru-RU"/>
              </w:rPr>
              <w:t xml:space="preserve"> в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ЕВ51790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6238,0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ЕВ51790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6238,0</w:t>
            </w:r>
          </w:p>
        </w:tc>
      </w:tr>
      <w:tr w:rsidR="004925EE" w:rsidRPr="00E2638F" w:rsidTr="004925EE">
        <w:trPr>
          <w:trHeight w:val="12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оснащения государственных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ЕВ57860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879,0</w:t>
            </w:r>
          </w:p>
        </w:tc>
      </w:tr>
      <w:tr w:rsidR="004925EE" w:rsidRPr="00E2638F" w:rsidTr="004925EE">
        <w:trPr>
          <w:trHeight w:val="7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2 ЕВ57860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879,0</w:t>
            </w:r>
          </w:p>
        </w:tc>
      </w:tr>
      <w:tr w:rsidR="004925EE" w:rsidRPr="00E2638F" w:rsidTr="004925EE">
        <w:trPr>
          <w:trHeight w:val="79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3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Повышение безопасности дорожного движения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04 4 00 00000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3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безопасного участия детей в дорожном движении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04 4 01 00000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предупреждению дорожно-транспортного травматизма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04 4 01 11750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79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04 4 01 11750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100,0</w:t>
            </w:r>
          </w:p>
        </w:tc>
      </w:tr>
      <w:tr w:rsidR="004925EE" w:rsidRPr="00E2638F" w:rsidTr="004925EE">
        <w:trPr>
          <w:trHeight w:val="7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"Инфраструктурное развитие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3520,0</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3520,0</w:t>
            </w:r>
          </w:p>
        </w:tc>
      </w:tr>
      <w:tr w:rsidR="004925EE" w:rsidRPr="00E2638F" w:rsidTr="004925EE">
        <w:trPr>
          <w:trHeight w:val="2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мероприятия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3520,0</w:t>
            </w:r>
          </w:p>
        </w:tc>
      </w:tr>
      <w:tr w:rsidR="004925EE" w:rsidRPr="00E2638F" w:rsidTr="004925EE">
        <w:trPr>
          <w:trHeight w:val="97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3520,0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10 2 02 11580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3520,0</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22000,0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расходованию сре</w:t>
            </w:r>
            <w:proofErr w:type="gramStart"/>
            <w:r w:rsidRPr="00E2638F">
              <w:rPr>
                <w:rFonts w:ascii="Times New Roman" w:eastAsia="Times New Roman" w:hAnsi="Times New Roman" w:cs="Times New Roman"/>
                <w:sz w:val="27"/>
                <w:szCs w:val="27"/>
                <w:lang w:eastAsia="ru-RU"/>
              </w:rPr>
              <w:t>дств дл</w:t>
            </w:r>
            <w:proofErr w:type="gramEnd"/>
            <w:r w:rsidRPr="00E2638F">
              <w:rPr>
                <w:rFonts w:ascii="Times New Roman" w:eastAsia="Times New Roman" w:hAnsi="Times New Roman" w:cs="Times New Roman"/>
                <w:sz w:val="27"/>
                <w:szCs w:val="27"/>
                <w:lang w:eastAsia="ru-RU"/>
              </w:rPr>
              <w:t>я финансового обеспечения исполнения депутатами наказов избирателей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99 9 00 10210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22000,0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99 9 00 10210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22000,0</w:t>
            </w:r>
          </w:p>
        </w:tc>
      </w:tr>
      <w:tr w:rsidR="004925EE" w:rsidRPr="00E2638F" w:rsidTr="004925EE">
        <w:trPr>
          <w:trHeight w:val="2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Дополнительное образование детей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249085,7</w:t>
            </w:r>
          </w:p>
        </w:tc>
      </w:tr>
      <w:tr w:rsidR="004925EE" w:rsidRPr="00E2638F" w:rsidTr="004925EE">
        <w:trPr>
          <w:trHeight w:val="3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208476,9</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Развитие системы дополнительного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208476,9</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153227,6</w:t>
            </w:r>
          </w:p>
        </w:tc>
      </w:tr>
      <w:tr w:rsidR="004925EE" w:rsidRPr="00E2638F" w:rsidTr="004925EE">
        <w:trPr>
          <w:trHeight w:val="7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153227,6</w:t>
            </w:r>
          </w:p>
        </w:tc>
      </w:tr>
      <w:tr w:rsidR="004925EE" w:rsidRPr="00E2638F" w:rsidTr="004925EE">
        <w:trPr>
          <w:trHeight w:val="4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Приобретение муниципальными учреждениями движимого имущества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3084,9</w:t>
            </w:r>
          </w:p>
        </w:tc>
      </w:tr>
      <w:tr w:rsidR="004925EE" w:rsidRPr="00E2638F" w:rsidTr="004925EE">
        <w:trPr>
          <w:trHeight w:val="7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3084,9</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2610,4</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2610,4</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Содержание учреждения на период неоказания муниципальных услуг (невыполнения работ)</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1837,7</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02 3 00 09040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1837,7</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600,0</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600,0</w:t>
            </w:r>
          </w:p>
        </w:tc>
      </w:tr>
      <w:tr w:rsidR="004925EE" w:rsidRPr="00E2638F" w:rsidTr="004925EE">
        <w:trPr>
          <w:trHeight w:val="5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проведения углубленного медицинского обследования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02 3 00 10220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11897,4</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02 3 00 10220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641,4</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11897,4</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11897,4</w:t>
            </w:r>
          </w:p>
        </w:tc>
      </w:tr>
      <w:tr w:rsidR="004925EE" w:rsidRPr="00E2638F" w:rsidTr="004925EE">
        <w:trPr>
          <w:trHeight w:val="124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420,0</w:t>
            </w:r>
          </w:p>
        </w:tc>
      </w:tr>
      <w:tr w:rsidR="004925EE" w:rsidRPr="00E2638F" w:rsidTr="004925EE">
        <w:trPr>
          <w:trHeight w:val="6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420,0</w:t>
            </w:r>
          </w:p>
        </w:tc>
      </w:tr>
      <w:tr w:rsidR="004925EE" w:rsidRPr="00E2638F" w:rsidTr="004925EE">
        <w:trPr>
          <w:trHeight w:val="21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2611,0</w:t>
            </w:r>
          </w:p>
        </w:tc>
      </w:tr>
      <w:tr w:rsidR="004925EE" w:rsidRPr="00E2638F" w:rsidTr="004925EE">
        <w:trPr>
          <w:trHeight w:val="6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2611,0</w:t>
            </w:r>
          </w:p>
        </w:tc>
      </w:tr>
      <w:tr w:rsidR="004925EE" w:rsidRPr="00E2638F" w:rsidTr="004925EE">
        <w:trPr>
          <w:trHeight w:val="6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Оказание дополнительной помощи местным бюджетам для решения социально значимых вопросов местного значения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8532,0</w:t>
            </w:r>
          </w:p>
        </w:tc>
      </w:tr>
      <w:tr w:rsidR="004925EE" w:rsidRPr="00E2638F" w:rsidTr="004925EE">
        <w:trPr>
          <w:trHeight w:val="6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02 3 00 62980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8532,0</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Обеспечение </w:t>
            </w:r>
            <w:proofErr w:type="gramStart"/>
            <w:r w:rsidRPr="00E2638F">
              <w:rPr>
                <w:rFonts w:ascii="Times New Roman" w:eastAsia="Times New Roman" w:hAnsi="Times New Roman" w:cs="Times New Roman"/>
                <w:sz w:val="27"/>
                <w:szCs w:val="27"/>
                <w:lang w:eastAsia="ru-RU"/>
              </w:rPr>
              <w:t>функционирования системы персонифицированного финансирования дополнительного образования детей</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23014,5</w:t>
            </w:r>
          </w:p>
        </w:tc>
      </w:tr>
      <w:tr w:rsidR="004925EE" w:rsidRPr="00E2638F" w:rsidTr="004925EE">
        <w:trPr>
          <w:trHeight w:val="11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обеспечение </w:t>
            </w:r>
            <w:proofErr w:type="gramStart"/>
            <w:r w:rsidRPr="00E2638F">
              <w:rPr>
                <w:rFonts w:ascii="Times New Roman" w:eastAsia="Times New Roman" w:hAnsi="Times New Roman" w:cs="Times New Roman"/>
                <w:sz w:val="27"/>
                <w:szCs w:val="27"/>
                <w:lang w:eastAsia="ru-RU"/>
              </w:rPr>
              <w:t>функционирования  системы персонифицированного финансирования дополнительного образования детей</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02 3 01 02590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23014,5</w:t>
            </w:r>
          </w:p>
        </w:tc>
      </w:tr>
      <w:tr w:rsidR="004925EE" w:rsidRPr="00E2638F" w:rsidTr="004925EE">
        <w:trPr>
          <w:trHeight w:val="6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02 3 01 02590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22994,5</w:t>
            </w:r>
          </w:p>
        </w:tc>
      </w:tr>
      <w:tr w:rsidR="004925EE" w:rsidRPr="00E2638F" w:rsidTr="004925EE">
        <w:trPr>
          <w:trHeight w:val="2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02 3 01 02590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r>
      <w:tr w:rsidR="004925EE" w:rsidRPr="00E2638F" w:rsidTr="004925EE">
        <w:trPr>
          <w:trHeight w:val="83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"Обеспечение безопасности населения"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Укрепление правопорядка и профилактика правонарушений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w:t>
            </w:r>
          </w:p>
        </w:tc>
      </w:tr>
      <w:tr w:rsidR="004925EE" w:rsidRPr="00E2638F" w:rsidTr="004925EE">
        <w:trPr>
          <w:trHeight w:val="31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w:t>
            </w:r>
          </w:p>
        </w:tc>
      </w:tr>
      <w:tr w:rsidR="004925EE" w:rsidRPr="00E2638F" w:rsidTr="004925EE">
        <w:trPr>
          <w:trHeight w:val="8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04 2 00 09990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343,8</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343,8</w:t>
            </w:r>
          </w:p>
        </w:tc>
      </w:tr>
      <w:tr w:rsidR="004925EE" w:rsidRPr="00E2638F" w:rsidTr="004925EE">
        <w:trPr>
          <w:trHeight w:val="103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 </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11 1 00 60740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343,8</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11 1 00 60740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343,8</w:t>
            </w:r>
          </w:p>
        </w:tc>
      </w:tr>
      <w:tr w:rsidR="004925EE" w:rsidRPr="00E2638F" w:rsidTr="004925EE">
        <w:trPr>
          <w:trHeight w:val="2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40200,0</w:t>
            </w:r>
          </w:p>
        </w:tc>
      </w:tr>
      <w:tr w:rsidR="004925EE" w:rsidRPr="00E2638F" w:rsidTr="00824E8A">
        <w:trPr>
          <w:trHeight w:val="1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Приобретение недвижимого имущества для исполнения функций муниципального </w:t>
            </w:r>
            <w:r w:rsidRPr="00E2638F">
              <w:rPr>
                <w:rFonts w:ascii="Times New Roman" w:eastAsia="Times New Roman" w:hAnsi="Times New Roman" w:cs="Times New Roman"/>
                <w:sz w:val="27"/>
                <w:szCs w:val="27"/>
                <w:lang w:eastAsia="ru-RU"/>
              </w:rPr>
              <w:lastRenderedPageBreak/>
              <w:t>учреждения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99 9 00 09050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40200,0</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vAlign w:val="bottom"/>
            <w:hideMark/>
          </w:tcPr>
          <w:p w:rsidR="004925EE" w:rsidRPr="00E2638F" w:rsidRDefault="004925EE" w:rsidP="00E2638F">
            <w:pPr>
              <w:spacing w:after="0" w:line="240" w:lineRule="auto"/>
              <w:jc w:val="both"/>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Капитальные вложения в объекты государственной (муниципальной) собственности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99 9 00 09050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40200,0</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108490,5</w:t>
            </w:r>
          </w:p>
        </w:tc>
      </w:tr>
      <w:tr w:rsidR="004925EE" w:rsidRPr="00E2638F" w:rsidTr="004925EE">
        <w:trPr>
          <w:trHeight w:val="7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95943,2</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95943,2</w:t>
            </w:r>
          </w:p>
        </w:tc>
      </w:tr>
      <w:tr w:rsidR="004925EE" w:rsidRPr="00E2638F" w:rsidTr="004925EE">
        <w:trPr>
          <w:trHeight w:val="930"/>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Развитие организационно-методической и консультативной  помощи  учреждений образования</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02 4 01 00000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14716,8</w:t>
            </w:r>
          </w:p>
        </w:tc>
      </w:tr>
      <w:tr w:rsidR="004925EE" w:rsidRPr="00E2638F" w:rsidTr="004925EE">
        <w:trPr>
          <w:trHeight w:val="570"/>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обеспечение деятельности  (оказание услуг) муниципальных учреждений </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02 4 01 00590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14716,8</w:t>
            </w:r>
          </w:p>
        </w:tc>
      </w:tr>
      <w:tr w:rsidR="004925EE" w:rsidRPr="00E2638F" w:rsidTr="004925EE">
        <w:trPr>
          <w:trHeight w:val="99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13369,5</w:t>
            </w:r>
          </w:p>
        </w:tc>
      </w:tr>
      <w:tr w:rsidR="004925EE" w:rsidRPr="00E2638F" w:rsidTr="004925EE">
        <w:trPr>
          <w:trHeight w:val="4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1343,6</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3,7</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обеспечение </w:t>
            </w:r>
            <w:proofErr w:type="gramStart"/>
            <w:r w:rsidRPr="00E2638F">
              <w:rPr>
                <w:rFonts w:ascii="Times New Roman" w:eastAsia="Times New Roman" w:hAnsi="Times New Roman" w:cs="Times New Roman"/>
                <w:sz w:val="27"/>
                <w:szCs w:val="27"/>
                <w:lang w:eastAsia="ru-RU"/>
              </w:rPr>
              <w:t>деятельности   управления образования администрации муниципального образования Динской</w:t>
            </w:r>
            <w:proofErr w:type="gramEnd"/>
            <w:r w:rsidRPr="00E2638F">
              <w:rPr>
                <w:rFonts w:ascii="Times New Roman" w:eastAsia="Times New Roman" w:hAnsi="Times New Roman" w:cs="Times New Roman"/>
                <w:sz w:val="27"/>
                <w:szCs w:val="27"/>
                <w:lang w:eastAsia="ru-RU"/>
              </w:rPr>
              <w:t xml:space="preserve"> район</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12587,0</w:t>
            </w:r>
          </w:p>
        </w:tc>
      </w:tr>
      <w:tr w:rsidR="004925EE" w:rsidRPr="00E2638F" w:rsidTr="004925EE">
        <w:trPr>
          <w:trHeight w:val="510"/>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функций органов местного самоуправления</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02 4 02 00190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12417,0</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2638F">
              <w:rPr>
                <w:rFonts w:ascii="Times New Roman" w:eastAsia="Times New Roman" w:hAnsi="Times New Roman" w:cs="Times New Roman"/>
                <w:sz w:val="27"/>
                <w:szCs w:val="27"/>
                <w:lang w:eastAsia="ru-RU"/>
              </w:rPr>
              <w:lastRenderedPageBreak/>
              <w:t>внебюджетными фондами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11873,5</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02 4 02 00190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543,5</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проведению независимой </w:t>
            </w:r>
            <w:proofErr w:type="gramStart"/>
            <w:r w:rsidRPr="00E2638F">
              <w:rPr>
                <w:rFonts w:ascii="Times New Roman" w:eastAsia="Times New Roman" w:hAnsi="Times New Roman" w:cs="Times New Roman"/>
                <w:sz w:val="27"/>
                <w:szCs w:val="27"/>
                <w:lang w:eastAsia="ru-RU"/>
              </w:rPr>
              <w:t>оценки качества условий оказания услуг</w:t>
            </w:r>
            <w:proofErr w:type="gramEnd"/>
            <w:r w:rsidRPr="00E2638F">
              <w:rPr>
                <w:rFonts w:ascii="Times New Roman" w:eastAsia="Times New Roman" w:hAnsi="Times New Roman" w:cs="Times New Roman"/>
                <w:sz w:val="27"/>
                <w:szCs w:val="27"/>
                <w:lang w:eastAsia="ru-RU"/>
              </w:rPr>
              <w:t xml:space="preserve"> в социальной сфере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02 4 02 10100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w:t>
            </w:r>
          </w:p>
        </w:tc>
      </w:tr>
      <w:tr w:rsidR="004925EE" w:rsidRPr="00E2638F" w:rsidTr="004925EE">
        <w:trPr>
          <w:trHeight w:val="28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02 4 02 10100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w:t>
            </w:r>
          </w:p>
        </w:tc>
      </w:tr>
      <w:tr w:rsidR="004925EE" w:rsidRPr="00E2638F" w:rsidTr="004925EE">
        <w:trPr>
          <w:trHeight w:val="4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Обеспечение деятельности централизованной бухгалтерии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68639,4</w:t>
            </w:r>
          </w:p>
        </w:tc>
      </w:tr>
      <w:tr w:rsidR="004925EE" w:rsidRPr="00E2638F" w:rsidTr="004925EE">
        <w:trPr>
          <w:trHeight w:val="28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Расходы на обеспечение деятельности  (оказание услуг) муниципальных учреждений </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02 4 03 00590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39763,8</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33561,6</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6198,4</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Иные бюджетные ассигнования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3,8</w:t>
            </w:r>
          </w:p>
        </w:tc>
      </w:tr>
      <w:tr w:rsidR="004925EE" w:rsidRPr="00E2638F" w:rsidTr="004925EE">
        <w:trPr>
          <w:trHeight w:val="4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Приобретение муниципальными учреждениями движимого имущества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1700,0</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1700,0</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02 4 03 60710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232,2</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02 4 03 60710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232,2</w:t>
            </w:r>
          </w:p>
        </w:tc>
      </w:tr>
      <w:tr w:rsidR="004925EE" w:rsidRPr="00E2638F" w:rsidTr="004925EE">
        <w:trPr>
          <w:trHeight w:val="8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w:t>
            </w:r>
            <w:r w:rsidRPr="00E2638F">
              <w:rPr>
                <w:rFonts w:ascii="Times New Roman" w:eastAsia="Times New Roman" w:hAnsi="Times New Roman" w:cs="Times New Roman"/>
                <w:sz w:val="27"/>
                <w:szCs w:val="27"/>
                <w:lang w:eastAsia="ru-RU"/>
              </w:rPr>
              <w:br/>
              <w:t>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574,7</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574,7</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w:t>
            </w:r>
            <w:proofErr w:type="gramStart"/>
            <w:r w:rsidRPr="00E2638F">
              <w:rPr>
                <w:rFonts w:ascii="Times New Roman" w:eastAsia="Times New Roman" w:hAnsi="Times New Roman" w:cs="Times New Roman"/>
                <w:sz w:val="27"/>
                <w:szCs w:val="27"/>
                <w:lang w:eastAsia="ru-RU"/>
              </w:rPr>
              <w:t>в</w:t>
            </w:r>
            <w:proofErr w:type="gramEnd"/>
            <w:r w:rsidRPr="00E2638F">
              <w:rPr>
                <w:rFonts w:ascii="Times New Roman" w:eastAsia="Times New Roman" w:hAnsi="Times New Roman" w:cs="Times New Roman"/>
                <w:sz w:val="27"/>
                <w:szCs w:val="27"/>
                <w:lang w:eastAsia="ru-RU"/>
              </w:rPr>
              <w:t xml:space="preserve"> муниципальных дошкольных и общеобразовательных организация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25944,4</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25605,7</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02 4 03 60860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338,7</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обеспечению льготным питанием </w:t>
            </w:r>
            <w:r w:rsidRPr="00E2638F">
              <w:rPr>
                <w:rFonts w:ascii="Times New Roman" w:eastAsia="Times New Roman" w:hAnsi="Times New Roman" w:cs="Times New Roman"/>
                <w:sz w:val="27"/>
                <w:szCs w:val="27"/>
                <w:lang w:eastAsia="ru-RU"/>
              </w:rPr>
              <w:lastRenderedPageBreak/>
              <w:t>учащихся из многодетных семей в муниципальных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02 4  03 62370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24,8</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02 4  03 62370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24,8</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279,1</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02 4 03 62460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279,1</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 </w:t>
            </w:r>
            <w:proofErr w:type="gramStart"/>
            <w:r w:rsidRPr="00E2638F">
              <w:rPr>
                <w:rFonts w:ascii="Times New Roman" w:eastAsia="Times New Roman" w:hAnsi="Times New Roman" w:cs="Times New Roman"/>
                <w:sz w:val="27"/>
                <w:szCs w:val="27"/>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84,9</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02 4  03 62500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84,9</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w:t>
            </w:r>
            <w:r w:rsidRPr="00E2638F">
              <w:rPr>
                <w:rFonts w:ascii="Times New Roman" w:eastAsia="Times New Roman" w:hAnsi="Times New Roman" w:cs="Times New Roman"/>
                <w:sz w:val="27"/>
                <w:szCs w:val="27"/>
                <w:lang w:eastAsia="ru-RU"/>
              </w:rPr>
              <w:lastRenderedPageBreak/>
              <w:t>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02 4 03 63540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35,5</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02 4 03 63540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35,5</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"Дети Кубани"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12547,3</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12547,3</w:t>
            </w:r>
          </w:p>
        </w:tc>
      </w:tr>
      <w:tr w:rsidR="004925EE" w:rsidRPr="00E2638F" w:rsidTr="004925EE">
        <w:trPr>
          <w:trHeight w:val="49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Профилактика безнадзорности и правонарушений несовершеннолетних</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03 2 01 00000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50,6</w:t>
            </w:r>
          </w:p>
        </w:tc>
      </w:tr>
      <w:tr w:rsidR="004925EE" w:rsidRPr="00E2638F" w:rsidTr="004925EE">
        <w:trPr>
          <w:trHeight w:val="49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профилактике безнадзорности и правонарушений несовершеннолетних</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03 2 01 10290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50,6</w:t>
            </w:r>
          </w:p>
        </w:tc>
      </w:tr>
      <w:tr w:rsidR="004925EE" w:rsidRPr="00E2638F" w:rsidTr="004925EE">
        <w:trPr>
          <w:trHeight w:val="49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03 2 01 10290</w:t>
            </w:r>
          </w:p>
        </w:tc>
        <w:tc>
          <w:tcPr>
            <w:tcW w:w="851"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50,6</w:t>
            </w:r>
          </w:p>
        </w:tc>
      </w:tr>
      <w:tr w:rsidR="004925EE" w:rsidRPr="00E2638F" w:rsidTr="004925EE">
        <w:trPr>
          <w:trHeight w:val="3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Организация отдыха и </w:t>
            </w:r>
            <w:proofErr w:type="spellStart"/>
            <w:r w:rsidRPr="00E2638F">
              <w:rPr>
                <w:rFonts w:ascii="Times New Roman" w:eastAsia="Times New Roman" w:hAnsi="Times New Roman" w:cs="Times New Roman"/>
                <w:sz w:val="27"/>
                <w:szCs w:val="27"/>
                <w:lang w:eastAsia="ru-RU"/>
              </w:rPr>
              <w:t>здоровления</w:t>
            </w:r>
            <w:proofErr w:type="spellEnd"/>
            <w:r w:rsidRPr="00E2638F">
              <w:rPr>
                <w:rFonts w:ascii="Times New Roman" w:eastAsia="Times New Roman" w:hAnsi="Times New Roman" w:cs="Times New Roman"/>
                <w:sz w:val="27"/>
                <w:szCs w:val="27"/>
                <w:lang w:eastAsia="ru-RU"/>
              </w:rPr>
              <w:t xml:space="preserve">  детей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12309,6</w:t>
            </w:r>
          </w:p>
        </w:tc>
      </w:tr>
      <w:tr w:rsidR="004925EE" w:rsidRPr="00E2638F" w:rsidTr="004925EE">
        <w:trPr>
          <w:trHeight w:val="4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организации отдыха и оздоровления детей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03 2 02 10400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4769,2</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03 2 02 10400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4769,2</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государственных полномочий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03 2 02 63110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7540,4</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03 2 02 63110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111,4</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03 2 02 63110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7429,0</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"Одаренные дети"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03 2 03 00000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187,1</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подпрограммы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03 2 03 09990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187,1</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Закупка товаров, работ и услуг для государственных (муниципальных нужд)</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03 2 03 09990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141,9</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09</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03 2 03 09990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45,2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Социальная политика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Охрана семьи и детства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Развитие дошкольного образования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17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02 1 00 60710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Социальное обеспечение и иные выплаты населению</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02 1 00 60710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15481,2</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Физическая культура и спорт</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2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Массовый спорт</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7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физической культуры и спорта"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Отдельные мероприятия муниципальной программы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645"/>
        </w:trPr>
        <w:tc>
          <w:tcPr>
            <w:tcW w:w="566" w:type="dxa"/>
            <w:tcBorders>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развитию массовой физической культуры и спорта среди населения  </w:t>
            </w:r>
          </w:p>
        </w:tc>
        <w:tc>
          <w:tcPr>
            <w:tcW w:w="70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11 1 00 10690</w:t>
            </w:r>
          </w:p>
        </w:tc>
        <w:tc>
          <w:tcPr>
            <w:tcW w:w="851" w:type="dxa"/>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925</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02</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11 1 00 10690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2000,0</w:t>
            </w:r>
          </w:p>
        </w:tc>
      </w:tr>
      <w:tr w:rsidR="004925EE" w:rsidRPr="00E2638F" w:rsidTr="004925EE">
        <w:trPr>
          <w:trHeight w:val="5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7.</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Отдел  культуры администрации муниципального образования Динской район</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161698,5</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Образование</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88016,4</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Дополнительное образование детей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88016,4</w:t>
            </w:r>
          </w:p>
        </w:tc>
      </w:tr>
      <w:tr w:rsidR="004925EE" w:rsidRPr="00E2638F" w:rsidTr="004925EE">
        <w:trPr>
          <w:trHeight w:val="7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культуры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87775,9</w:t>
            </w:r>
          </w:p>
        </w:tc>
      </w:tr>
      <w:tr w:rsidR="004925EE" w:rsidRPr="00E2638F" w:rsidTr="004925EE">
        <w:trPr>
          <w:trHeight w:val="10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87775,9</w:t>
            </w:r>
          </w:p>
        </w:tc>
      </w:tr>
      <w:tr w:rsidR="004925EE" w:rsidRPr="00E2638F" w:rsidTr="004925EE">
        <w:trPr>
          <w:trHeight w:val="10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дополнительного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87775,9</w:t>
            </w:r>
          </w:p>
        </w:tc>
      </w:tr>
      <w:tr w:rsidR="004925EE" w:rsidRPr="00E2638F" w:rsidTr="004925EE">
        <w:trPr>
          <w:trHeight w:val="9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79363,3</w:t>
            </w:r>
          </w:p>
        </w:tc>
      </w:tr>
      <w:tr w:rsidR="004925EE" w:rsidRPr="00E2638F" w:rsidTr="004925EE">
        <w:trPr>
          <w:trHeight w:val="9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79363,3</w:t>
            </w:r>
          </w:p>
        </w:tc>
      </w:tr>
      <w:tr w:rsidR="004925EE" w:rsidRPr="00E2638F" w:rsidTr="004925EE">
        <w:trPr>
          <w:trHeight w:val="5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4124,7</w:t>
            </w:r>
          </w:p>
        </w:tc>
      </w:tr>
      <w:tr w:rsidR="004925EE" w:rsidRPr="00E2638F" w:rsidTr="004925EE">
        <w:trPr>
          <w:trHeight w:val="8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4124,7</w:t>
            </w:r>
          </w:p>
        </w:tc>
      </w:tr>
      <w:tr w:rsidR="004925EE" w:rsidRPr="00E2638F" w:rsidTr="004925EE">
        <w:trPr>
          <w:trHeight w:val="8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28,9</w:t>
            </w:r>
          </w:p>
        </w:tc>
      </w:tr>
      <w:tr w:rsidR="004925EE" w:rsidRPr="00E2638F" w:rsidTr="00824E8A">
        <w:trPr>
          <w:trHeight w:val="64"/>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Предоставление субсидий бюджетным, автономным учреждениям и иным </w:t>
            </w:r>
            <w:r w:rsidRPr="00E2638F">
              <w:rPr>
                <w:rFonts w:ascii="Times New Roman" w:eastAsia="Times New Roman" w:hAnsi="Times New Roman" w:cs="Times New Roman"/>
                <w:sz w:val="27"/>
                <w:szCs w:val="27"/>
                <w:lang w:eastAsia="ru-RU"/>
              </w:rPr>
              <w:lastRenderedPageBreak/>
              <w:t>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28,9</w:t>
            </w:r>
          </w:p>
        </w:tc>
      </w:tr>
      <w:tr w:rsidR="004925EE" w:rsidRPr="00E2638F" w:rsidTr="004925EE">
        <w:trPr>
          <w:trHeight w:val="5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2037,8</w:t>
            </w:r>
          </w:p>
        </w:tc>
      </w:tr>
      <w:tr w:rsidR="004925EE" w:rsidRPr="00E2638F" w:rsidTr="004925EE">
        <w:trPr>
          <w:trHeight w:val="8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2037,8</w:t>
            </w:r>
          </w:p>
        </w:tc>
      </w:tr>
      <w:tr w:rsidR="004925EE" w:rsidRPr="00E2638F" w:rsidTr="004925EE">
        <w:trPr>
          <w:trHeight w:val="10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1020,5</w:t>
            </w:r>
          </w:p>
        </w:tc>
      </w:tr>
      <w:tr w:rsidR="004925EE" w:rsidRPr="00E2638F" w:rsidTr="004925EE">
        <w:trPr>
          <w:trHeight w:val="8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05 2  01 60820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1020,5</w:t>
            </w:r>
          </w:p>
        </w:tc>
      </w:tr>
      <w:tr w:rsidR="004925EE" w:rsidRPr="00E2638F" w:rsidTr="004925EE">
        <w:trPr>
          <w:trHeight w:val="8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государственной программы Краснодарского края "Развитие культуры" по укреплению материально-технической базы, технического оснащения муниципальных учреждений культуры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S0640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1200,7</w:t>
            </w:r>
          </w:p>
        </w:tc>
      </w:tr>
      <w:tr w:rsidR="004925EE" w:rsidRPr="00E2638F" w:rsidTr="004925EE">
        <w:trPr>
          <w:trHeight w:val="8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01 S0640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1200,7</w:t>
            </w:r>
          </w:p>
        </w:tc>
      </w:tr>
      <w:tr w:rsidR="004925EE" w:rsidRPr="00E2638F" w:rsidTr="004925EE">
        <w:trPr>
          <w:trHeight w:val="34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240,5</w:t>
            </w:r>
          </w:p>
        </w:tc>
      </w:tr>
      <w:tr w:rsidR="004925EE" w:rsidRPr="00E2638F" w:rsidTr="004925EE">
        <w:trPr>
          <w:trHeight w:val="8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предотвращению распространения  </w:t>
            </w:r>
            <w:proofErr w:type="spellStart"/>
            <w:r w:rsidRPr="00E2638F">
              <w:rPr>
                <w:rFonts w:ascii="Times New Roman" w:eastAsia="Times New Roman" w:hAnsi="Times New Roman" w:cs="Times New Roman"/>
                <w:sz w:val="27"/>
                <w:szCs w:val="27"/>
                <w:lang w:eastAsia="ru-RU"/>
              </w:rPr>
              <w:t>коронавирусной</w:t>
            </w:r>
            <w:proofErr w:type="spellEnd"/>
            <w:r w:rsidRPr="00E2638F">
              <w:rPr>
                <w:rFonts w:ascii="Times New Roman" w:eastAsia="Times New Roman" w:hAnsi="Times New Roman" w:cs="Times New Roman"/>
                <w:sz w:val="27"/>
                <w:szCs w:val="27"/>
                <w:lang w:eastAsia="ru-RU"/>
              </w:rPr>
              <w:t xml:space="preserve"> инфекции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240,5</w:t>
            </w:r>
          </w:p>
        </w:tc>
      </w:tr>
      <w:tr w:rsidR="004925EE" w:rsidRPr="00E2638F" w:rsidTr="004925EE">
        <w:trPr>
          <w:trHeight w:val="8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Материально-техническое обеспечение мероприятий, </w:t>
            </w:r>
            <w:r w:rsidRPr="00E2638F">
              <w:rPr>
                <w:rFonts w:ascii="Times New Roman" w:eastAsia="Times New Roman" w:hAnsi="Times New Roman" w:cs="Times New Roman"/>
                <w:sz w:val="27"/>
                <w:szCs w:val="27"/>
                <w:lang w:eastAsia="ru-RU"/>
              </w:rPr>
              <w:lastRenderedPageBreak/>
              <w:t xml:space="preserve">направленных на предотвращение распространения новой </w:t>
            </w:r>
            <w:proofErr w:type="spellStart"/>
            <w:r w:rsidRPr="00E2638F">
              <w:rPr>
                <w:rFonts w:ascii="Times New Roman" w:eastAsia="Times New Roman" w:hAnsi="Times New Roman" w:cs="Times New Roman"/>
                <w:sz w:val="27"/>
                <w:szCs w:val="27"/>
                <w:lang w:eastAsia="ru-RU"/>
              </w:rPr>
              <w:t>коронавирусной</w:t>
            </w:r>
            <w:proofErr w:type="spellEnd"/>
            <w:r w:rsidRPr="00E2638F">
              <w:rPr>
                <w:rFonts w:ascii="Times New Roman" w:eastAsia="Times New Roman" w:hAnsi="Times New Roman" w:cs="Times New Roman"/>
                <w:sz w:val="27"/>
                <w:szCs w:val="27"/>
                <w:lang w:eastAsia="ru-RU"/>
              </w:rPr>
              <w:t xml:space="preserve"> инфекции (COVID)</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99 9 02 11420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240,5</w:t>
            </w:r>
          </w:p>
        </w:tc>
      </w:tr>
      <w:tr w:rsidR="004925EE" w:rsidRPr="00E2638F" w:rsidTr="004925EE">
        <w:trPr>
          <w:trHeight w:val="8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07</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03</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99 9 02 11420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240,5</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Культура, кинематография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00</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73682,1</w:t>
            </w:r>
          </w:p>
        </w:tc>
      </w:tr>
      <w:tr w:rsidR="004925EE" w:rsidRPr="00E2638F" w:rsidTr="004925EE">
        <w:trPr>
          <w:trHeight w:val="2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Культура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61061,7</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Муниципальная программа муниципального образования Динской район "Развитие культуры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61013,8</w:t>
            </w:r>
          </w:p>
        </w:tc>
      </w:tr>
      <w:tr w:rsidR="004925EE" w:rsidRPr="00E2638F" w:rsidTr="004925EE">
        <w:trPr>
          <w:trHeight w:val="34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Культура </w:t>
            </w:r>
            <w:proofErr w:type="spellStart"/>
            <w:r w:rsidRPr="00E2638F">
              <w:rPr>
                <w:rFonts w:ascii="Times New Roman" w:eastAsia="Times New Roman" w:hAnsi="Times New Roman" w:cs="Times New Roman"/>
                <w:sz w:val="27"/>
                <w:szCs w:val="27"/>
                <w:lang w:eastAsia="ru-RU"/>
              </w:rPr>
              <w:t>Динского</w:t>
            </w:r>
            <w:proofErr w:type="spellEnd"/>
            <w:r w:rsidRPr="00E2638F">
              <w:rPr>
                <w:rFonts w:ascii="Times New Roman" w:eastAsia="Times New Roman" w:hAnsi="Times New Roman" w:cs="Times New Roman"/>
                <w:sz w:val="27"/>
                <w:szCs w:val="27"/>
                <w:lang w:eastAsia="ru-RU"/>
              </w:rPr>
              <w:t xml:space="preserve"> района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185,8</w:t>
            </w:r>
          </w:p>
        </w:tc>
      </w:tr>
      <w:tr w:rsidR="004925EE" w:rsidRPr="00E2638F" w:rsidTr="004925EE">
        <w:trPr>
          <w:trHeight w:val="4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в области культуры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05 1 00 10080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185,8</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05 1 00 10080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185,8</w:t>
            </w:r>
          </w:p>
        </w:tc>
      </w:tr>
      <w:tr w:rsidR="004925EE" w:rsidRPr="00E2638F" w:rsidTr="004925EE">
        <w:trPr>
          <w:trHeight w:val="101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60828,0</w:t>
            </w:r>
          </w:p>
        </w:tc>
      </w:tr>
      <w:tr w:rsidR="004925EE" w:rsidRPr="00E2638F" w:rsidTr="004925EE">
        <w:trPr>
          <w:trHeight w:val="31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Сохранение и развитие кинематографии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7963,1</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6500,9</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6500,9</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Приобретение муниципальными учреждениями движимого имущества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236,4</w:t>
            </w:r>
          </w:p>
        </w:tc>
      </w:tr>
      <w:tr w:rsidR="004925EE" w:rsidRPr="00E2638F" w:rsidTr="004925EE">
        <w:trPr>
          <w:trHeight w:val="4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236,4</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1225,8</w:t>
            </w:r>
          </w:p>
        </w:tc>
      </w:tr>
      <w:tr w:rsidR="004925EE" w:rsidRPr="00E2638F" w:rsidTr="004925EE">
        <w:trPr>
          <w:trHeight w:val="70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05 2 02 10271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1225,8</w:t>
            </w:r>
          </w:p>
        </w:tc>
      </w:tr>
      <w:tr w:rsidR="004925EE" w:rsidRPr="00E2638F" w:rsidTr="004925EE">
        <w:trPr>
          <w:trHeight w:val="28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Развитие музейного дела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05 2 03 00000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6464,3</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05 2 03 00590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6392,3</w:t>
            </w:r>
          </w:p>
        </w:tc>
      </w:tr>
      <w:tr w:rsidR="004925EE" w:rsidRPr="00E2638F" w:rsidTr="004925EE">
        <w:trPr>
          <w:trHeight w:val="8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05 2 03 00590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6392,3</w:t>
            </w:r>
          </w:p>
        </w:tc>
      </w:tr>
      <w:tr w:rsidR="004925EE" w:rsidRPr="00E2638F" w:rsidTr="004925EE">
        <w:trPr>
          <w:trHeight w:val="6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05 2 03 10271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72,0</w:t>
            </w:r>
          </w:p>
        </w:tc>
      </w:tr>
      <w:tr w:rsidR="004925EE" w:rsidRPr="00E2638F" w:rsidTr="004925EE">
        <w:trPr>
          <w:trHeight w:val="7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05 2 03 10271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72,0</w:t>
            </w:r>
          </w:p>
        </w:tc>
      </w:tr>
      <w:tr w:rsidR="004925EE" w:rsidRPr="00E2638F" w:rsidTr="004925EE">
        <w:trPr>
          <w:trHeight w:val="36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Развитие библиотечного дела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10254,9</w:t>
            </w:r>
          </w:p>
        </w:tc>
      </w:tr>
      <w:tr w:rsidR="004925EE" w:rsidRPr="00E2638F" w:rsidTr="004925EE">
        <w:trPr>
          <w:trHeight w:val="52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6449,3</w:t>
            </w:r>
          </w:p>
        </w:tc>
      </w:tr>
      <w:tr w:rsidR="004925EE" w:rsidRPr="00E2638F" w:rsidTr="004925EE">
        <w:trPr>
          <w:trHeight w:val="79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6449,3</w:t>
            </w:r>
          </w:p>
        </w:tc>
      </w:tr>
      <w:tr w:rsidR="004925EE" w:rsidRPr="00E2638F" w:rsidTr="004925EE">
        <w:trPr>
          <w:trHeight w:val="52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2400,0</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2400,0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30,1</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30,1</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273,0</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273,0</w:t>
            </w:r>
          </w:p>
        </w:tc>
      </w:tr>
      <w:tr w:rsidR="004925EE" w:rsidRPr="00E2638F" w:rsidTr="004925EE">
        <w:trPr>
          <w:trHeight w:val="11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05 2 04 11390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261,0</w:t>
            </w:r>
          </w:p>
        </w:tc>
      </w:tr>
      <w:tr w:rsidR="004925EE" w:rsidRPr="00E2638F" w:rsidTr="004925EE">
        <w:trPr>
          <w:trHeight w:val="7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Государственная поддержка отрасли культура, модернизация библиотек в части комплектования книжных фондов библиотек муниципальных образований Краснодарского края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L5190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841,5</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04 L5190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841,5</w:t>
            </w:r>
          </w:p>
        </w:tc>
      </w:tr>
      <w:tr w:rsidR="004925EE" w:rsidRPr="00E2638F" w:rsidTr="004925EE">
        <w:trPr>
          <w:trHeight w:val="29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Развитие и организация  досуга населения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34293,1</w:t>
            </w:r>
          </w:p>
        </w:tc>
      </w:tr>
      <w:tr w:rsidR="004925EE" w:rsidRPr="00E2638F" w:rsidTr="004925EE">
        <w:trPr>
          <w:trHeight w:val="538"/>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21929,4</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21929,4</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Приобретение муниципальными учреждениями движимого имущества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b/>
                <w:bCs/>
                <w:sz w:val="27"/>
                <w:szCs w:val="27"/>
                <w:lang w:eastAsia="ru-RU"/>
              </w:rPr>
            </w:pPr>
            <w:r w:rsidRPr="00E2638F">
              <w:rPr>
                <w:rFonts w:ascii="Times New Roman" w:eastAsia="Times New Roman" w:hAnsi="Times New Roman" w:cs="Times New Roman"/>
                <w:b/>
                <w:bCs/>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4265,7</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05 2 05 09010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4265,7</w:t>
            </w:r>
          </w:p>
        </w:tc>
      </w:tr>
      <w:tr w:rsidR="004925EE" w:rsidRPr="00E2638F" w:rsidTr="004925EE">
        <w:trPr>
          <w:trHeight w:val="523"/>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2701,6</w:t>
            </w:r>
          </w:p>
        </w:tc>
      </w:tr>
      <w:tr w:rsidR="004925EE" w:rsidRPr="00E2638F" w:rsidTr="004925EE">
        <w:trPr>
          <w:trHeight w:val="75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Предоставление субсидий бюджетным, автономным </w:t>
            </w:r>
            <w:r w:rsidRPr="00E2638F">
              <w:rPr>
                <w:rFonts w:ascii="Times New Roman" w:eastAsia="Times New Roman" w:hAnsi="Times New Roman" w:cs="Times New Roman"/>
                <w:sz w:val="27"/>
                <w:szCs w:val="27"/>
                <w:lang w:eastAsia="ru-RU"/>
              </w:rPr>
              <w:lastRenderedPageBreak/>
              <w:t>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2701,6</w:t>
            </w:r>
          </w:p>
        </w:tc>
      </w:tr>
      <w:tr w:rsidR="004925EE" w:rsidRPr="00E2638F" w:rsidTr="004925EE">
        <w:trPr>
          <w:trHeight w:val="5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2846,4</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2846,4</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Оказание дополнительной помощи местным бюджетам для решения социально значимых вопросов местного значения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2550,0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05 2 05 62980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2550,0</w:t>
            </w:r>
          </w:p>
        </w:tc>
      </w:tr>
      <w:tr w:rsidR="004925EE" w:rsidRPr="00E2638F" w:rsidTr="004925EE">
        <w:trPr>
          <w:trHeight w:val="50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Федеральный проект "Культурная среда"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А</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1852,6</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Техническое оснащение муниципальных музеев</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А</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55900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1852,6</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А</w:t>
            </w:r>
            <w:proofErr w:type="gramStart"/>
            <w:r w:rsidRPr="00E2638F">
              <w:rPr>
                <w:rFonts w:ascii="Times New Roman" w:eastAsia="Times New Roman" w:hAnsi="Times New Roman" w:cs="Times New Roman"/>
                <w:sz w:val="27"/>
                <w:szCs w:val="27"/>
                <w:lang w:eastAsia="ru-RU"/>
              </w:rPr>
              <w:t>1</w:t>
            </w:r>
            <w:proofErr w:type="gramEnd"/>
            <w:r w:rsidRPr="00E2638F">
              <w:rPr>
                <w:rFonts w:ascii="Times New Roman" w:eastAsia="Times New Roman" w:hAnsi="Times New Roman" w:cs="Times New Roman"/>
                <w:sz w:val="27"/>
                <w:szCs w:val="27"/>
                <w:lang w:eastAsia="ru-RU"/>
              </w:rPr>
              <w:t xml:space="preserve"> 55900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1852,6</w:t>
            </w:r>
          </w:p>
        </w:tc>
      </w:tr>
      <w:tr w:rsidR="004925EE" w:rsidRPr="00E2638F" w:rsidTr="004925EE">
        <w:trPr>
          <w:trHeight w:val="33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Непрограммные расходы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47,9</w:t>
            </w:r>
          </w:p>
        </w:tc>
      </w:tr>
      <w:tr w:rsidR="004925EE" w:rsidRPr="00E2638F" w:rsidTr="004925EE">
        <w:trPr>
          <w:trHeight w:val="70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Мероприятия по предотвращению распространения  </w:t>
            </w:r>
            <w:proofErr w:type="spellStart"/>
            <w:r w:rsidRPr="00E2638F">
              <w:rPr>
                <w:rFonts w:ascii="Times New Roman" w:eastAsia="Times New Roman" w:hAnsi="Times New Roman" w:cs="Times New Roman"/>
                <w:sz w:val="27"/>
                <w:szCs w:val="27"/>
                <w:lang w:eastAsia="ru-RU"/>
              </w:rPr>
              <w:t>коронавирусной</w:t>
            </w:r>
            <w:proofErr w:type="spellEnd"/>
            <w:r w:rsidRPr="00E2638F">
              <w:rPr>
                <w:rFonts w:ascii="Times New Roman" w:eastAsia="Times New Roman" w:hAnsi="Times New Roman" w:cs="Times New Roman"/>
                <w:sz w:val="27"/>
                <w:szCs w:val="27"/>
                <w:lang w:eastAsia="ru-RU"/>
              </w:rPr>
              <w:t xml:space="preserve"> инфекции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47,9</w:t>
            </w:r>
          </w:p>
        </w:tc>
      </w:tr>
      <w:tr w:rsidR="004925EE" w:rsidRPr="00E2638F" w:rsidTr="004925EE">
        <w:trPr>
          <w:trHeight w:val="70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Материально-техническое обеспечение мероприятий, направленных на предотвращение распространения новой </w:t>
            </w:r>
            <w:proofErr w:type="spellStart"/>
            <w:r w:rsidRPr="00E2638F">
              <w:rPr>
                <w:rFonts w:ascii="Times New Roman" w:eastAsia="Times New Roman" w:hAnsi="Times New Roman" w:cs="Times New Roman"/>
                <w:sz w:val="27"/>
                <w:szCs w:val="27"/>
                <w:lang w:eastAsia="ru-RU"/>
              </w:rPr>
              <w:t>коронавирусной</w:t>
            </w:r>
            <w:proofErr w:type="spellEnd"/>
            <w:r w:rsidRPr="00E2638F">
              <w:rPr>
                <w:rFonts w:ascii="Times New Roman" w:eastAsia="Times New Roman" w:hAnsi="Times New Roman" w:cs="Times New Roman"/>
                <w:sz w:val="27"/>
                <w:szCs w:val="27"/>
                <w:lang w:eastAsia="ru-RU"/>
              </w:rPr>
              <w:t xml:space="preserve"> инфекции (COVID)</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99 9 02 11420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47,9</w:t>
            </w:r>
          </w:p>
        </w:tc>
      </w:tr>
      <w:tr w:rsidR="004925EE" w:rsidRPr="00E2638F" w:rsidTr="004925EE">
        <w:trPr>
          <w:trHeight w:val="70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01</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99 9 02 11420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47,9</w:t>
            </w:r>
          </w:p>
        </w:tc>
      </w:tr>
      <w:tr w:rsidR="004925EE" w:rsidRPr="00E2638F" w:rsidTr="004925EE">
        <w:trPr>
          <w:trHeight w:val="51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Другие вопросы в области культуры,  кинематографии</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12620,4</w:t>
            </w:r>
          </w:p>
        </w:tc>
      </w:tr>
      <w:tr w:rsidR="004925EE" w:rsidRPr="00E2638F" w:rsidTr="00824E8A">
        <w:trPr>
          <w:trHeight w:val="1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Муниципальная программа муниципального образования Динской район "Развитие </w:t>
            </w:r>
            <w:r w:rsidRPr="00E2638F">
              <w:rPr>
                <w:rFonts w:ascii="Times New Roman" w:eastAsia="Times New Roman" w:hAnsi="Times New Roman" w:cs="Times New Roman"/>
                <w:sz w:val="27"/>
                <w:szCs w:val="27"/>
                <w:lang w:eastAsia="ru-RU"/>
              </w:rPr>
              <w:lastRenderedPageBreak/>
              <w:t>культуры "</w:t>
            </w:r>
            <w:bookmarkStart w:id="0" w:name="_GoBack"/>
            <w:bookmarkEnd w:id="0"/>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05 0 00 00000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12620,4</w:t>
            </w:r>
          </w:p>
        </w:tc>
      </w:tr>
      <w:tr w:rsidR="004925EE" w:rsidRPr="00E2638F" w:rsidTr="004925EE">
        <w:trPr>
          <w:trHeight w:val="2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lastRenderedPageBreak/>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Культура </w:t>
            </w:r>
            <w:proofErr w:type="spellStart"/>
            <w:r w:rsidRPr="00E2638F">
              <w:rPr>
                <w:rFonts w:ascii="Times New Roman" w:eastAsia="Times New Roman" w:hAnsi="Times New Roman" w:cs="Times New Roman"/>
                <w:sz w:val="27"/>
                <w:szCs w:val="27"/>
                <w:lang w:eastAsia="ru-RU"/>
              </w:rPr>
              <w:t>Динского</w:t>
            </w:r>
            <w:proofErr w:type="spellEnd"/>
            <w:r w:rsidRPr="00E2638F">
              <w:rPr>
                <w:rFonts w:ascii="Times New Roman" w:eastAsia="Times New Roman" w:hAnsi="Times New Roman" w:cs="Times New Roman"/>
                <w:sz w:val="27"/>
                <w:szCs w:val="27"/>
                <w:lang w:eastAsia="ru-RU"/>
              </w:rPr>
              <w:t xml:space="preserve"> района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1804,5</w:t>
            </w:r>
          </w:p>
        </w:tc>
      </w:tr>
      <w:tr w:rsidR="004925EE" w:rsidRPr="00E2638F" w:rsidTr="004925EE">
        <w:trPr>
          <w:trHeight w:val="27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Реализация мероприятий в области культуры</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05 1 00 10080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1804,5</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05 1 00 10080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1804,5</w:t>
            </w:r>
          </w:p>
        </w:tc>
      </w:tr>
      <w:tr w:rsidR="004925EE" w:rsidRPr="00E2638F" w:rsidTr="004925EE">
        <w:trPr>
          <w:trHeight w:val="102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Совершенствование деятельности муниципальных учреждений отрасли " Культуры" по предоставлению муниципальных услуг</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05 2 00 00000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10815,9</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xml:space="preserve">Развитие организационно-методической и консультативной  помощи </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05 2 06 00000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10815,9</w:t>
            </w:r>
          </w:p>
        </w:tc>
      </w:tr>
      <w:tr w:rsidR="004925EE" w:rsidRPr="00E2638F" w:rsidTr="004925EE">
        <w:trPr>
          <w:trHeight w:val="54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Расходы на обеспечение деятельности (оказание услуг) муниципальных учреждений</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6894,0</w:t>
            </w:r>
          </w:p>
        </w:tc>
      </w:tr>
      <w:tr w:rsidR="004925EE" w:rsidRPr="00E2638F" w:rsidTr="004925EE">
        <w:trPr>
          <w:trHeight w:val="76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05 2 06 00590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6894,0</w:t>
            </w:r>
          </w:p>
        </w:tc>
      </w:tr>
      <w:tr w:rsidR="004925EE" w:rsidRPr="00E2638F" w:rsidTr="004925EE">
        <w:trPr>
          <w:trHeight w:val="5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Осуществление муниципальными учреждениями капитального ремонта</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3597,0</w:t>
            </w:r>
          </w:p>
        </w:tc>
      </w:tr>
      <w:tr w:rsidR="004925EE" w:rsidRPr="00E2638F" w:rsidTr="004925EE">
        <w:trPr>
          <w:trHeight w:val="5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05 2 06 09020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3597,0</w:t>
            </w:r>
          </w:p>
        </w:tc>
      </w:tr>
      <w:tr w:rsidR="004925EE" w:rsidRPr="00E2638F" w:rsidTr="004925EE">
        <w:trPr>
          <w:trHeight w:val="73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противопожарной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28,8</w:t>
            </w:r>
          </w:p>
        </w:tc>
      </w:tr>
      <w:tr w:rsidR="004925EE" w:rsidRPr="00E2638F" w:rsidTr="004925EE">
        <w:trPr>
          <w:trHeight w:val="780"/>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05 2 06 10270</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28,8</w:t>
            </w:r>
          </w:p>
        </w:tc>
      </w:tr>
      <w:tr w:rsidR="004925EE" w:rsidRPr="00E2638F" w:rsidTr="004925EE">
        <w:trPr>
          <w:trHeight w:val="5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Мероприятия по обеспечению безопасности  учреждений муниципального образования</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296,1</w:t>
            </w:r>
          </w:p>
        </w:tc>
      </w:tr>
      <w:tr w:rsidR="004925EE" w:rsidRPr="00E2638F" w:rsidTr="004925EE">
        <w:trPr>
          <w:trHeight w:val="555"/>
        </w:trPr>
        <w:tc>
          <w:tcPr>
            <w:tcW w:w="566" w:type="dxa"/>
            <w:tcBorders>
              <w:top w:val="nil"/>
              <w:left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 </w:t>
            </w:r>
          </w:p>
        </w:tc>
        <w:tc>
          <w:tcPr>
            <w:tcW w:w="4113" w:type="dxa"/>
            <w:tcBorders>
              <w:top w:val="nil"/>
            </w:tcBorders>
            <w:shd w:val="clear" w:color="000000" w:fill="FFFFFF"/>
            <w:hideMark/>
          </w:tcPr>
          <w:p w:rsidR="004925EE" w:rsidRPr="00E2638F" w:rsidRDefault="004925EE" w:rsidP="00E2638F">
            <w:pPr>
              <w:spacing w:after="0" w:line="240" w:lineRule="auto"/>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Предоставление субсидий бюджетным, автономным учреждениям и иным некоммерческим организациям</w:t>
            </w:r>
          </w:p>
        </w:tc>
        <w:tc>
          <w:tcPr>
            <w:tcW w:w="70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926</w:t>
            </w:r>
          </w:p>
        </w:tc>
        <w:tc>
          <w:tcPr>
            <w:tcW w:w="567"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08</w:t>
            </w:r>
          </w:p>
        </w:tc>
        <w:tc>
          <w:tcPr>
            <w:tcW w:w="708"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04</w:t>
            </w:r>
          </w:p>
        </w:tc>
        <w:tc>
          <w:tcPr>
            <w:tcW w:w="1843"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05 2 06 10271</w:t>
            </w:r>
          </w:p>
        </w:tc>
        <w:tc>
          <w:tcPr>
            <w:tcW w:w="851"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600</w:t>
            </w:r>
          </w:p>
        </w:tc>
        <w:tc>
          <w:tcPr>
            <w:tcW w:w="1419" w:type="dxa"/>
            <w:tcBorders>
              <w:top w:val="nil"/>
            </w:tcBorders>
            <w:shd w:val="clear" w:color="000000" w:fill="FFFFFF"/>
            <w:noWrap/>
            <w:vAlign w:val="bottom"/>
            <w:hideMark/>
          </w:tcPr>
          <w:p w:rsidR="004925EE" w:rsidRPr="00E2638F" w:rsidRDefault="004925EE" w:rsidP="00E2638F">
            <w:pPr>
              <w:spacing w:after="0" w:line="240" w:lineRule="auto"/>
              <w:jc w:val="center"/>
              <w:rPr>
                <w:rFonts w:ascii="Times New Roman" w:eastAsia="Times New Roman" w:hAnsi="Times New Roman" w:cs="Times New Roman"/>
                <w:sz w:val="27"/>
                <w:szCs w:val="27"/>
                <w:lang w:eastAsia="ru-RU"/>
              </w:rPr>
            </w:pPr>
            <w:r w:rsidRPr="00E2638F">
              <w:rPr>
                <w:rFonts w:ascii="Times New Roman" w:eastAsia="Times New Roman" w:hAnsi="Times New Roman" w:cs="Times New Roman"/>
                <w:sz w:val="27"/>
                <w:szCs w:val="27"/>
                <w:lang w:eastAsia="ru-RU"/>
              </w:rPr>
              <w:t>296,1</w:t>
            </w:r>
          </w:p>
        </w:tc>
      </w:tr>
    </w:tbl>
    <w:p w:rsidR="004C4C52" w:rsidRDefault="004C4C52"/>
    <w:sectPr w:rsidR="004C4C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r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DD5C4D"/>
    <w:multiLevelType w:val="hybridMultilevel"/>
    <w:tmpl w:val="45A67F7E"/>
    <w:lvl w:ilvl="0" w:tplc="69264BA2">
      <w:start w:val="1"/>
      <w:numFmt w:val="decimal"/>
      <w:lvlText w:val="%1."/>
      <w:lvlJc w:val="left"/>
      <w:pPr>
        <w:tabs>
          <w:tab w:val="num" w:pos="975"/>
        </w:tabs>
        <w:ind w:left="975" w:hanging="465"/>
      </w:pPr>
      <w:rPr>
        <w:rFonts w:hint="default"/>
      </w:rPr>
    </w:lvl>
    <w:lvl w:ilvl="1" w:tplc="8E667F88">
      <w:start w:val="1"/>
      <w:numFmt w:val="decimal"/>
      <w:lvlText w:val="%2)"/>
      <w:lvlJc w:val="left"/>
      <w:pPr>
        <w:tabs>
          <w:tab w:val="num" w:pos="1590"/>
        </w:tabs>
        <w:ind w:left="1590" w:hanging="360"/>
      </w:pPr>
      <w:rPr>
        <w:rFonts w:hint="default"/>
      </w:r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19D667AF"/>
    <w:multiLevelType w:val="hybridMultilevel"/>
    <w:tmpl w:val="D132E39C"/>
    <w:lvl w:ilvl="0" w:tplc="0419000F">
      <w:start w:val="1"/>
      <w:numFmt w:val="decimal"/>
      <w:lvlText w:val="%1."/>
      <w:lvlJc w:val="left"/>
      <w:pPr>
        <w:tabs>
          <w:tab w:val="num" w:pos="972"/>
        </w:tabs>
        <w:ind w:left="972" w:hanging="360"/>
      </w:p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7">
    <w:nsid w:val="1F413DD4"/>
    <w:multiLevelType w:val="hybridMultilevel"/>
    <w:tmpl w:val="E6669866"/>
    <w:lvl w:ilvl="0" w:tplc="2A66E3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2D594C"/>
    <w:multiLevelType w:val="hybridMultilevel"/>
    <w:tmpl w:val="AA3C2FE6"/>
    <w:lvl w:ilvl="0" w:tplc="95B010C4">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2DD572C8"/>
    <w:multiLevelType w:val="multilevel"/>
    <w:tmpl w:val="26DE6BE6"/>
    <w:lvl w:ilvl="0">
      <w:start w:val="7"/>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33BB3A23"/>
    <w:multiLevelType w:val="hybridMultilevel"/>
    <w:tmpl w:val="7B14456C"/>
    <w:lvl w:ilvl="0" w:tplc="86F8592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3FF7DE6"/>
    <w:multiLevelType w:val="hybridMultilevel"/>
    <w:tmpl w:val="6E4240A4"/>
    <w:lvl w:ilvl="0" w:tplc="1A80F7A0">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18402F"/>
    <w:multiLevelType w:val="hybridMultilevel"/>
    <w:tmpl w:val="653E8B80"/>
    <w:lvl w:ilvl="0" w:tplc="DFECEC14">
      <w:start w:val="9"/>
      <w:numFmt w:val="decimal"/>
      <w:lvlText w:val="%1)"/>
      <w:lvlJc w:val="left"/>
      <w:pPr>
        <w:tabs>
          <w:tab w:val="num" w:pos="656"/>
        </w:tabs>
        <w:ind w:left="656" w:hanging="375"/>
      </w:pPr>
      <w:rPr>
        <w:rFonts w:hint="default"/>
      </w:rPr>
    </w:lvl>
    <w:lvl w:ilvl="1" w:tplc="04190019" w:tentative="1">
      <w:start w:val="1"/>
      <w:numFmt w:val="lowerLetter"/>
      <w:lvlText w:val="%2."/>
      <w:lvlJc w:val="left"/>
      <w:pPr>
        <w:tabs>
          <w:tab w:val="num" w:pos="1361"/>
        </w:tabs>
        <w:ind w:left="1361" w:hanging="360"/>
      </w:pPr>
    </w:lvl>
    <w:lvl w:ilvl="2" w:tplc="0419001B" w:tentative="1">
      <w:start w:val="1"/>
      <w:numFmt w:val="lowerRoman"/>
      <w:lvlText w:val="%3."/>
      <w:lvlJc w:val="right"/>
      <w:pPr>
        <w:tabs>
          <w:tab w:val="num" w:pos="2081"/>
        </w:tabs>
        <w:ind w:left="2081" w:hanging="180"/>
      </w:pPr>
    </w:lvl>
    <w:lvl w:ilvl="3" w:tplc="0419000F" w:tentative="1">
      <w:start w:val="1"/>
      <w:numFmt w:val="decimal"/>
      <w:lvlText w:val="%4."/>
      <w:lvlJc w:val="left"/>
      <w:pPr>
        <w:tabs>
          <w:tab w:val="num" w:pos="2801"/>
        </w:tabs>
        <w:ind w:left="2801" w:hanging="360"/>
      </w:pPr>
    </w:lvl>
    <w:lvl w:ilvl="4" w:tplc="04190019" w:tentative="1">
      <w:start w:val="1"/>
      <w:numFmt w:val="lowerLetter"/>
      <w:lvlText w:val="%5."/>
      <w:lvlJc w:val="left"/>
      <w:pPr>
        <w:tabs>
          <w:tab w:val="num" w:pos="3521"/>
        </w:tabs>
        <w:ind w:left="3521" w:hanging="360"/>
      </w:pPr>
    </w:lvl>
    <w:lvl w:ilvl="5" w:tplc="0419001B" w:tentative="1">
      <w:start w:val="1"/>
      <w:numFmt w:val="lowerRoman"/>
      <w:lvlText w:val="%6."/>
      <w:lvlJc w:val="right"/>
      <w:pPr>
        <w:tabs>
          <w:tab w:val="num" w:pos="4241"/>
        </w:tabs>
        <w:ind w:left="4241" w:hanging="180"/>
      </w:pPr>
    </w:lvl>
    <w:lvl w:ilvl="6" w:tplc="0419000F" w:tentative="1">
      <w:start w:val="1"/>
      <w:numFmt w:val="decimal"/>
      <w:lvlText w:val="%7."/>
      <w:lvlJc w:val="left"/>
      <w:pPr>
        <w:tabs>
          <w:tab w:val="num" w:pos="4961"/>
        </w:tabs>
        <w:ind w:left="4961" w:hanging="360"/>
      </w:pPr>
    </w:lvl>
    <w:lvl w:ilvl="7" w:tplc="04190019" w:tentative="1">
      <w:start w:val="1"/>
      <w:numFmt w:val="lowerLetter"/>
      <w:lvlText w:val="%8."/>
      <w:lvlJc w:val="left"/>
      <w:pPr>
        <w:tabs>
          <w:tab w:val="num" w:pos="5681"/>
        </w:tabs>
        <w:ind w:left="5681" w:hanging="360"/>
      </w:pPr>
    </w:lvl>
    <w:lvl w:ilvl="8" w:tplc="0419001B" w:tentative="1">
      <w:start w:val="1"/>
      <w:numFmt w:val="lowerRoman"/>
      <w:lvlText w:val="%9."/>
      <w:lvlJc w:val="right"/>
      <w:pPr>
        <w:tabs>
          <w:tab w:val="num" w:pos="6401"/>
        </w:tabs>
        <w:ind w:left="6401" w:hanging="180"/>
      </w:pPr>
    </w:lvl>
  </w:abstractNum>
  <w:abstractNum w:abstractNumId="13">
    <w:nsid w:val="3EE510E9"/>
    <w:multiLevelType w:val="hybridMultilevel"/>
    <w:tmpl w:val="C4CAFC5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154E44"/>
    <w:multiLevelType w:val="hybridMultilevel"/>
    <w:tmpl w:val="41C48F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4793D"/>
    <w:multiLevelType w:val="hybridMultilevel"/>
    <w:tmpl w:val="A49A51E2"/>
    <w:lvl w:ilvl="0" w:tplc="4416532E">
      <w:start w:val="10"/>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4CD71B44"/>
    <w:multiLevelType w:val="hybridMultilevel"/>
    <w:tmpl w:val="359AAD0E"/>
    <w:lvl w:ilvl="0" w:tplc="D92E76A6">
      <w:start w:val="9"/>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555E3688"/>
    <w:multiLevelType w:val="hybridMultilevel"/>
    <w:tmpl w:val="BC8E1CCE"/>
    <w:lvl w:ilvl="0" w:tplc="EB72297A">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59321A4"/>
    <w:multiLevelType w:val="multilevel"/>
    <w:tmpl w:val="C8BC8034"/>
    <w:lvl w:ilvl="0">
      <w:start w:val="1"/>
      <w:numFmt w:val="decimal"/>
      <w:lvlText w:val="%1"/>
      <w:lvlJc w:val="left"/>
      <w:pPr>
        <w:ind w:left="426" w:hanging="426"/>
      </w:pPr>
    </w:lvl>
    <w:lvl w:ilvl="1">
      <w:start w:val="1"/>
      <w:numFmt w:val="decimal"/>
      <w:lvlText w:val="%1.%2"/>
      <w:lvlJc w:val="left"/>
      <w:pPr>
        <w:ind w:left="568" w:hanging="426"/>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8F023C"/>
    <w:multiLevelType w:val="hybridMultilevel"/>
    <w:tmpl w:val="8DF20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BB00DD"/>
    <w:multiLevelType w:val="hybridMultilevel"/>
    <w:tmpl w:val="A2263234"/>
    <w:lvl w:ilvl="0" w:tplc="0419000F">
      <w:start w:val="1"/>
      <w:numFmt w:val="decimal"/>
      <w:lvlText w:val="%1."/>
      <w:lvlJc w:val="left"/>
      <w:pPr>
        <w:tabs>
          <w:tab w:val="num" w:pos="540"/>
        </w:tabs>
        <w:ind w:left="540" w:hanging="360"/>
      </w:pPr>
      <w:rPr>
        <w:rFonts w:hint="default"/>
      </w:rPr>
    </w:lvl>
    <w:lvl w:ilvl="1" w:tplc="82AA27EA">
      <w:start w:val="2"/>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5BDD051B"/>
    <w:multiLevelType w:val="hybridMultilevel"/>
    <w:tmpl w:val="8DD48250"/>
    <w:lvl w:ilvl="0" w:tplc="D3D2CD8C">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2">
    <w:nsid w:val="5BF80B3A"/>
    <w:multiLevelType w:val="hybridMultilevel"/>
    <w:tmpl w:val="114CEE36"/>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C95F38"/>
    <w:multiLevelType w:val="multilevel"/>
    <w:tmpl w:val="DCAC56B6"/>
    <w:lvl w:ilvl="0">
      <w:start w:val="1"/>
      <w:numFmt w:val="decimal"/>
      <w:lvlText w:val="%1."/>
      <w:lvlJc w:val="left"/>
      <w:pPr>
        <w:ind w:left="1185" w:hanging="360"/>
      </w:pPr>
      <w:rPr>
        <w:rFonts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abstractNum w:abstractNumId="24">
    <w:nsid w:val="6630139B"/>
    <w:multiLevelType w:val="hybridMultilevel"/>
    <w:tmpl w:val="B9A46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5D5D10"/>
    <w:multiLevelType w:val="multilevel"/>
    <w:tmpl w:val="359AAD0E"/>
    <w:lvl w:ilvl="0">
      <w:start w:val="9"/>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6">
    <w:nsid w:val="6DE236A9"/>
    <w:multiLevelType w:val="singleLevel"/>
    <w:tmpl w:val="5DD8ACF8"/>
    <w:lvl w:ilvl="0">
      <w:start w:val="1"/>
      <w:numFmt w:val="decimal"/>
      <w:lvlText w:val="%1."/>
      <w:lvlJc w:val="left"/>
      <w:pPr>
        <w:tabs>
          <w:tab w:val="num" w:pos="927"/>
        </w:tabs>
        <w:ind w:left="927" w:hanging="360"/>
      </w:pPr>
      <w:rPr>
        <w:rFonts w:hint="default"/>
      </w:rPr>
    </w:lvl>
  </w:abstractNum>
  <w:abstractNum w:abstractNumId="27">
    <w:nsid w:val="78F22D2E"/>
    <w:multiLevelType w:val="hybridMultilevel"/>
    <w:tmpl w:val="26DE6BE6"/>
    <w:lvl w:ilvl="0" w:tplc="48F65A28">
      <w:start w:val="7"/>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2"/>
  </w:num>
  <w:num w:numId="2">
    <w:abstractNumId w:val="21"/>
  </w:num>
  <w:num w:numId="3">
    <w:abstractNumId w:val="20"/>
  </w:num>
  <w:num w:numId="4">
    <w:abstractNumId w:val="19"/>
  </w:num>
  <w:num w:numId="5">
    <w:abstractNumId w:val="5"/>
  </w:num>
  <w:num w:numId="6">
    <w:abstractNumId w:val="14"/>
  </w:num>
  <w:num w:numId="7">
    <w:abstractNumId w:val="10"/>
  </w:num>
  <w:num w:numId="8">
    <w:abstractNumId w:val="15"/>
  </w:num>
  <w:num w:numId="9">
    <w:abstractNumId w:val="16"/>
  </w:num>
  <w:num w:numId="10">
    <w:abstractNumId w:val="25"/>
  </w:num>
  <w:num w:numId="11">
    <w:abstractNumId w:val="27"/>
  </w:num>
  <w:num w:numId="12">
    <w:abstractNumId w:val="9"/>
  </w:num>
  <w:num w:numId="13">
    <w:abstractNumId w:val="8"/>
  </w:num>
  <w:num w:numId="14">
    <w:abstractNumId w:val="6"/>
  </w:num>
  <w:num w:numId="15">
    <w:abstractNumId w:val="1"/>
  </w:num>
  <w:num w:numId="16">
    <w:abstractNumId w:val="26"/>
  </w:num>
  <w:num w:numId="17">
    <w:abstractNumId w:val="3"/>
  </w:num>
  <w:num w:numId="18">
    <w:abstractNumId w:val="2"/>
  </w:num>
  <w:num w:numId="19">
    <w:abstractNumId w:val="0"/>
  </w:num>
  <w:num w:numId="20">
    <w:abstractNumId w:val="4"/>
  </w:num>
  <w:num w:numId="21">
    <w:abstractNumId w:val="23"/>
  </w:num>
  <w:num w:numId="22">
    <w:abstractNumId w:val="7"/>
  </w:num>
  <w:num w:numId="23">
    <w:abstractNumId w:val="11"/>
  </w:num>
  <w:num w:numId="24">
    <w:abstractNumId w:val="17"/>
  </w:num>
  <w:num w:numId="25">
    <w:abstractNumId w:val="12"/>
  </w:num>
  <w:num w:numId="26">
    <w:abstractNumId w:val="13"/>
  </w:num>
  <w:num w:numId="27">
    <w:abstractNumId w:val="2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90"/>
    <w:rsid w:val="00023A32"/>
    <w:rsid w:val="00057A1C"/>
    <w:rsid w:val="000D10A0"/>
    <w:rsid w:val="0020676C"/>
    <w:rsid w:val="00232890"/>
    <w:rsid w:val="002700D6"/>
    <w:rsid w:val="002D60D5"/>
    <w:rsid w:val="003948CE"/>
    <w:rsid w:val="003B5BCB"/>
    <w:rsid w:val="004925EE"/>
    <w:rsid w:val="004C4C52"/>
    <w:rsid w:val="006C2B36"/>
    <w:rsid w:val="006C4C0B"/>
    <w:rsid w:val="00711C06"/>
    <w:rsid w:val="007B22FF"/>
    <w:rsid w:val="00805038"/>
    <w:rsid w:val="00824E8A"/>
    <w:rsid w:val="00842261"/>
    <w:rsid w:val="00AE7C8C"/>
    <w:rsid w:val="00AF4AA4"/>
    <w:rsid w:val="00B63C1C"/>
    <w:rsid w:val="00C513C8"/>
    <w:rsid w:val="00C75A4E"/>
    <w:rsid w:val="00CE51C6"/>
    <w:rsid w:val="00D30F4A"/>
    <w:rsid w:val="00DB3FEB"/>
    <w:rsid w:val="00E01190"/>
    <w:rsid w:val="00E2638F"/>
    <w:rsid w:val="00E66E79"/>
    <w:rsid w:val="00EA3ACE"/>
    <w:rsid w:val="00ED2219"/>
    <w:rsid w:val="00ED49C2"/>
    <w:rsid w:val="00F62332"/>
    <w:rsid w:val="00FA11B7"/>
    <w:rsid w:val="00FB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3C1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63C1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63C1C"/>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B63C1C"/>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B63C1C"/>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3C1C"/>
    <w:rPr>
      <w:rFonts w:ascii="Arial" w:eastAsia="Times New Roman" w:hAnsi="Arial" w:cs="Arial"/>
      <w:b/>
      <w:bCs/>
      <w:kern w:val="32"/>
      <w:sz w:val="32"/>
      <w:szCs w:val="32"/>
      <w:lang w:eastAsia="ru-RU"/>
    </w:rPr>
  </w:style>
  <w:style w:type="character" w:customStyle="1" w:styleId="20">
    <w:name w:val="Заголовок 2 Знак"/>
    <w:basedOn w:val="a0"/>
    <w:link w:val="2"/>
    <w:rsid w:val="00B63C1C"/>
    <w:rPr>
      <w:rFonts w:ascii="Arial" w:eastAsia="Times New Roman" w:hAnsi="Arial" w:cs="Arial"/>
      <w:b/>
      <w:bCs/>
      <w:i/>
      <w:iCs/>
      <w:sz w:val="28"/>
      <w:szCs w:val="28"/>
      <w:lang w:eastAsia="ru-RU"/>
    </w:rPr>
  </w:style>
  <w:style w:type="character" w:customStyle="1" w:styleId="30">
    <w:name w:val="Заголовок 3 Знак"/>
    <w:basedOn w:val="a0"/>
    <w:link w:val="3"/>
    <w:rsid w:val="00B63C1C"/>
    <w:rPr>
      <w:rFonts w:ascii="Arial" w:eastAsia="Times New Roman" w:hAnsi="Arial" w:cs="Arial"/>
      <w:b/>
      <w:bCs/>
      <w:sz w:val="26"/>
      <w:szCs w:val="26"/>
      <w:lang w:eastAsia="ru-RU"/>
    </w:rPr>
  </w:style>
  <w:style w:type="character" w:customStyle="1" w:styleId="40">
    <w:name w:val="Заголовок 4 Знак"/>
    <w:basedOn w:val="a0"/>
    <w:link w:val="4"/>
    <w:rsid w:val="00B63C1C"/>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B63C1C"/>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B63C1C"/>
  </w:style>
  <w:style w:type="paragraph" w:customStyle="1" w:styleId="91">
    <w:name w:val="Знак Знак9 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B63C1C"/>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B63C1C"/>
    <w:rPr>
      <w:rFonts w:ascii="Times New Roman" w:eastAsia="Times New Roman" w:hAnsi="Times New Roman" w:cs="Times New Roman"/>
      <w:sz w:val="28"/>
      <w:szCs w:val="20"/>
      <w:lang w:eastAsia="ru-RU"/>
    </w:rPr>
  </w:style>
  <w:style w:type="paragraph" w:styleId="a5">
    <w:name w:val="footer"/>
    <w:basedOn w:val="a"/>
    <w:link w:val="a6"/>
    <w:uiPriority w:val="99"/>
    <w:rsid w:val="00B63C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B63C1C"/>
    <w:rPr>
      <w:rFonts w:ascii="Times New Roman" w:eastAsia="Times New Roman" w:hAnsi="Times New Roman" w:cs="Times New Roman"/>
      <w:sz w:val="24"/>
      <w:szCs w:val="24"/>
      <w:lang w:eastAsia="ru-RU"/>
    </w:rPr>
  </w:style>
  <w:style w:type="character" w:styleId="a7">
    <w:name w:val="page number"/>
    <w:basedOn w:val="a0"/>
    <w:rsid w:val="00B63C1C"/>
  </w:style>
  <w:style w:type="table" w:styleId="a8">
    <w:name w:val="Table Grid"/>
    <w:basedOn w:val="a1"/>
    <w:rsid w:val="00B63C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B63C1C"/>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B63C1C"/>
    <w:rPr>
      <w:rFonts w:ascii="Times New Roman" w:eastAsia="Times New Roman" w:hAnsi="Times New Roman" w:cs="Times New Roman"/>
      <w:sz w:val="28"/>
      <w:szCs w:val="20"/>
      <w:lang w:eastAsia="ru-RU"/>
    </w:rPr>
  </w:style>
  <w:style w:type="paragraph" w:styleId="ab">
    <w:name w:val="Block Text"/>
    <w:basedOn w:val="a"/>
    <w:rsid w:val="00B63C1C"/>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B63C1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B63C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B63C1C"/>
    <w:rPr>
      <w:rFonts w:ascii="Times New Roman" w:eastAsia="Times New Roman" w:hAnsi="Times New Roman" w:cs="Times New Roman"/>
      <w:sz w:val="24"/>
      <w:szCs w:val="24"/>
      <w:lang w:eastAsia="ru-RU"/>
    </w:rPr>
  </w:style>
  <w:style w:type="paragraph" w:styleId="ae">
    <w:name w:val="Body Text"/>
    <w:basedOn w:val="a"/>
    <w:link w:val="af"/>
    <w:rsid w:val="00B63C1C"/>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B63C1C"/>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B63C1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63C1C"/>
    <w:rPr>
      <w:rFonts w:ascii="Times New Roman" w:eastAsia="Times New Roman" w:hAnsi="Times New Roman" w:cs="Times New Roman"/>
      <w:sz w:val="24"/>
      <w:szCs w:val="24"/>
      <w:lang w:eastAsia="ru-RU"/>
    </w:rPr>
  </w:style>
  <w:style w:type="paragraph" w:customStyle="1" w:styleId="af0">
    <w:name w:val="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B63C1C"/>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B63C1C"/>
    <w:rPr>
      <w:rFonts w:ascii="Courier New" w:eastAsia="Times New Roman" w:hAnsi="Courier New" w:cs="Times New Roman"/>
      <w:sz w:val="20"/>
      <w:szCs w:val="20"/>
      <w:lang w:eastAsia="ru-RU"/>
    </w:rPr>
  </w:style>
  <w:style w:type="paragraph" w:customStyle="1" w:styleId="23">
    <w:name w:val="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B63C1C"/>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B63C1C"/>
    <w:rPr>
      <w:rFonts w:ascii="Tahoma" w:eastAsia="Times New Roman" w:hAnsi="Tahoma" w:cs="Tahoma"/>
      <w:sz w:val="16"/>
      <w:szCs w:val="16"/>
      <w:lang w:eastAsia="ru-RU"/>
    </w:rPr>
  </w:style>
  <w:style w:type="paragraph" w:customStyle="1" w:styleId="15">
    <w:name w:val="Знак1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B63C1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B63C1C"/>
    <w:rPr>
      <w:rFonts w:ascii="Times New Roman" w:eastAsia="Times New Roman" w:hAnsi="Times New Roman" w:cs="Times New Roman"/>
      <w:sz w:val="16"/>
      <w:szCs w:val="16"/>
      <w:lang w:eastAsia="ru-RU"/>
    </w:rPr>
  </w:style>
  <w:style w:type="paragraph" w:styleId="33">
    <w:name w:val="Body Text 3"/>
    <w:basedOn w:val="a"/>
    <w:link w:val="34"/>
    <w:rsid w:val="00B63C1C"/>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B63C1C"/>
    <w:rPr>
      <w:rFonts w:ascii="Times New Roman" w:eastAsia="Times New Roman" w:hAnsi="Times New Roman" w:cs="Times New Roman"/>
      <w:sz w:val="16"/>
      <w:szCs w:val="16"/>
      <w:lang w:eastAsia="ru-RU"/>
    </w:rPr>
  </w:style>
  <w:style w:type="paragraph" w:customStyle="1" w:styleId="ConsPlusNormal">
    <w:name w:val="ConsPlusNormal"/>
    <w:next w:val="a"/>
    <w:rsid w:val="00B63C1C"/>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B63C1C"/>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B63C1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B63C1C"/>
    <w:rPr>
      <w:rFonts w:ascii="Times New Roman" w:hAnsi="Times New Roman" w:cs="Times New Roman"/>
      <w:sz w:val="24"/>
      <w:szCs w:val="24"/>
    </w:rPr>
  </w:style>
  <w:style w:type="paragraph" w:customStyle="1" w:styleId="210">
    <w:name w:val="Основной текст с отступом 21"/>
    <w:basedOn w:val="a"/>
    <w:rsid w:val="00B63C1C"/>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B63C1C"/>
    <w:rPr>
      <w:color w:val="0000FF"/>
      <w:u w:val="single"/>
    </w:rPr>
  </w:style>
  <w:style w:type="paragraph" w:customStyle="1" w:styleId="af8">
    <w:name w:val="обычный_"/>
    <w:basedOn w:val="a"/>
    <w:autoRedefine/>
    <w:rsid w:val="00B63C1C"/>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B63C1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B63C1C"/>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B63C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B63C1C"/>
    <w:rPr>
      <w:sz w:val="24"/>
      <w:szCs w:val="24"/>
    </w:rPr>
  </w:style>
  <w:style w:type="paragraph" w:customStyle="1" w:styleId="141">
    <w:name w:val="Знак1 Знак Знак Знак4 Знак Знак Знак"/>
    <w:basedOn w:val="a"/>
    <w:rsid w:val="00B63C1C"/>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B63C1C"/>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B63C1C"/>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B63C1C"/>
    <w:rPr>
      <w:color w:val="800080"/>
      <w:u w:val="single"/>
    </w:rPr>
  </w:style>
  <w:style w:type="paragraph" w:customStyle="1" w:styleId="xl67">
    <w:name w:val="xl6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B63C1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B63C1C"/>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63C1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B63C1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B63C1C"/>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B63C1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B63C1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B63C1C"/>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B63C1C"/>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B63C1C"/>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B63C1C"/>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63C1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B63C1C"/>
  </w:style>
  <w:style w:type="numbering" w:customStyle="1" w:styleId="2f1">
    <w:name w:val="Нет списка2"/>
    <w:next w:val="a2"/>
    <w:uiPriority w:val="99"/>
    <w:semiHidden/>
    <w:unhideWhenUsed/>
    <w:rsid w:val="00B63C1C"/>
  </w:style>
  <w:style w:type="numbering" w:customStyle="1" w:styleId="37">
    <w:name w:val="Нет списка3"/>
    <w:next w:val="a2"/>
    <w:uiPriority w:val="99"/>
    <w:semiHidden/>
    <w:unhideWhenUsed/>
    <w:rsid w:val="00B63C1C"/>
  </w:style>
  <w:style w:type="numbering" w:customStyle="1" w:styleId="41">
    <w:name w:val="Нет списка4"/>
    <w:next w:val="a2"/>
    <w:uiPriority w:val="99"/>
    <w:semiHidden/>
    <w:unhideWhenUsed/>
    <w:rsid w:val="00B63C1C"/>
  </w:style>
  <w:style w:type="paragraph" w:customStyle="1" w:styleId="1d">
    <w:name w:val="Знак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B63C1C"/>
    <w:pPr>
      <w:spacing w:after="0" w:line="240" w:lineRule="auto"/>
    </w:pPr>
    <w:rPr>
      <w:rFonts w:ascii="Calibri" w:eastAsia="Times New Roman" w:hAnsi="Calibri" w:cs="Times New Roman"/>
    </w:rPr>
  </w:style>
  <w:style w:type="paragraph" w:customStyle="1" w:styleId="123">
    <w:name w:val="Знак Знак12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B63C1C"/>
  </w:style>
  <w:style w:type="numbering" w:customStyle="1" w:styleId="6">
    <w:name w:val="Нет списка6"/>
    <w:next w:val="a2"/>
    <w:uiPriority w:val="99"/>
    <w:semiHidden/>
    <w:unhideWhenUsed/>
    <w:rsid w:val="00B63C1C"/>
  </w:style>
  <w:style w:type="numbering" w:customStyle="1" w:styleId="7">
    <w:name w:val="Нет списка7"/>
    <w:next w:val="a2"/>
    <w:uiPriority w:val="99"/>
    <w:semiHidden/>
    <w:unhideWhenUsed/>
    <w:rsid w:val="00B63C1C"/>
  </w:style>
  <w:style w:type="numbering" w:customStyle="1" w:styleId="8">
    <w:name w:val="Нет списка8"/>
    <w:next w:val="a2"/>
    <w:uiPriority w:val="99"/>
    <w:semiHidden/>
    <w:unhideWhenUsed/>
    <w:rsid w:val="00B63C1C"/>
  </w:style>
  <w:style w:type="numbering" w:customStyle="1" w:styleId="9f4">
    <w:name w:val="Нет списка9"/>
    <w:next w:val="a2"/>
    <w:uiPriority w:val="99"/>
    <w:semiHidden/>
    <w:unhideWhenUsed/>
    <w:rsid w:val="00B63C1C"/>
  </w:style>
  <w:style w:type="numbering" w:customStyle="1" w:styleId="100">
    <w:name w:val="Нет списка10"/>
    <w:next w:val="a2"/>
    <w:uiPriority w:val="99"/>
    <w:semiHidden/>
    <w:unhideWhenUsed/>
    <w:rsid w:val="00B63C1C"/>
  </w:style>
  <w:style w:type="paragraph" w:customStyle="1" w:styleId="1f">
    <w:name w:val="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B63C1C"/>
  </w:style>
  <w:style w:type="numbering" w:customStyle="1" w:styleId="125">
    <w:name w:val="Нет списка12"/>
    <w:next w:val="a2"/>
    <w:uiPriority w:val="99"/>
    <w:semiHidden/>
    <w:unhideWhenUsed/>
    <w:rsid w:val="00B63C1C"/>
  </w:style>
  <w:style w:type="character" w:customStyle="1" w:styleId="PlainTextChar">
    <w:name w:val="Plain Text Char"/>
    <w:locked/>
    <w:rsid w:val="00B63C1C"/>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B63C1C"/>
  </w:style>
  <w:style w:type="numbering" w:customStyle="1" w:styleId="143">
    <w:name w:val="Нет списка14"/>
    <w:next w:val="a2"/>
    <w:uiPriority w:val="99"/>
    <w:semiHidden/>
    <w:unhideWhenUsed/>
    <w:rsid w:val="00B63C1C"/>
  </w:style>
  <w:style w:type="numbering" w:customStyle="1" w:styleId="150">
    <w:name w:val="Нет списка15"/>
    <w:next w:val="a2"/>
    <w:uiPriority w:val="99"/>
    <w:semiHidden/>
    <w:unhideWhenUsed/>
    <w:rsid w:val="00B63C1C"/>
  </w:style>
  <w:style w:type="numbering" w:customStyle="1" w:styleId="160">
    <w:name w:val="Нет списка16"/>
    <w:next w:val="a2"/>
    <w:uiPriority w:val="99"/>
    <w:semiHidden/>
    <w:unhideWhenUsed/>
    <w:rsid w:val="00B63C1C"/>
  </w:style>
  <w:style w:type="numbering" w:customStyle="1" w:styleId="170">
    <w:name w:val="Нет списка17"/>
    <w:next w:val="a2"/>
    <w:uiPriority w:val="99"/>
    <w:semiHidden/>
    <w:unhideWhenUsed/>
    <w:rsid w:val="00B63C1C"/>
  </w:style>
  <w:style w:type="paragraph" w:customStyle="1" w:styleId="131">
    <w:name w:val="Знак Знак13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B63C1C"/>
  </w:style>
  <w:style w:type="numbering" w:customStyle="1" w:styleId="190">
    <w:name w:val="Нет списка19"/>
    <w:next w:val="a2"/>
    <w:uiPriority w:val="99"/>
    <w:semiHidden/>
    <w:unhideWhenUsed/>
    <w:rsid w:val="00B63C1C"/>
  </w:style>
  <w:style w:type="numbering" w:customStyle="1" w:styleId="200">
    <w:name w:val="Нет списка20"/>
    <w:next w:val="a2"/>
    <w:uiPriority w:val="99"/>
    <w:semiHidden/>
    <w:unhideWhenUsed/>
    <w:rsid w:val="00B63C1C"/>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B63C1C"/>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B63C1C"/>
  </w:style>
  <w:style w:type="numbering" w:customStyle="1" w:styleId="220">
    <w:name w:val="Нет списка22"/>
    <w:next w:val="a2"/>
    <w:uiPriority w:val="99"/>
    <w:semiHidden/>
    <w:unhideWhenUsed/>
    <w:rsid w:val="00B63C1C"/>
  </w:style>
  <w:style w:type="numbering" w:customStyle="1" w:styleId="230">
    <w:name w:val="Нет списка23"/>
    <w:next w:val="a2"/>
    <w:uiPriority w:val="99"/>
    <w:semiHidden/>
    <w:unhideWhenUsed/>
    <w:rsid w:val="00B63C1C"/>
  </w:style>
  <w:style w:type="numbering" w:customStyle="1" w:styleId="240">
    <w:name w:val="Нет списка24"/>
    <w:next w:val="a2"/>
    <w:uiPriority w:val="99"/>
    <w:semiHidden/>
    <w:unhideWhenUsed/>
    <w:rsid w:val="00B63C1C"/>
  </w:style>
  <w:style w:type="numbering" w:customStyle="1" w:styleId="250">
    <w:name w:val="Нет списка25"/>
    <w:next w:val="a2"/>
    <w:uiPriority w:val="99"/>
    <w:semiHidden/>
    <w:unhideWhenUsed/>
    <w:rsid w:val="00B63C1C"/>
  </w:style>
  <w:style w:type="numbering" w:customStyle="1" w:styleId="260">
    <w:name w:val="Нет списка26"/>
    <w:next w:val="a2"/>
    <w:uiPriority w:val="99"/>
    <w:semiHidden/>
    <w:unhideWhenUsed/>
    <w:rsid w:val="00B63C1C"/>
  </w:style>
  <w:style w:type="numbering" w:customStyle="1" w:styleId="270">
    <w:name w:val="Нет списка27"/>
    <w:next w:val="a2"/>
    <w:uiPriority w:val="99"/>
    <w:semiHidden/>
    <w:unhideWhenUsed/>
    <w:rsid w:val="00B63C1C"/>
  </w:style>
  <w:style w:type="numbering" w:customStyle="1" w:styleId="280">
    <w:name w:val="Нет списка28"/>
    <w:next w:val="a2"/>
    <w:uiPriority w:val="99"/>
    <w:semiHidden/>
    <w:unhideWhenUsed/>
    <w:rsid w:val="00B63C1C"/>
  </w:style>
  <w:style w:type="numbering" w:customStyle="1" w:styleId="290">
    <w:name w:val="Нет списка29"/>
    <w:next w:val="a2"/>
    <w:uiPriority w:val="99"/>
    <w:semiHidden/>
    <w:unhideWhenUsed/>
    <w:rsid w:val="00B63C1C"/>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B63C1C"/>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B63C1C"/>
    <w:rPr>
      <w:b/>
      <w:color w:val="26282F"/>
      <w:sz w:val="26"/>
    </w:rPr>
  </w:style>
  <w:style w:type="numbering" w:customStyle="1" w:styleId="300">
    <w:name w:val="Нет списка30"/>
    <w:next w:val="a2"/>
    <w:uiPriority w:val="99"/>
    <w:semiHidden/>
    <w:unhideWhenUsed/>
    <w:rsid w:val="00B63C1C"/>
  </w:style>
  <w:style w:type="numbering" w:customStyle="1" w:styleId="310">
    <w:name w:val="Нет списка31"/>
    <w:next w:val="a2"/>
    <w:uiPriority w:val="99"/>
    <w:semiHidden/>
    <w:unhideWhenUsed/>
    <w:rsid w:val="00B63C1C"/>
  </w:style>
  <w:style w:type="paragraph" w:customStyle="1" w:styleId="12b">
    <w:name w:val="Знак Знак12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B63C1C"/>
  </w:style>
  <w:style w:type="numbering" w:customStyle="1" w:styleId="330">
    <w:name w:val="Нет списка33"/>
    <w:next w:val="a2"/>
    <w:uiPriority w:val="99"/>
    <w:semiHidden/>
    <w:unhideWhenUsed/>
    <w:rsid w:val="00B63C1C"/>
  </w:style>
  <w:style w:type="numbering" w:customStyle="1" w:styleId="340">
    <w:name w:val="Нет списка34"/>
    <w:next w:val="a2"/>
    <w:uiPriority w:val="99"/>
    <w:semiHidden/>
    <w:unhideWhenUsed/>
    <w:rsid w:val="00B63C1C"/>
  </w:style>
  <w:style w:type="numbering" w:customStyle="1" w:styleId="350">
    <w:name w:val="Нет списка35"/>
    <w:next w:val="a2"/>
    <w:uiPriority w:val="99"/>
    <w:semiHidden/>
    <w:unhideWhenUsed/>
    <w:rsid w:val="00B63C1C"/>
  </w:style>
  <w:style w:type="numbering" w:customStyle="1" w:styleId="360">
    <w:name w:val="Нет списка36"/>
    <w:next w:val="a2"/>
    <w:uiPriority w:val="99"/>
    <w:semiHidden/>
    <w:unhideWhenUsed/>
    <w:rsid w:val="00B63C1C"/>
  </w:style>
  <w:style w:type="numbering" w:customStyle="1" w:styleId="370">
    <w:name w:val="Нет списка37"/>
    <w:next w:val="a2"/>
    <w:uiPriority w:val="99"/>
    <w:semiHidden/>
    <w:unhideWhenUsed/>
    <w:rsid w:val="00B63C1C"/>
  </w:style>
  <w:style w:type="numbering" w:customStyle="1" w:styleId="38">
    <w:name w:val="Нет списка38"/>
    <w:next w:val="a2"/>
    <w:uiPriority w:val="99"/>
    <w:semiHidden/>
    <w:unhideWhenUsed/>
    <w:rsid w:val="00B63C1C"/>
  </w:style>
  <w:style w:type="numbering" w:customStyle="1" w:styleId="39">
    <w:name w:val="Нет списка39"/>
    <w:next w:val="a2"/>
    <w:uiPriority w:val="99"/>
    <w:semiHidden/>
    <w:unhideWhenUsed/>
    <w:rsid w:val="00B63C1C"/>
  </w:style>
  <w:style w:type="numbering" w:customStyle="1" w:styleId="400">
    <w:name w:val="Нет списка40"/>
    <w:next w:val="a2"/>
    <w:uiPriority w:val="99"/>
    <w:semiHidden/>
    <w:unhideWhenUsed/>
    <w:rsid w:val="00B63C1C"/>
  </w:style>
  <w:style w:type="numbering" w:customStyle="1" w:styleId="410">
    <w:name w:val="Нет списка41"/>
    <w:next w:val="a2"/>
    <w:uiPriority w:val="99"/>
    <w:semiHidden/>
    <w:unhideWhenUsed/>
    <w:rsid w:val="00B63C1C"/>
  </w:style>
  <w:style w:type="paragraph" w:customStyle="1" w:styleId="1f1">
    <w:name w:val="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B63C1C"/>
  </w:style>
  <w:style w:type="numbering" w:customStyle="1" w:styleId="43">
    <w:name w:val="Нет списка43"/>
    <w:next w:val="a2"/>
    <w:uiPriority w:val="99"/>
    <w:semiHidden/>
    <w:unhideWhenUsed/>
    <w:rsid w:val="00B63C1C"/>
  </w:style>
  <w:style w:type="numbering" w:customStyle="1" w:styleId="44">
    <w:name w:val="Нет списка44"/>
    <w:next w:val="a2"/>
    <w:uiPriority w:val="99"/>
    <w:semiHidden/>
    <w:unhideWhenUsed/>
    <w:rsid w:val="00B63C1C"/>
  </w:style>
  <w:style w:type="numbering" w:customStyle="1" w:styleId="45">
    <w:name w:val="Нет списка45"/>
    <w:next w:val="a2"/>
    <w:uiPriority w:val="99"/>
    <w:semiHidden/>
    <w:unhideWhenUsed/>
    <w:rsid w:val="00B63C1C"/>
  </w:style>
  <w:style w:type="numbering" w:customStyle="1" w:styleId="46">
    <w:name w:val="Нет списка46"/>
    <w:next w:val="a2"/>
    <w:uiPriority w:val="99"/>
    <w:semiHidden/>
    <w:unhideWhenUsed/>
    <w:rsid w:val="00B63C1C"/>
  </w:style>
  <w:style w:type="numbering" w:customStyle="1" w:styleId="47">
    <w:name w:val="Нет списка47"/>
    <w:next w:val="a2"/>
    <w:uiPriority w:val="99"/>
    <w:semiHidden/>
    <w:unhideWhenUsed/>
    <w:rsid w:val="00B63C1C"/>
  </w:style>
  <w:style w:type="numbering" w:customStyle="1" w:styleId="48">
    <w:name w:val="Нет списка48"/>
    <w:next w:val="a2"/>
    <w:uiPriority w:val="99"/>
    <w:semiHidden/>
    <w:unhideWhenUsed/>
    <w:rsid w:val="00B63C1C"/>
  </w:style>
  <w:style w:type="numbering" w:customStyle="1" w:styleId="49">
    <w:name w:val="Нет списка49"/>
    <w:next w:val="a2"/>
    <w:uiPriority w:val="99"/>
    <w:semiHidden/>
    <w:unhideWhenUsed/>
    <w:rsid w:val="00B63C1C"/>
  </w:style>
  <w:style w:type="numbering" w:customStyle="1" w:styleId="500">
    <w:name w:val="Нет списка50"/>
    <w:next w:val="a2"/>
    <w:uiPriority w:val="99"/>
    <w:semiHidden/>
    <w:unhideWhenUsed/>
    <w:rsid w:val="00B63C1C"/>
  </w:style>
  <w:style w:type="numbering" w:customStyle="1" w:styleId="510">
    <w:name w:val="Нет списка51"/>
    <w:next w:val="a2"/>
    <w:uiPriority w:val="99"/>
    <w:semiHidden/>
    <w:unhideWhenUsed/>
    <w:rsid w:val="00B63C1C"/>
  </w:style>
  <w:style w:type="numbering" w:customStyle="1" w:styleId="520">
    <w:name w:val="Нет списка52"/>
    <w:next w:val="a2"/>
    <w:uiPriority w:val="99"/>
    <w:semiHidden/>
    <w:unhideWhenUsed/>
    <w:rsid w:val="00B63C1C"/>
  </w:style>
  <w:style w:type="numbering" w:customStyle="1" w:styleId="53">
    <w:name w:val="Нет списка53"/>
    <w:next w:val="a2"/>
    <w:uiPriority w:val="99"/>
    <w:semiHidden/>
    <w:unhideWhenUsed/>
    <w:rsid w:val="00B63C1C"/>
  </w:style>
  <w:style w:type="numbering" w:customStyle="1" w:styleId="54">
    <w:name w:val="Нет списка54"/>
    <w:next w:val="a2"/>
    <w:uiPriority w:val="99"/>
    <w:semiHidden/>
    <w:unhideWhenUsed/>
    <w:rsid w:val="00B63C1C"/>
  </w:style>
  <w:style w:type="numbering" w:customStyle="1" w:styleId="55">
    <w:name w:val="Нет списка55"/>
    <w:next w:val="a2"/>
    <w:uiPriority w:val="99"/>
    <w:semiHidden/>
    <w:unhideWhenUsed/>
    <w:rsid w:val="00B63C1C"/>
  </w:style>
  <w:style w:type="numbering" w:customStyle="1" w:styleId="56">
    <w:name w:val="Нет списка56"/>
    <w:next w:val="a2"/>
    <w:uiPriority w:val="99"/>
    <w:semiHidden/>
    <w:unhideWhenUsed/>
    <w:rsid w:val="00B63C1C"/>
  </w:style>
  <w:style w:type="numbering" w:customStyle="1" w:styleId="57">
    <w:name w:val="Нет списка57"/>
    <w:next w:val="a2"/>
    <w:uiPriority w:val="99"/>
    <w:semiHidden/>
    <w:unhideWhenUsed/>
    <w:rsid w:val="00B63C1C"/>
  </w:style>
  <w:style w:type="numbering" w:customStyle="1" w:styleId="58">
    <w:name w:val="Нет списка58"/>
    <w:next w:val="a2"/>
    <w:uiPriority w:val="99"/>
    <w:semiHidden/>
    <w:unhideWhenUsed/>
    <w:rsid w:val="00B63C1C"/>
  </w:style>
  <w:style w:type="numbering" w:customStyle="1" w:styleId="59">
    <w:name w:val="Нет списка59"/>
    <w:next w:val="a2"/>
    <w:uiPriority w:val="99"/>
    <w:semiHidden/>
    <w:unhideWhenUsed/>
    <w:rsid w:val="00B63C1C"/>
  </w:style>
  <w:style w:type="numbering" w:customStyle="1" w:styleId="60">
    <w:name w:val="Нет списка60"/>
    <w:next w:val="a2"/>
    <w:uiPriority w:val="99"/>
    <w:semiHidden/>
    <w:unhideWhenUsed/>
    <w:rsid w:val="00B63C1C"/>
  </w:style>
  <w:style w:type="numbering" w:customStyle="1" w:styleId="61">
    <w:name w:val="Нет списка61"/>
    <w:next w:val="a2"/>
    <w:uiPriority w:val="99"/>
    <w:semiHidden/>
    <w:unhideWhenUsed/>
    <w:rsid w:val="00B63C1C"/>
  </w:style>
  <w:style w:type="numbering" w:customStyle="1" w:styleId="62">
    <w:name w:val="Нет списка62"/>
    <w:next w:val="a2"/>
    <w:uiPriority w:val="99"/>
    <w:semiHidden/>
    <w:unhideWhenUsed/>
    <w:rsid w:val="00B63C1C"/>
  </w:style>
  <w:style w:type="numbering" w:customStyle="1" w:styleId="63">
    <w:name w:val="Нет списка63"/>
    <w:next w:val="a2"/>
    <w:uiPriority w:val="99"/>
    <w:semiHidden/>
    <w:unhideWhenUsed/>
    <w:rsid w:val="00B63C1C"/>
  </w:style>
  <w:style w:type="character" w:customStyle="1" w:styleId="blk">
    <w:name w:val="blk"/>
    <w:rsid w:val="00B63C1C"/>
  </w:style>
  <w:style w:type="numbering" w:customStyle="1" w:styleId="64">
    <w:name w:val="Нет списка64"/>
    <w:next w:val="a2"/>
    <w:uiPriority w:val="99"/>
    <w:semiHidden/>
    <w:unhideWhenUsed/>
    <w:rsid w:val="00B63C1C"/>
  </w:style>
  <w:style w:type="numbering" w:customStyle="1" w:styleId="65">
    <w:name w:val="Нет списка65"/>
    <w:next w:val="a2"/>
    <w:uiPriority w:val="99"/>
    <w:semiHidden/>
    <w:unhideWhenUsed/>
    <w:rsid w:val="00B63C1C"/>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B63C1C"/>
  </w:style>
  <w:style w:type="numbering" w:customStyle="1" w:styleId="67">
    <w:name w:val="Нет списка67"/>
    <w:next w:val="a2"/>
    <w:uiPriority w:val="99"/>
    <w:semiHidden/>
    <w:unhideWhenUsed/>
    <w:rsid w:val="00B63C1C"/>
  </w:style>
  <w:style w:type="numbering" w:customStyle="1" w:styleId="68">
    <w:name w:val="Нет списка68"/>
    <w:next w:val="a2"/>
    <w:uiPriority w:val="99"/>
    <w:semiHidden/>
    <w:unhideWhenUsed/>
    <w:rsid w:val="00B63C1C"/>
  </w:style>
  <w:style w:type="numbering" w:customStyle="1" w:styleId="69">
    <w:name w:val="Нет списка69"/>
    <w:next w:val="a2"/>
    <w:uiPriority w:val="99"/>
    <w:semiHidden/>
    <w:unhideWhenUsed/>
    <w:rsid w:val="00B63C1C"/>
  </w:style>
  <w:style w:type="numbering" w:customStyle="1" w:styleId="70">
    <w:name w:val="Нет списка70"/>
    <w:next w:val="a2"/>
    <w:uiPriority w:val="99"/>
    <w:semiHidden/>
    <w:unhideWhenUsed/>
    <w:rsid w:val="00B63C1C"/>
  </w:style>
  <w:style w:type="numbering" w:customStyle="1" w:styleId="71">
    <w:name w:val="Нет списка71"/>
    <w:next w:val="a2"/>
    <w:uiPriority w:val="99"/>
    <w:semiHidden/>
    <w:unhideWhenUsed/>
    <w:rsid w:val="00B63C1C"/>
  </w:style>
  <w:style w:type="paragraph" w:customStyle="1" w:styleId="aff8">
    <w:name w:val="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B63C1C"/>
  </w:style>
  <w:style w:type="numbering" w:customStyle="1" w:styleId="73">
    <w:name w:val="Нет списка73"/>
    <w:next w:val="a2"/>
    <w:uiPriority w:val="99"/>
    <w:semiHidden/>
    <w:unhideWhenUsed/>
    <w:rsid w:val="00B63C1C"/>
  </w:style>
  <w:style w:type="numbering" w:customStyle="1" w:styleId="74">
    <w:name w:val="Нет списка74"/>
    <w:next w:val="a2"/>
    <w:uiPriority w:val="99"/>
    <w:semiHidden/>
    <w:unhideWhenUsed/>
    <w:rsid w:val="00B63C1C"/>
  </w:style>
  <w:style w:type="numbering" w:customStyle="1" w:styleId="75">
    <w:name w:val="Нет списка75"/>
    <w:next w:val="a2"/>
    <w:uiPriority w:val="99"/>
    <w:semiHidden/>
    <w:unhideWhenUsed/>
    <w:rsid w:val="00B63C1C"/>
  </w:style>
  <w:style w:type="numbering" w:customStyle="1" w:styleId="76">
    <w:name w:val="Нет списка76"/>
    <w:next w:val="a2"/>
    <w:uiPriority w:val="99"/>
    <w:semiHidden/>
    <w:unhideWhenUsed/>
    <w:rsid w:val="00B63C1C"/>
  </w:style>
  <w:style w:type="numbering" w:customStyle="1" w:styleId="77">
    <w:name w:val="Нет списка77"/>
    <w:next w:val="a2"/>
    <w:uiPriority w:val="99"/>
    <w:semiHidden/>
    <w:unhideWhenUsed/>
    <w:rsid w:val="00B63C1C"/>
  </w:style>
  <w:style w:type="numbering" w:customStyle="1" w:styleId="78">
    <w:name w:val="Нет списка78"/>
    <w:next w:val="a2"/>
    <w:uiPriority w:val="99"/>
    <w:semiHidden/>
    <w:unhideWhenUsed/>
    <w:rsid w:val="00B63C1C"/>
  </w:style>
  <w:style w:type="numbering" w:customStyle="1" w:styleId="79">
    <w:name w:val="Нет списка79"/>
    <w:next w:val="a2"/>
    <w:uiPriority w:val="99"/>
    <w:semiHidden/>
    <w:unhideWhenUsed/>
    <w:rsid w:val="00B63C1C"/>
  </w:style>
  <w:style w:type="numbering" w:customStyle="1" w:styleId="80">
    <w:name w:val="Нет списка80"/>
    <w:next w:val="a2"/>
    <w:uiPriority w:val="99"/>
    <w:semiHidden/>
    <w:unhideWhenUsed/>
    <w:rsid w:val="00B63C1C"/>
  </w:style>
  <w:style w:type="numbering" w:customStyle="1" w:styleId="81">
    <w:name w:val="Нет списка81"/>
    <w:next w:val="a2"/>
    <w:uiPriority w:val="99"/>
    <w:semiHidden/>
    <w:unhideWhenUsed/>
    <w:rsid w:val="00B63C1C"/>
  </w:style>
  <w:style w:type="paragraph" w:customStyle="1" w:styleId="xl180">
    <w:name w:val="xl180"/>
    <w:basedOn w:val="a"/>
    <w:rsid w:val="00B63C1C"/>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B63C1C"/>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B63C1C"/>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B63C1C"/>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B63C1C"/>
  </w:style>
  <w:style w:type="numbering" w:customStyle="1" w:styleId="1100">
    <w:name w:val="Нет списка110"/>
    <w:next w:val="a2"/>
    <w:uiPriority w:val="99"/>
    <w:semiHidden/>
    <w:rsid w:val="00B63C1C"/>
  </w:style>
  <w:style w:type="table" w:customStyle="1" w:styleId="1f2">
    <w:name w:val="Сетка таблицы1"/>
    <w:basedOn w:val="a1"/>
    <w:next w:val="a8"/>
    <w:rsid w:val="00B63C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B63C1C"/>
  </w:style>
  <w:style w:type="numbering" w:customStyle="1" w:styleId="2100">
    <w:name w:val="Нет списка210"/>
    <w:next w:val="a2"/>
    <w:uiPriority w:val="99"/>
    <w:semiHidden/>
    <w:unhideWhenUsed/>
    <w:rsid w:val="00B63C1C"/>
  </w:style>
  <w:style w:type="numbering" w:customStyle="1" w:styleId="3100">
    <w:name w:val="Нет списка310"/>
    <w:next w:val="a2"/>
    <w:uiPriority w:val="99"/>
    <w:semiHidden/>
    <w:unhideWhenUsed/>
    <w:rsid w:val="00B63C1C"/>
  </w:style>
  <w:style w:type="numbering" w:customStyle="1" w:styleId="4100">
    <w:name w:val="Нет списка410"/>
    <w:next w:val="a2"/>
    <w:uiPriority w:val="99"/>
    <w:semiHidden/>
    <w:unhideWhenUsed/>
    <w:rsid w:val="00B63C1C"/>
  </w:style>
  <w:style w:type="paragraph" w:customStyle="1" w:styleId="1f3">
    <w:name w:val="Знак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B63C1C"/>
    <w:pPr>
      <w:spacing w:after="0" w:line="240" w:lineRule="auto"/>
    </w:pPr>
    <w:rPr>
      <w:rFonts w:ascii="Calibri" w:eastAsia="Times New Roman" w:hAnsi="Calibri" w:cs="Times New Roman"/>
    </w:rPr>
  </w:style>
  <w:style w:type="paragraph" w:customStyle="1" w:styleId="12e">
    <w:name w:val="Знак Знак12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B63C1C"/>
  </w:style>
  <w:style w:type="numbering" w:customStyle="1" w:styleId="610">
    <w:name w:val="Нет списка610"/>
    <w:next w:val="a2"/>
    <w:uiPriority w:val="99"/>
    <w:semiHidden/>
    <w:unhideWhenUsed/>
    <w:rsid w:val="00B63C1C"/>
  </w:style>
  <w:style w:type="numbering" w:customStyle="1" w:styleId="710">
    <w:name w:val="Нет списка710"/>
    <w:next w:val="a2"/>
    <w:uiPriority w:val="99"/>
    <w:semiHidden/>
    <w:unhideWhenUsed/>
    <w:rsid w:val="00B63C1C"/>
  </w:style>
  <w:style w:type="numbering" w:customStyle="1" w:styleId="83">
    <w:name w:val="Нет списка83"/>
    <w:next w:val="a2"/>
    <w:uiPriority w:val="99"/>
    <w:semiHidden/>
    <w:unhideWhenUsed/>
    <w:rsid w:val="00B63C1C"/>
  </w:style>
  <w:style w:type="numbering" w:customStyle="1" w:styleId="91f1">
    <w:name w:val="Нет списка91"/>
    <w:next w:val="a2"/>
    <w:uiPriority w:val="99"/>
    <w:semiHidden/>
    <w:unhideWhenUsed/>
    <w:rsid w:val="00B63C1C"/>
  </w:style>
  <w:style w:type="numbering" w:customStyle="1" w:styleId="101">
    <w:name w:val="Нет списка101"/>
    <w:next w:val="a2"/>
    <w:uiPriority w:val="99"/>
    <w:semiHidden/>
    <w:unhideWhenUsed/>
    <w:rsid w:val="00B63C1C"/>
  </w:style>
  <w:style w:type="paragraph" w:customStyle="1" w:styleId="1f5">
    <w:name w:val="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B63C1C"/>
  </w:style>
  <w:style w:type="numbering" w:customStyle="1" w:styleId="1210">
    <w:name w:val="Нет списка121"/>
    <w:next w:val="a2"/>
    <w:uiPriority w:val="99"/>
    <w:semiHidden/>
    <w:unhideWhenUsed/>
    <w:rsid w:val="00B63C1C"/>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B63C1C"/>
  </w:style>
  <w:style w:type="numbering" w:customStyle="1" w:styleId="1413">
    <w:name w:val="Нет списка141"/>
    <w:next w:val="a2"/>
    <w:uiPriority w:val="99"/>
    <w:semiHidden/>
    <w:unhideWhenUsed/>
    <w:rsid w:val="00B63C1C"/>
  </w:style>
  <w:style w:type="numbering" w:customStyle="1" w:styleId="151">
    <w:name w:val="Нет списка151"/>
    <w:next w:val="a2"/>
    <w:uiPriority w:val="99"/>
    <w:semiHidden/>
    <w:unhideWhenUsed/>
    <w:rsid w:val="00B63C1C"/>
  </w:style>
  <w:style w:type="numbering" w:customStyle="1" w:styleId="161">
    <w:name w:val="Нет списка161"/>
    <w:next w:val="a2"/>
    <w:uiPriority w:val="99"/>
    <w:semiHidden/>
    <w:unhideWhenUsed/>
    <w:rsid w:val="00B63C1C"/>
  </w:style>
  <w:style w:type="numbering" w:customStyle="1" w:styleId="171">
    <w:name w:val="Нет списка171"/>
    <w:next w:val="a2"/>
    <w:uiPriority w:val="99"/>
    <w:semiHidden/>
    <w:unhideWhenUsed/>
    <w:rsid w:val="00B63C1C"/>
  </w:style>
  <w:style w:type="paragraph" w:customStyle="1" w:styleId="132">
    <w:name w:val="Знак Знак13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B63C1C"/>
  </w:style>
  <w:style w:type="numbering" w:customStyle="1" w:styleId="191">
    <w:name w:val="Нет списка191"/>
    <w:next w:val="a2"/>
    <w:uiPriority w:val="99"/>
    <w:semiHidden/>
    <w:unhideWhenUsed/>
    <w:rsid w:val="00B63C1C"/>
  </w:style>
  <w:style w:type="numbering" w:customStyle="1" w:styleId="201">
    <w:name w:val="Нет списка201"/>
    <w:next w:val="a2"/>
    <w:uiPriority w:val="99"/>
    <w:semiHidden/>
    <w:unhideWhenUsed/>
    <w:rsid w:val="00B63C1C"/>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B63C1C"/>
  </w:style>
  <w:style w:type="numbering" w:customStyle="1" w:styleId="221">
    <w:name w:val="Нет списка221"/>
    <w:next w:val="a2"/>
    <w:uiPriority w:val="99"/>
    <w:semiHidden/>
    <w:unhideWhenUsed/>
    <w:rsid w:val="00B63C1C"/>
  </w:style>
  <w:style w:type="numbering" w:customStyle="1" w:styleId="231">
    <w:name w:val="Нет списка231"/>
    <w:next w:val="a2"/>
    <w:uiPriority w:val="99"/>
    <w:semiHidden/>
    <w:unhideWhenUsed/>
    <w:rsid w:val="00B63C1C"/>
  </w:style>
  <w:style w:type="numbering" w:customStyle="1" w:styleId="241">
    <w:name w:val="Нет списка241"/>
    <w:next w:val="a2"/>
    <w:uiPriority w:val="99"/>
    <w:semiHidden/>
    <w:unhideWhenUsed/>
    <w:rsid w:val="00B63C1C"/>
  </w:style>
  <w:style w:type="numbering" w:customStyle="1" w:styleId="251">
    <w:name w:val="Нет списка251"/>
    <w:next w:val="a2"/>
    <w:uiPriority w:val="99"/>
    <w:semiHidden/>
    <w:unhideWhenUsed/>
    <w:rsid w:val="00B63C1C"/>
  </w:style>
  <w:style w:type="numbering" w:customStyle="1" w:styleId="261">
    <w:name w:val="Нет списка261"/>
    <w:next w:val="a2"/>
    <w:uiPriority w:val="99"/>
    <w:semiHidden/>
    <w:unhideWhenUsed/>
    <w:rsid w:val="00B63C1C"/>
  </w:style>
  <w:style w:type="numbering" w:customStyle="1" w:styleId="271">
    <w:name w:val="Нет списка271"/>
    <w:next w:val="a2"/>
    <w:uiPriority w:val="99"/>
    <w:semiHidden/>
    <w:unhideWhenUsed/>
    <w:rsid w:val="00B63C1C"/>
  </w:style>
  <w:style w:type="numbering" w:customStyle="1" w:styleId="281">
    <w:name w:val="Нет списка281"/>
    <w:next w:val="a2"/>
    <w:uiPriority w:val="99"/>
    <w:semiHidden/>
    <w:unhideWhenUsed/>
    <w:rsid w:val="00B63C1C"/>
  </w:style>
  <w:style w:type="numbering" w:customStyle="1" w:styleId="291">
    <w:name w:val="Нет списка291"/>
    <w:next w:val="a2"/>
    <w:uiPriority w:val="99"/>
    <w:semiHidden/>
    <w:unhideWhenUsed/>
    <w:rsid w:val="00B63C1C"/>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B63C1C"/>
  </w:style>
  <w:style w:type="numbering" w:customStyle="1" w:styleId="311">
    <w:name w:val="Нет списка311"/>
    <w:next w:val="a2"/>
    <w:uiPriority w:val="99"/>
    <w:semiHidden/>
    <w:unhideWhenUsed/>
    <w:rsid w:val="00B63C1C"/>
  </w:style>
  <w:style w:type="paragraph" w:customStyle="1" w:styleId="12f5">
    <w:name w:val="Знак Знак12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B63C1C"/>
  </w:style>
  <w:style w:type="numbering" w:customStyle="1" w:styleId="331">
    <w:name w:val="Нет списка331"/>
    <w:next w:val="a2"/>
    <w:uiPriority w:val="99"/>
    <w:semiHidden/>
    <w:unhideWhenUsed/>
    <w:rsid w:val="00B63C1C"/>
  </w:style>
  <w:style w:type="numbering" w:customStyle="1" w:styleId="341">
    <w:name w:val="Нет списка341"/>
    <w:next w:val="a2"/>
    <w:uiPriority w:val="99"/>
    <w:semiHidden/>
    <w:unhideWhenUsed/>
    <w:rsid w:val="00B63C1C"/>
  </w:style>
  <w:style w:type="numbering" w:customStyle="1" w:styleId="351">
    <w:name w:val="Нет списка351"/>
    <w:next w:val="a2"/>
    <w:uiPriority w:val="99"/>
    <w:semiHidden/>
    <w:unhideWhenUsed/>
    <w:rsid w:val="00B63C1C"/>
  </w:style>
  <w:style w:type="numbering" w:customStyle="1" w:styleId="361">
    <w:name w:val="Нет списка361"/>
    <w:next w:val="a2"/>
    <w:uiPriority w:val="99"/>
    <w:semiHidden/>
    <w:unhideWhenUsed/>
    <w:rsid w:val="00B63C1C"/>
  </w:style>
  <w:style w:type="numbering" w:customStyle="1" w:styleId="371">
    <w:name w:val="Нет списка371"/>
    <w:next w:val="a2"/>
    <w:uiPriority w:val="99"/>
    <w:semiHidden/>
    <w:unhideWhenUsed/>
    <w:rsid w:val="00B63C1C"/>
  </w:style>
  <w:style w:type="numbering" w:customStyle="1" w:styleId="381">
    <w:name w:val="Нет списка381"/>
    <w:next w:val="a2"/>
    <w:uiPriority w:val="99"/>
    <w:semiHidden/>
    <w:unhideWhenUsed/>
    <w:rsid w:val="00B63C1C"/>
  </w:style>
  <w:style w:type="numbering" w:customStyle="1" w:styleId="391">
    <w:name w:val="Нет списка391"/>
    <w:next w:val="a2"/>
    <w:uiPriority w:val="99"/>
    <w:semiHidden/>
    <w:unhideWhenUsed/>
    <w:rsid w:val="00B63C1C"/>
  </w:style>
  <w:style w:type="numbering" w:customStyle="1" w:styleId="401">
    <w:name w:val="Нет списка401"/>
    <w:next w:val="a2"/>
    <w:uiPriority w:val="99"/>
    <w:semiHidden/>
    <w:unhideWhenUsed/>
    <w:rsid w:val="00B63C1C"/>
  </w:style>
  <w:style w:type="numbering" w:customStyle="1" w:styleId="411">
    <w:name w:val="Нет списка411"/>
    <w:next w:val="a2"/>
    <w:uiPriority w:val="99"/>
    <w:semiHidden/>
    <w:unhideWhenUsed/>
    <w:rsid w:val="00B63C1C"/>
  </w:style>
  <w:style w:type="paragraph" w:customStyle="1" w:styleId="1f7">
    <w:name w:val="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B63C1C"/>
  </w:style>
  <w:style w:type="numbering" w:customStyle="1" w:styleId="431">
    <w:name w:val="Нет списка431"/>
    <w:next w:val="a2"/>
    <w:uiPriority w:val="99"/>
    <w:semiHidden/>
    <w:unhideWhenUsed/>
    <w:rsid w:val="00B63C1C"/>
  </w:style>
  <w:style w:type="numbering" w:customStyle="1" w:styleId="441">
    <w:name w:val="Нет списка441"/>
    <w:next w:val="a2"/>
    <w:uiPriority w:val="99"/>
    <w:semiHidden/>
    <w:unhideWhenUsed/>
    <w:rsid w:val="00B63C1C"/>
  </w:style>
  <w:style w:type="numbering" w:customStyle="1" w:styleId="451">
    <w:name w:val="Нет списка451"/>
    <w:next w:val="a2"/>
    <w:uiPriority w:val="99"/>
    <w:semiHidden/>
    <w:unhideWhenUsed/>
    <w:rsid w:val="00B63C1C"/>
  </w:style>
  <w:style w:type="numbering" w:customStyle="1" w:styleId="461">
    <w:name w:val="Нет списка461"/>
    <w:next w:val="a2"/>
    <w:uiPriority w:val="99"/>
    <w:semiHidden/>
    <w:unhideWhenUsed/>
    <w:rsid w:val="00B63C1C"/>
  </w:style>
  <w:style w:type="numbering" w:customStyle="1" w:styleId="471">
    <w:name w:val="Нет списка471"/>
    <w:next w:val="a2"/>
    <w:uiPriority w:val="99"/>
    <w:semiHidden/>
    <w:unhideWhenUsed/>
    <w:rsid w:val="00B63C1C"/>
  </w:style>
  <w:style w:type="numbering" w:customStyle="1" w:styleId="481">
    <w:name w:val="Нет списка481"/>
    <w:next w:val="a2"/>
    <w:uiPriority w:val="99"/>
    <w:semiHidden/>
    <w:unhideWhenUsed/>
    <w:rsid w:val="00B63C1C"/>
  </w:style>
  <w:style w:type="numbering" w:customStyle="1" w:styleId="491">
    <w:name w:val="Нет списка491"/>
    <w:next w:val="a2"/>
    <w:uiPriority w:val="99"/>
    <w:semiHidden/>
    <w:unhideWhenUsed/>
    <w:rsid w:val="00B63C1C"/>
  </w:style>
  <w:style w:type="numbering" w:customStyle="1" w:styleId="501">
    <w:name w:val="Нет списка501"/>
    <w:next w:val="a2"/>
    <w:uiPriority w:val="99"/>
    <w:semiHidden/>
    <w:unhideWhenUsed/>
    <w:rsid w:val="00B63C1C"/>
  </w:style>
  <w:style w:type="numbering" w:customStyle="1" w:styleId="511">
    <w:name w:val="Нет списка511"/>
    <w:next w:val="a2"/>
    <w:uiPriority w:val="99"/>
    <w:semiHidden/>
    <w:unhideWhenUsed/>
    <w:rsid w:val="00B63C1C"/>
  </w:style>
  <w:style w:type="numbering" w:customStyle="1" w:styleId="521">
    <w:name w:val="Нет списка521"/>
    <w:next w:val="a2"/>
    <w:uiPriority w:val="99"/>
    <w:semiHidden/>
    <w:unhideWhenUsed/>
    <w:rsid w:val="00B63C1C"/>
  </w:style>
  <w:style w:type="numbering" w:customStyle="1" w:styleId="531">
    <w:name w:val="Нет списка531"/>
    <w:next w:val="a2"/>
    <w:uiPriority w:val="99"/>
    <w:semiHidden/>
    <w:unhideWhenUsed/>
    <w:rsid w:val="00B63C1C"/>
  </w:style>
  <w:style w:type="numbering" w:customStyle="1" w:styleId="541">
    <w:name w:val="Нет списка541"/>
    <w:next w:val="a2"/>
    <w:uiPriority w:val="99"/>
    <w:semiHidden/>
    <w:unhideWhenUsed/>
    <w:rsid w:val="00B63C1C"/>
  </w:style>
  <w:style w:type="numbering" w:customStyle="1" w:styleId="551">
    <w:name w:val="Нет списка551"/>
    <w:next w:val="a2"/>
    <w:uiPriority w:val="99"/>
    <w:semiHidden/>
    <w:unhideWhenUsed/>
    <w:rsid w:val="00B63C1C"/>
  </w:style>
  <w:style w:type="numbering" w:customStyle="1" w:styleId="561">
    <w:name w:val="Нет списка561"/>
    <w:next w:val="a2"/>
    <w:uiPriority w:val="99"/>
    <w:semiHidden/>
    <w:unhideWhenUsed/>
    <w:rsid w:val="00B63C1C"/>
  </w:style>
  <w:style w:type="numbering" w:customStyle="1" w:styleId="571">
    <w:name w:val="Нет списка571"/>
    <w:next w:val="a2"/>
    <w:uiPriority w:val="99"/>
    <w:semiHidden/>
    <w:unhideWhenUsed/>
    <w:rsid w:val="00B63C1C"/>
  </w:style>
  <w:style w:type="numbering" w:customStyle="1" w:styleId="581">
    <w:name w:val="Нет списка581"/>
    <w:next w:val="a2"/>
    <w:uiPriority w:val="99"/>
    <w:semiHidden/>
    <w:unhideWhenUsed/>
    <w:rsid w:val="00B63C1C"/>
  </w:style>
  <w:style w:type="numbering" w:customStyle="1" w:styleId="591">
    <w:name w:val="Нет списка591"/>
    <w:next w:val="a2"/>
    <w:uiPriority w:val="99"/>
    <w:semiHidden/>
    <w:unhideWhenUsed/>
    <w:rsid w:val="00B63C1C"/>
  </w:style>
  <w:style w:type="numbering" w:customStyle="1" w:styleId="601">
    <w:name w:val="Нет списка601"/>
    <w:next w:val="a2"/>
    <w:uiPriority w:val="99"/>
    <w:semiHidden/>
    <w:unhideWhenUsed/>
    <w:rsid w:val="00B63C1C"/>
  </w:style>
  <w:style w:type="numbering" w:customStyle="1" w:styleId="611">
    <w:name w:val="Нет списка611"/>
    <w:next w:val="a2"/>
    <w:uiPriority w:val="99"/>
    <w:semiHidden/>
    <w:unhideWhenUsed/>
    <w:rsid w:val="00B63C1C"/>
  </w:style>
  <w:style w:type="numbering" w:customStyle="1" w:styleId="621">
    <w:name w:val="Нет списка621"/>
    <w:next w:val="a2"/>
    <w:uiPriority w:val="99"/>
    <w:semiHidden/>
    <w:unhideWhenUsed/>
    <w:rsid w:val="00B63C1C"/>
  </w:style>
  <w:style w:type="numbering" w:customStyle="1" w:styleId="631">
    <w:name w:val="Нет списка631"/>
    <w:next w:val="a2"/>
    <w:uiPriority w:val="99"/>
    <w:semiHidden/>
    <w:unhideWhenUsed/>
    <w:rsid w:val="00B63C1C"/>
  </w:style>
  <w:style w:type="numbering" w:customStyle="1" w:styleId="641">
    <w:name w:val="Нет списка641"/>
    <w:next w:val="a2"/>
    <w:uiPriority w:val="99"/>
    <w:semiHidden/>
    <w:unhideWhenUsed/>
    <w:rsid w:val="00B63C1C"/>
  </w:style>
  <w:style w:type="numbering" w:customStyle="1" w:styleId="651">
    <w:name w:val="Нет списка651"/>
    <w:next w:val="a2"/>
    <w:uiPriority w:val="99"/>
    <w:semiHidden/>
    <w:unhideWhenUsed/>
    <w:rsid w:val="00B63C1C"/>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B63C1C"/>
  </w:style>
  <w:style w:type="numbering" w:customStyle="1" w:styleId="671">
    <w:name w:val="Нет списка671"/>
    <w:next w:val="a2"/>
    <w:uiPriority w:val="99"/>
    <w:semiHidden/>
    <w:unhideWhenUsed/>
    <w:rsid w:val="00B63C1C"/>
  </w:style>
  <w:style w:type="numbering" w:customStyle="1" w:styleId="681">
    <w:name w:val="Нет списка681"/>
    <w:next w:val="a2"/>
    <w:uiPriority w:val="99"/>
    <w:semiHidden/>
    <w:unhideWhenUsed/>
    <w:rsid w:val="00B63C1C"/>
  </w:style>
  <w:style w:type="numbering" w:customStyle="1" w:styleId="691">
    <w:name w:val="Нет списка691"/>
    <w:next w:val="a2"/>
    <w:uiPriority w:val="99"/>
    <w:semiHidden/>
    <w:unhideWhenUsed/>
    <w:rsid w:val="00B63C1C"/>
  </w:style>
  <w:style w:type="paragraph" w:customStyle="1" w:styleId="2f2">
    <w:name w:val="Без интервала2"/>
    <w:rsid w:val="00B63C1C"/>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B63C1C"/>
  </w:style>
  <w:style w:type="numbering" w:customStyle="1" w:styleId="711">
    <w:name w:val="Нет списка711"/>
    <w:next w:val="a2"/>
    <w:uiPriority w:val="99"/>
    <w:semiHidden/>
    <w:unhideWhenUsed/>
    <w:rsid w:val="00B63C1C"/>
  </w:style>
  <w:style w:type="paragraph" w:customStyle="1" w:styleId="affb">
    <w:name w:val="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B63C1C"/>
  </w:style>
  <w:style w:type="numbering" w:customStyle="1" w:styleId="731">
    <w:name w:val="Нет списка731"/>
    <w:next w:val="a2"/>
    <w:uiPriority w:val="99"/>
    <w:semiHidden/>
    <w:unhideWhenUsed/>
    <w:rsid w:val="00B63C1C"/>
  </w:style>
  <w:style w:type="numbering" w:customStyle="1" w:styleId="741">
    <w:name w:val="Нет списка741"/>
    <w:next w:val="a2"/>
    <w:uiPriority w:val="99"/>
    <w:semiHidden/>
    <w:unhideWhenUsed/>
    <w:rsid w:val="00B63C1C"/>
  </w:style>
  <w:style w:type="paragraph" w:customStyle="1" w:styleId="3a">
    <w:name w:val="Без интервала3"/>
    <w:rsid w:val="00B63C1C"/>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B63C1C"/>
  </w:style>
  <w:style w:type="numbering" w:customStyle="1" w:styleId="1101">
    <w:name w:val="Нет списка1101"/>
    <w:next w:val="a2"/>
    <w:uiPriority w:val="99"/>
    <w:semiHidden/>
    <w:unhideWhenUsed/>
    <w:rsid w:val="00B63C1C"/>
  </w:style>
  <w:style w:type="numbering" w:customStyle="1" w:styleId="2101">
    <w:name w:val="Нет списка2101"/>
    <w:next w:val="a2"/>
    <w:uiPriority w:val="99"/>
    <w:semiHidden/>
    <w:unhideWhenUsed/>
    <w:rsid w:val="00B63C1C"/>
  </w:style>
  <w:style w:type="numbering" w:customStyle="1" w:styleId="3101">
    <w:name w:val="Нет списка3101"/>
    <w:next w:val="a2"/>
    <w:uiPriority w:val="99"/>
    <w:semiHidden/>
    <w:unhideWhenUsed/>
    <w:rsid w:val="00B63C1C"/>
  </w:style>
  <w:style w:type="numbering" w:customStyle="1" w:styleId="4101">
    <w:name w:val="Нет списка4101"/>
    <w:next w:val="a2"/>
    <w:uiPriority w:val="99"/>
    <w:semiHidden/>
    <w:unhideWhenUsed/>
    <w:rsid w:val="00B63C1C"/>
  </w:style>
  <w:style w:type="paragraph" w:customStyle="1" w:styleId="4a">
    <w:name w:val="Без интервала4"/>
    <w:rsid w:val="00B63C1C"/>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B63C1C"/>
  </w:style>
  <w:style w:type="numbering" w:customStyle="1" w:styleId="6101">
    <w:name w:val="Нет списка6101"/>
    <w:next w:val="a2"/>
    <w:uiPriority w:val="99"/>
    <w:semiHidden/>
    <w:unhideWhenUsed/>
    <w:rsid w:val="00B63C1C"/>
  </w:style>
  <w:style w:type="numbering" w:customStyle="1" w:styleId="761">
    <w:name w:val="Нет списка761"/>
    <w:next w:val="a2"/>
    <w:uiPriority w:val="99"/>
    <w:semiHidden/>
    <w:unhideWhenUsed/>
    <w:rsid w:val="00B63C1C"/>
  </w:style>
  <w:style w:type="numbering" w:customStyle="1" w:styleId="811">
    <w:name w:val="Нет списка811"/>
    <w:next w:val="a2"/>
    <w:uiPriority w:val="99"/>
    <w:semiHidden/>
    <w:unhideWhenUsed/>
    <w:rsid w:val="00B63C1C"/>
  </w:style>
  <w:style w:type="numbering" w:customStyle="1" w:styleId="9110">
    <w:name w:val="Нет списка911"/>
    <w:next w:val="a2"/>
    <w:uiPriority w:val="99"/>
    <w:semiHidden/>
    <w:unhideWhenUsed/>
    <w:rsid w:val="00B63C1C"/>
  </w:style>
  <w:style w:type="numbering" w:customStyle="1" w:styleId="1011">
    <w:name w:val="Нет списка1011"/>
    <w:next w:val="a2"/>
    <w:uiPriority w:val="99"/>
    <w:semiHidden/>
    <w:unhideWhenUsed/>
    <w:rsid w:val="00B63C1C"/>
  </w:style>
  <w:style w:type="numbering" w:customStyle="1" w:styleId="112">
    <w:name w:val="Нет списка112"/>
    <w:next w:val="a2"/>
    <w:uiPriority w:val="99"/>
    <w:semiHidden/>
    <w:unhideWhenUsed/>
    <w:rsid w:val="00B63C1C"/>
  </w:style>
  <w:style w:type="numbering" w:customStyle="1" w:styleId="1211">
    <w:name w:val="Нет списка1211"/>
    <w:next w:val="a2"/>
    <w:uiPriority w:val="99"/>
    <w:semiHidden/>
    <w:unhideWhenUsed/>
    <w:rsid w:val="00B63C1C"/>
  </w:style>
  <w:style w:type="numbering" w:customStyle="1" w:styleId="1311">
    <w:name w:val="Нет списка1311"/>
    <w:next w:val="a2"/>
    <w:uiPriority w:val="99"/>
    <w:semiHidden/>
    <w:unhideWhenUsed/>
    <w:rsid w:val="00B63C1C"/>
  </w:style>
  <w:style w:type="numbering" w:customStyle="1" w:styleId="14113">
    <w:name w:val="Нет списка1411"/>
    <w:next w:val="a2"/>
    <w:uiPriority w:val="99"/>
    <w:semiHidden/>
    <w:unhideWhenUsed/>
    <w:rsid w:val="00B63C1C"/>
  </w:style>
  <w:style w:type="numbering" w:customStyle="1" w:styleId="1511">
    <w:name w:val="Нет списка1511"/>
    <w:next w:val="a2"/>
    <w:uiPriority w:val="99"/>
    <w:semiHidden/>
    <w:unhideWhenUsed/>
    <w:rsid w:val="00B63C1C"/>
  </w:style>
  <w:style w:type="numbering" w:customStyle="1" w:styleId="1611">
    <w:name w:val="Нет списка1611"/>
    <w:next w:val="a2"/>
    <w:uiPriority w:val="99"/>
    <w:semiHidden/>
    <w:unhideWhenUsed/>
    <w:rsid w:val="00B63C1C"/>
  </w:style>
  <w:style w:type="numbering" w:customStyle="1" w:styleId="1711">
    <w:name w:val="Нет списка1711"/>
    <w:next w:val="a2"/>
    <w:uiPriority w:val="99"/>
    <w:semiHidden/>
    <w:unhideWhenUsed/>
    <w:rsid w:val="00B63C1C"/>
  </w:style>
  <w:style w:type="numbering" w:customStyle="1" w:styleId="1811">
    <w:name w:val="Нет списка1811"/>
    <w:next w:val="a2"/>
    <w:uiPriority w:val="99"/>
    <w:semiHidden/>
    <w:unhideWhenUsed/>
    <w:rsid w:val="00B63C1C"/>
  </w:style>
  <w:style w:type="numbering" w:customStyle="1" w:styleId="1911">
    <w:name w:val="Нет списка1911"/>
    <w:next w:val="a2"/>
    <w:uiPriority w:val="99"/>
    <w:semiHidden/>
    <w:unhideWhenUsed/>
    <w:rsid w:val="00B63C1C"/>
  </w:style>
  <w:style w:type="numbering" w:customStyle="1" w:styleId="2011">
    <w:name w:val="Нет списка2011"/>
    <w:next w:val="a2"/>
    <w:uiPriority w:val="99"/>
    <w:semiHidden/>
    <w:unhideWhenUsed/>
    <w:rsid w:val="00B63C1C"/>
  </w:style>
  <w:style w:type="numbering" w:customStyle="1" w:styleId="2111">
    <w:name w:val="Нет списка2111"/>
    <w:next w:val="a2"/>
    <w:uiPriority w:val="99"/>
    <w:semiHidden/>
    <w:unhideWhenUsed/>
    <w:rsid w:val="00B63C1C"/>
  </w:style>
  <w:style w:type="numbering" w:customStyle="1" w:styleId="2211">
    <w:name w:val="Нет списка2211"/>
    <w:next w:val="a2"/>
    <w:uiPriority w:val="99"/>
    <w:semiHidden/>
    <w:unhideWhenUsed/>
    <w:rsid w:val="00B63C1C"/>
  </w:style>
  <w:style w:type="numbering" w:customStyle="1" w:styleId="2311">
    <w:name w:val="Нет списка2311"/>
    <w:next w:val="a2"/>
    <w:uiPriority w:val="99"/>
    <w:semiHidden/>
    <w:unhideWhenUsed/>
    <w:rsid w:val="00B63C1C"/>
  </w:style>
  <w:style w:type="numbering" w:customStyle="1" w:styleId="2411">
    <w:name w:val="Нет списка2411"/>
    <w:next w:val="a2"/>
    <w:uiPriority w:val="99"/>
    <w:semiHidden/>
    <w:unhideWhenUsed/>
    <w:rsid w:val="00B63C1C"/>
  </w:style>
  <w:style w:type="numbering" w:customStyle="1" w:styleId="2511">
    <w:name w:val="Нет списка2511"/>
    <w:next w:val="a2"/>
    <w:uiPriority w:val="99"/>
    <w:semiHidden/>
    <w:unhideWhenUsed/>
    <w:rsid w:val="00B63C1C"/>
  </w:style>
  <w:style w:type="numbering" w:customStyle="1" w:styleId="2611">
    <w:name w:val="Нет списка2611"/>
    <w:next w:val="a2"/>
    <w:uiPriority w:val="99"/>
    <w:semiHidden/>
    <w:unhideWhenUsed/>
    <w:rsid w:val="00B63C1C"/>
  </w:style>
  <w:style w:type="numbering" w:customStyle="1" w:styleId="2711">
    <w:name w:val="Нет списка2711"/>
    <w:next w:val="a2"/>
    <w:uiPriority w:val="99"/>
    <w:semiHidden/>
    <w:unhideWhenUsed/>
    <w:rsid w:val="00B63C1C"/>
  </w:style>
  <w:style w:type="numbering" w:customStyle="1" w:styleId="2811">
    <w:name w:val="Нет списка2811"/>
    <w:next w:val="a2"/>
    <w:uiPriority w:val="99"/>
    <w:semiHidden/>
    <w:unhideWhenUsed/>
    <w:rsid w:val="00B63C1C"/>
  </w:style>
  <w:style w:type="numbering" w:customStyle="1" w:styleId="2911">
    <w:name w:val="Нет списка2911"/>
    <w:next w:val="a2"/>
    <w:uiPriority w:val="99"/>
    <w:semiHidden/>
    <w:unhideWhenUsed/>
    <w:rsid w:val="00B63C1C"/>
  </w:style>
  <w:style w:type="numbering" w:customStyle="1" w:styleId="3011">
    <w:name w:val="Нет списка3011"/>
    <w:next w:val="a2"/>
    <w:uiPriority w:val="99"/>
    <w:semiHidden/>
    <w:unhideWhenUsed/>
    <w:rsid w:val="00B63C1C"/>
  </w:style>
  <w:style w:type="numbering" w:customStyle="1" w:styleId="3111">
    <w:name w:val="Нет списка3111"/>
    <w:next w:val="a2"/>
    <w:uiPriority w:val="99"/>
    <w:semiHidden/>
    <w:unhideWhenUsed/>
    <w:rsid w:val="00B63C1C"/>
  </w:style>
  <w:style w:type="numbering" w:customStyle="1" w:styleId="3211">
    <w:name w:val="Нет списка3211"/>
    <w:next w:val="a2"/>
    <w:uiPriority w:val="99"/>
    <w:semiHidden/>
    <w:unhideWhenUsed/>
    <w:rsid w:val="00B63C1C"/>
  </w:style>
  <w:style w:type="numbering" w:customStyle="1" w:styleId="3311">
    <w:name w:val="Нет списка3311"/>
    <w:next w:val="a2"/>
    <w:uiPriority w:val="99"/>
    <w:semiHidden/>
    <w:unhideWhenUsed/>
    <w:rsid w:val="00B63C1C"/>
  </w:style>
  <w:style w:type="numbering" w:customStyle="1" w:styleId="3411">
    <w:name w:val="Нет списка3411"/>
    <w:next w:val="a2"/>
    <w:uiPriority w:val="99"/>
    <w:semiHidden/>
    <w:unhideWhenUsed/>
    <w:rsid w:val="00B63C1C"/>
  </w:style>
  <w:style w:type="numbering" w:customStyle="1" w:styleId="3511">
    <w:name w:val="Нет списка3511"/>
    <w:next w:val="a2"/>
    <w:uiPriority w:val="99"/>
    <w:semiHidden/>
    <w:unhideWhenUsed/>
    <w:rsid w:val="00B63C1C"/>
  </w:style>
  <w:style w:type="numbering" w:customStyle="1" w:styleId="3611">
    <w:name w:val="Нет списка3611"/>
    <w:next w:val="a2"/>
    <w:uiPriority w:val="99"/>
    <w:semiHidden/>
    <w:unhideWhenUsed/>
    <w:rsid w:val="00B63C1C"/>
  </w:style>
  <w:style w:type="numbering" w:customStyle="1" w:styleId="3711">
    <w:name w:val="Нет списка3711"/>
    <w:next w:val="a2"/>
    <w:uiPriority w:val="99"/>
    <w:semiHidden/>
    <w:unhideWhenUsed/>
    <w:rsid w:val="00B63C1C"/>
  </w:style>
  <w:style w:type="numbering" w:customStyle="1" w:styleId="3811">
    <w:name w:val="Нет списка3811"/>
    <w:next w:val="a2"/>
    <w:uiPriority w:val="99"/>
    <w:semiHidden/>
    <w:unhideWhenUsed/>
    <w:rsid w:val="00B63C1C"/>
  </w:style>
  <w:style w:type="numbering" w:customStyle="1" w:styleId="3911">
    <w:name w:val="Нет списка3911"/>
    <w:next w:val="a2"/>
    <w:uiPriority w:val="99"/>
    <w:semiHidden/>
    <w:unhideWhenUsed/>
    <w:rsid w:val="00B63C1C"/>
  </w:style>
  <w:style w:type="numbering" w:customStyle="1" w:styleId="4011">
    <w:name w:val="Нет списка4011"/>
    <w:next w:val="a2"/>
    <w:uiPriority w:val="99"/>
    <w:semiHidden/>
    <w:unhideWhenUsed/>
    <w:rsid w:val="00B63C1C"/>
  </w:style>
  <w:style w:type="numbering" w:customStyle="1" w:styleId="4111">
    <w:name w:val="Нет списка4111"/>
    <w:next w:val="a2"/>
    <w:uiPriority w:val="99"/>
    <w:semiHidden/>
    <w:unhideWhenUsed/>
    <w:rsid w:val="00B63C1C"/>
  </w:style>
  <w:style w:type="numbering" w:customStyle="1" w:styleId="4211">
    <w:name w:val="Нет списка4211"/>
    <w:next w:val="a2"/>
    <w:uiPriority w:val="99"/>
    <w:semiHidden/>
    <w:unhideWhenUsed/>
    <w:rsid w:val="00B63C1C"/>
  </w:style>
  <w:style w:type="numbering" w:customStyle="1" w:styleId="4311">
    <w:name w:val="Нет списка4311"/>
    <w:next w:val="a2"/>
    <w:uiPriority w:val="99"/>
    <w:semiHidden/>
    <w:unhideWhenUsed/>
    <w:rsid w:val="00B63C1C"/>
  </w:style>
  <w:style w:type="numbering" w:customStyle="1" w:styleId="4411">
    <w:name w:val="Нет списка4411"/>
    <w:next w:val="a2"/>
    <w:uiPriority w:val="99"/>
    <w:semiHidden/>
    <w:unhideWhenUsed/>
    <w:rsid w:val="00B63C1C"/>
  </w:style>
  <w:style w:type="numbering" w:customStyle="1" w:styleId="4511">
    <w:name w:val="Нет списка4511"/>
    <w:next w:val="a2"/>
    <w:uiPriority w:val="99"/>
    <w:semiHidden/>
    <w:unhideWhenUsed/>
    <w:rsid w:val="00B63C1C"/>
  </w:style>
  <w:style w:type="numbering" w:customStyle="1" w:styleId="4611">
    <w:name w:val="Нет списка4611"/>
    <w:next w:val="a2"/>
    <w:uiPriority w:val="99"/>
    <w:semiHidden/>
    <w:unhideWhenUsed/>
    <w:rsid w:val="00B63C1C"/>
  </w:style>
  <w:style w:type="numbering" w:customStyle="1" w:styleId="4711">
    <w:name w:val="Нет списка4711"/>
    <w:next w:val="a2"/>
    <w:uiPriority w:val="99"/>
    <w:semiHidden/>
    <w:unhideWhenUsed/>
    <w:rsid w:val="00B63C1C"/>
  </w:style>
  <w:style w:type="numbering" w:customStyle="1" w:styleId="4811">
    <w:name w:val="Нет списка4811"/>
    <w:next w:val="a2"/>
    <w:uiPriority w:val="99"/>
    <w:semiHidden/>
    <w:unhideWhenUsed/>
    <w:rsid w:val="00B63C1C"/>
  </w:style>
  <w:style w:type="numbering" w:customStyle="1" w:styleId="4911">
    <w:name w:val="Нет списка4911"/>
    <w:next w:val="a2"/>
    <w:uiPriority w:val="99"/>
    <w:semiHidden/>
    <w:unhideWhenUsed/>
    <w:rsid w:val="00B63C1C"/>
  </w:style>
  <w:style w:type="numbering" w:customStyle="1" w:styleId="5011">
    <w:name w:val="Нет списка5011"/>
    <w:next w:val="a2"/>
    <w:uiPriority w:val="99"/>
    <w:semiHidden/>
    <w:unhideWhenUsed/>
    <w:rsid w:val="00B63C1C"/>
  </w:style>
  <w:style w:type="numbering" w:customStyle="1" w:styleId="5111">
    <w:name w:val="Нет списка5111"/>
    <w:next w:val="a2"/>
    <w:uiPriority w:val="99"/>
    <w:semiHidden/>
    <w:unhideWhenUsed/>
    <w:rsid w:val="00B63C1C"/>
  </w:style>
  <w:style w:type="numbering" w:customStyle="1" w:styleId="5211">
    <w:name w:val="Нет списка5211"/>
    <w:next w:val="a2"/>
    <w:uiPriority w:val="99"/>
    <w:semiHidden/>
    <w:unhideWhenUsed/>
    <w:rsid w:val="00B63C1C"/>
  </w:style>
  <w:style w:type="numbering" w:customStyle="1" w:styleId="5311">
    <w:name w:val="Нет списка5311"/>
    <w:next w:val="a2"/>
    <w:uiPriority w:val="99"/>
    <w:semiHidden/>
    <w:unhideWhenUsed/>
    <w:rsid w:val="00B63C1C"/>
  </w:style>
  <w:style w:type="numbering" w:customStyle="1" w:styleId="5411">
    <w:name w:val="Нет списка5411"/>
    <w:next w:val="a2"/>
    <w:uiPriority w:val="99"/>
    <w:semiHidden/>
    <w:unhideWhenUsed/>
    <w:rsid w:val="00B63C1C"/>
  </w:style>
  <w:style w:type="numbering" w:customStyle="1" w:styleId="5511">
    <w:name w:val="Нет списка5511"/>
    <w:next w:val="a2"/>
    <w:uiPriority w:val="99"/>
    <w:semiHidden/>
    <w:unhideWhenUsed/>
    <w:rsid w:val="00B63C1C"/>
  </w:style>
  <w:style w:type="numbering" w:customStyle="1" w:styleId="5611">
    <w:name w:val="Нет списка5611"/>
    <w:next w:val="a2"/>
    <w:uiPriority w:val="99"/>
    <w:semiHidden/>
    <w:unhideWhenUsed/>
    <w:rsid w:val="00B63C1C"/>
  </w:style>
  <w:style w:type="numbering" w:customStyle="1" w:styleId="5711">
    <w:name w:val="Нет списка5711"/>
    <w:next w:val="a2"/>
    <w:uiPriority w:val="99"/>
    <w:semiHidden/>
    <w:unhideWhenUsed/>
    <w:rsid w:val="00B63C1C"/>
  </w:style>
  <w:style w:type="numbering" w:customStyle="1" w:styleId="5811">
    <w:name w:val="Нет списка5811"/>
    <w:next w:val="a2"/>
    <w:uiPriority w:val="99"/>
    <w:semiHidden/>
    <w:unhideWhenUsed/>
    <w:rsid w:val="00B63C1C"/>
  </w:style>
  <w:style w:type="numbering" w:customStyle="1" w:styleId="5911">
    <w:name w:val="Нет списка5911"/>
    <w:next w:val="a2"/>
    <w:uiPriority w:val="99"/>
    <w:semiHidden/>
    <w:unhideWhenUsed/>
    <w:rsid w:val="00B63C1C"/>
  </w:style>
  <w:style w:type="numbering" w:customStyle="1" w:styleId="6011">
    <w:name w:val="Нет списка6011"/>
    <w:next w:val="a2"/>
    <w:uiPriority w:val="99"/>
    <w:semiHidden/>
    <w:unhideWhenUsed/>
    <w:rsid w:val="00B63C1C"/>
  </w:style>
  <w:style w:type="numbering" w:customStyle="1" w:styleId="6111">
    <w:name w:val="Нет списка6111"/>
    <w:next w:val="a2"/>
    <w:uiPriority w:val="99"/>
    <w:semiHidden/>
    <w:unhideWhenUsed/>
    <w:rsid w:val="00B63C1C"/>
  </w:style>
  <w:style w:type="numbering" w:customStyle="1" w:styleId="6211">
    <w:name w:val="Нет списка6211"/>
    <w:next w:val="a2"/>
    <w:uiPriority w:val="99"/>
    <w:semiHidden/>
    <w:unhideWhenUsed/>
    <w:rsid w:val="00B63C1C"/>
  </w:style>
  <w:style w:type="numbering" w:customStyle="1" w:styleId="6311">
    <w:name w:val="Нет списка6311"/>
    <w:next w:val="a2"/>
    <w:uiPriority w:val="99"/>
    <w:semiHidden/>
    <w:unhideWhenUsed/>
    <w:rsid w:val="00B63C1C"/>
  </w:style>
  <w:style w:type="numbering" w:customStyle="1" w:styleId="6411">
    <w:name w:val="Нет списка6411"/>
    <w:next w:val="a2"/>
    <w:uiPriority w:val="99"/>
    <w:semiHidden/>
    <w:unhideWhenUsed/>
    <w:rsid w:val="00B63C1C"/>
  </w:style>
  <w:style w:type="numbering" w:customStyle="1" w:styleId="6511">
    <w:name w:val="Нет списка6511"/>
    <w:next w:val="a2"/>
    <w:uiPriority w:val="99"/>
    <w:semiHidden/>
    <w:unhideWhenUsed/>
    <w:rsid w:val="00B63C1C"/>
  </w:style>
  <w:style w:type="numbering" w:customStyle="1" w:styleId="6611">
    <w:name w:val="Нет списка6611"/>
    <w:next w:val="a2"/>
    <w:uiPriority w:val="99"/>
    <w:semiHidden/>
    <w:unhideWhenUsed/>
    <w:rsid w:val="00B63C1C"/>
  </w:style>
  <w:style w:type="numbering" w:customStyle="1" w:styleId="6711">
    <w:name w:val="Нет списка6711"/>
    <w:next w:val="a2"/>
    <w:uiPriority w:val="99"/>
    <w:semiHidden/>
    <w:unhideWhenUsed/>
    <w:rsid w:val="00B63C1C"/>
  </w:style>
  <w:style w:type="numbering" w:customStyle="1" w:styleId="6811">
    <w:name w:val="Нет списка6811"/>
    <w:next w:val="a2"/>
    <w:uiPriority w:val="99"/>
    <w:semiHidden/>
    <w:unhideWhenUsed/>
    <w:rsid w:val="00B63C1C"/>
  </w:style>
  <w:style w:type="numbering" w:customStyle="1" w:styleId="6911">
    <w:name w:val="Нет списка6911"/>
    <w:next w:val="a2"/>
    <w:uiPriority w:val="99"/>
    <w:semiHidden/>
    <w:unhideWhenUsed/>
    <w:rsid w:val="00B63C1C"/>
  </w:style>
  <w:style w:type="numbering" w:customStyle="1" w:styleId="7011">
    <w:name w:val="Нет списка7011"/>
    <w:next w:val="a2"/>
    <w:uiPriority w:val="99"/>
    <w:semiHidden/>
    <w:unhideWhenUsed/>
    <w:rsid w:val="00B63C1C"/>
  </w:style>
  <w:style w:type="numbering" w:customStyle="1" w:styleId="7111">
    <w:name w:val="Нет списка7111"/>
    <w:next w:val="a2"/>
    <w:uiPriority w:val="99"/>
    <w:semiHidden/>
    <w:unhideWhenUsed/>
    <w:rsid w:val="00B63C1C"/>
  </w:style>
  <w:style w:type="numbering" w:customStyle="1" w:styleId="7211">
    <w:name w:val="Нет списка7211"/>
    <w:next w:val="a2"/>
    <w:uiPriority w:val="99"/>
    <w:semiHidden/>
    <w:unhideWhenUsed/>
    <w:rsid w:val="00B63C1C"/>
  </w:style>
  <w:style w:type="numbering" w:customStyle="1" w:styleId="7311">
    <w:name w:val="Нет списка7311"/>
    <w:next w:val="a2"/>
    <w:uiPriority w:val="99"/>
    <w:semiHidden/>
    <w:unhideWhenUsed/>
    <w:rsid w:val="00B63C1C"/>
  </w:style>
  <w:style w:type="numbering" w:customStyle="1" w:styleId="7411">
    <w:name w:val="Нет списка7411"/>
    <w:next w:val="a2"/>
    <w:uiPriority w:val="99"/>
    <w:semiHidden/>
    <w:unhideWhenUsed/>
    <w:rsid w:val="00B63C1C"/>
  </w:style>
  <w:style w:type="numbering" w:customStyle="1" w:styleId="7511">
    <w:name w:val="Нет списка7511"/>
    <w:next w:val="a2"/>
    <w:uiPriority w:val="99"/>
    <w:semiHidden/>
    <w:unhideWhenUsed/>
    <w:rsid w:val="00B63C1C"/>
  </w:style>
  <w:style w:type="numbering" w:customStyle="1" w:styleId="7611">
    <w:name w:val="Нет списка7611"/>
    <w:next w:val="a2"/>
    <w:uiPriority w:val="99"/>
    <w:semiHidden/>
    <w:unhideWhenUsed/>
    <w:rsid w:val="00B63C1C"/>
  </w:style>
  <w:style w:type="numbering" w:customStyle="1" w:styleId="771">
    <w:name w:val="Нет списка771"/>
    <w:next w:val="a2"/>
    <w:uiPriority w:val="99"/>
    <w:semiHidden/>
    <w:unhideWhenUsed/>
    <w:rsid w:val="00B63C1C"/>
  </w:style>
  <w:style w:type="numbering" w:customStyle="1" w:styleId="781">
    <w:name w:val="Нет списка781"/>
    <w:next w:val="a2"/>
    <w:uiPriority w:val="99"/>
    <w:semiHidden/>
    <w:unhideWhenUsed/>
    <w:rsid w:val="00B63C1C"/>
  </w:style>
  <w:style w:type="numbering" w:customStyle="1" w:styleId="791">
    <w:name w:val="Нет списка791"/>
    <w:next w:val="a2"/>
    <w:uiPriority w:val="99"/>
    <w:semiHidden/>
    <w:unhideWhenUsed/>
    <w:rsid w:val="00B63C1C"/>
  </w:style>
  <w:style w:type="numbering" w:customStyle="1" w:styleId="801">
    <w:name w:val="Нет списка801"/>
    <w:next w:val="a2"/>
    <w:uiPriority w:val="99"/>
    <w:semiHidden/>
    <w:unhideWhenUsed/>
    <w:rsid w:val="00B63C1C"/>
  </w:style>
  <w:style w:type="numbering" w:customStyle="1" w:styleId="8111">
    <w:name w:val="Нет списка8111"/>
    <w:next w:val="a2"/>
    <w:uiPriority w:val="99"/>
    <w:semiHidden/>
    <w:unhideWhenUsed/>
    <w:rsid w:val="00B63C1C"/>
  </w:style>
  <w:style w:type="paragraph" w:styleId="affc">
    <w:name w:val="No Spacing"/>
    <w:uiPriority w:val="1"/>
    <w:qFormat/>
    <w:rsid w:val="00B63C1C"/>
    <w:pPr>
      <w:spacing w:after="0" w:line="240" w:lineRule="auto"/>
    </w:pPr>
    <w:rPr>
      <w:rFonts w:ascii="Calibri" w:eastAsia="Calibri" w:hAnsi="Calibri" w:cs="Times New Roman"/>
    </w:rPr>
  </w:style>
  <w:style w:type="character" w:styleId="affd">
    <w:name w:val="Emphasis"/>
    <w:qFormat/>
    <w:rsid w:val="00B63C1C"/>
    <w:rPr>
      <w:i/>
      <w:iCs/>
    </w:rPr>
  </w:style>
  <w:style w:type="paragraph" w:customStyle="1" w:styleId="font5">
    <w:name w:val="font5"/>
    <w:basedOn w:val="a"/>
    <w:rsid w:val="00B63C1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B63C1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B63C1C"/>
  </w:style>
  <w:style w:type="numbering" w:customStyle="1" w:styleId="85">
    <w:name w:val="Нет списка85"/>
    <w:next w:val="a2"/>
    <w:uiPriority w:val="99"/>
    <w:semiHidden/>
    <w:unhideWhenUsed/>
    <w:rsid w:val="00B63C1C"/>
  </w:style>
  <w:style w:type="numbering" w:customStyle="1" w:styleId="86">
    <w:name w:val="Нет списка86"/>
    <w:next w:val="a2"/>
    <w:uiPriority w:val="99"/>
    <w:semiHidden/>
    <w:unhideWhenUsed/>
    <w:rsid w:val="00B63C1C"/>
  </w:style>
  <w:style w:type="numbering" w:customStyle="1" w:styleId="87">
    <w:name w:val="Нет списка87"/>
    <w:next w:val="a2"/>
    <w:uiPriority w:val="99"/>
    <w:semiHidden/>
    <w:unhideWhenUsed/>
    <w:rsid w:val="00B63C1C"/>
  </w:style>
  <w:style w:type="numbering" w:customStyle="1" w:styleId="88">
    <w:name w:val="Нет списка88"/>
    <w:next w:val="a2"/>
    <w:uiPriority w:val="99"/>
    <w:semiHidden/>
    <w:unhideWhenUsed/>
    <w:rsid w:val="00B63C1C"/>
  </w:style>
  <w:style w:type="numbering" w:customStyle="1" w:styleId="89">
    <w:name w:val="Нет списка89"/>
    <w:next w:val="a2"/>
    <w:uiPriority w:val="99"/>
    <w:semiHidden/>
    <w:unhideWhenUsed/>
    <w:rsid w:val="00B63C1C"/>
  </w:style>
  <w:style w:type="numbering" w:customStyle="1" w:styleId="900">
    <w:name w:val="Нет списка90"/>
    <w:next w:val="a2"/>
    <w:uiPriority w:val="99"/>
    <w:semiHidden/>
    <w:unhideWhenUsed/>
    <w:rsid w:val="00B63C1C"/>
  </w:style>
  <w:style w:type="numbering" w:customStyle="1" w:styleId="920">
    <w:name w:val="Нет списка92"/>
    <w:next w:val="a2"/>
    <w:uiPriority w:val="99"/>
    <w:semiHidden/>
    <w:unhideWhenUsed/>
    <w:rsid w:val="00B63C1C"/>
  </w:style>
  <w:style w:type="numbering" w:customStyle="1" w:styleId="930">
    <w:name w:val="Нет списка93"/>
    <w:next w:val="a2"/>
    <w:uiPriority w:val="99"/>
    <w:semiHidden/>
    <w:unhideWhenUsed/>
    <w:rsid w:val="00B63C1C"/>
  </w:style>
  <w:style w:type="numbering" w:customStyle="1" w:styleId="940">
    <w:name w:val="Нет списка94"/>
    <w:next w:val="a2"/>
    <w:uiPriority w:val="99"/>
    <w:semiHidden/>
    <w:unhideWhenUsed/>
    <w:rsid w:val="00B63C1C"/>
  </w:style>
  <w:style w:type="numbering" w:customStyle="1" w:styleId="950">
    <w:name w:val="Нет списка95"/>
    <w:next w:val="a2"/>
    <w:uiPriority w:val="99"/>
    <w:semiHidden/>
    <w:unhideWhenUsed/>
    <w:rsid w:val="00B63C1C"/>
  </w:style>
  <w:style w:type="numbering" w:customStyle="1" w:styleId="960">
    <w:name w:val="Нет списка96"/>
    <w:next w:val="a2"/>
    <w:uiPriority w:val="99"/>
    <w:semiHidden/>
    <w:unhideWhenUsed/>
    <w:rsid w:val="00B63C1C"/>
  </w:style>
  <w:style w:type="numbering" w:customStyle="1" w:styleId="970">
    <w:name w:val="Нет списка97"/>
    <w:next w:val="a2"/>
    <w:uiPriority w:val="99"/>
    <w:semiHidden/>
    <w:unhideWhenUsed/>
    <w:rsid w:val="00B63C1C"/>
  </w:style>
  <w:style w:type="numbering" w:customStyle="1" w:styleId="980">
    <w:name w:val="Нет списка98"/>
    <w:next w:val="a2"/>
    <w:uiPriority w:val="99"/>
    <w:semiHidden/>
    <w:unhideWhenUsed/>
    <w:rsid w:val="00B63C1C"/>
  </w:style>
  <w:style w:type="numbering" w:customStyle="1" w:styleId="990">
    <w:name w:val="Нет списка99"/>
    <w:next w:val="a2"/>
    <w:uiPriority w:val="99"/>
    <w:semiHidden/>
    <w:unhideWhenUsed/>
    <w:rsid w:val="00B63C1C"/>
  </w:style>
  <w:style w:type="numbering" w:customStyle="1" w:styleId="1000">
    <w:name w:val="Нет списка100"/>
    <w:next w:val="a2"/>
    <w:uiPriority w:val="99"/>
    <w:semiHidden/>
    <w:unhideWhenUsed/>
    <w:rsid w:val="00B63C1C"/>
  </w:style>
  <w:style w:type="numbering" w:customStyle="1" w:styleId="102">
    <w:name w:val="Нет списка102"/>
    <w:next w:val="a2"/>
    <w:uiPriority w:val="99"/>
    <w:semiHidden/>
    <w:unhideWhenUsed/>
    <w:rsid w:val="00B63C1C"/>
  </w:style>
  <w:style w:type="numbering" w:customStyle="1" w:styleId="103">
    <w:name w:val="Нет списка103"/>
    <w:next w:val="a2"/>
    <w:uiPriority w:val="99"/>
    <w:semiHidden/>
    <w:unhideWhenUsed/>
    <w:rsid w:val="00B63C1C"/>
  </w:style>
  <w:style w:type="numbering" w:customStyle="1" w:styleId="104">
    <w:name w:val="Нет списка104"/>
    <w:next w:val="a2"/>
    <w:uiPriority w:val="99"/>
    <w:semiHidden/>
    <w:unhideWhenUsed/>
    <w:rsid w:val="00B63C1C"/>
  </w:style>
  <w:style w:type="numbering" w:customStyle="1" w:styleId="105">
    <w:name w:val="Нет списка105"/>
    <w:next w:val="a2"/>
    <w:uiPriority w:val="99"/>
    <w:semiHidden/>
    <w:unhideWhenUsed/>
    <w:rsid w:val="00B63C1C"/>
  </w:style>
  <w:style w:type="numbering" w:customStyle="1" w:styleId="106">
    <w:name w:val="Нет списка106"/>
    <w:next w:val="a2"/>
    <w:uiPriority w:val="99"/>
    <w:semiHidden/>
    <w:unhideWhenUsed/>
    <w:rsid w:val="00B63C1C"/>
  </w:style>
  <w:style w:type="numbering" w:customStyle="1" w:styleId="107">
    <w:name w:val="Нет списка107"/>
    <w:next w:val="a2"/>
    <w:uiPriority w:val="99"/>
    <w:semiHidden/>
    <w:unhideWhenUsed/>
    <w:rsid w:val="00B63C1C"/>
  </w:style>
  <w:style w:type="numbering" w:customStyle="1" w:styleId="108">
    <w:name w:val="Нет списка108"/>
    <w:next w:val="a2"/>
    <w:uiPriority w:val="99"/>
    <w:semiHidden/>
    <w:unhideWhenUsed/>
    <w:rsid w:val="00B63C1C"/>
  </w:style>
  <w:style w:type="numbering" w:customStyle="1" w:styleId="109">
    <w:name w:val="Нет списка109"/>
    <w:next w:val="a2"/>
    <w:uiPriority w:val="99"/>
    <w:semiHidden/>
    <w:unhideWhenUsed/>
    <w:rsid w:val="00B63C1C"/>
  </w:style>
  <w:style w:type="numbering" w:customStyle="1" w:styleId="113">
    <w:name w:val="Нет списка113"/>
    <w:next w:val="a2"/>
    <w:uiPriority w:val="99"/>
    <w:semiHidden/>
    <w:unhideWhenUsed/>
    <w:rsid w:val="00B63C1C"/>
  </w:style>
  <w:style w:type="numbering" w:customStyle="1" w:styleId="114">
    <w:name w:val="Нет списка114"/>
    <w:next w:val="a2"/>
    <w:uiPriority w:val="99"/>
    <w:semiHidden/>
    <w:unhideWhenUsed/>
    <w:rsid w:val="00B63C1C"/>
  </w:style>
  <w:style w:type="numbering" w:customStyle="1" w:styleId="115">
    <w:name w:val="Нет списка115"/>
    <w:next w:val="a2"/>
    <w:uiPriority w:val="99"/>
    <w:semiHidden/>
    <w:unhideWhenUsed/>
    <w:rsid w:val="00B63C1C"/>
  </w:style>
  <w:style w:type="numbering" w:customStyle="1" w:styleId="116">
    <w:name w:val="Нет списка116"/>
    <w:next w:val="a2"/>
    <w:uiPriority w:val="99"/>
    <w:semiHidden/>
    <w:unhideWhenUsed/>
    <w:rsid w:val="00B63C1C"/>
  </w:style>
  <w:style w:type="numbering" w:customStyle="1" w:styleId="117">
    <w:name w:val="Нет списка117"/>
    <w:next w:val="a2"/>
    <w:uiPriority w:val="99"/>
    <w:semiHidden/>
    <w:unhideWhenUsed/>
    <w:rsid w:val="00B63C1C"/>
  </w:style>
  <w:style w:type="numbering" w:customStyle="1" w:styleId="118">
    <w:name w:val="Нет списка118"/>
    <w:next w:val="a2"/>
    <w:uiPriority w:val="99"/>
    <w:semiHidden/>
    <w:unhideWhenUsed/>
    <w:rsid w:val="00B63C1C"/>
  </w:style>
  <w:style w:type="numbering" w:customStyle="1" w:styleId="119">
    <w:name w:val="Нет списка119"/>
    <w:next w:val="a2"/>
    <w:uiPriority w:val="99"/>
    <w:semiHidden/>
    <w:unhideWhenUsed/>
    <w:rsid w:val="00B63C1C"/>
  </w:style>
  <w:style w:type="numbering" w:customStyle="1" w:styleId="1200">
    <w:name w:val="Нет списка120"/>
    <w:next w:val="a2"/>
    <w:uiPriority w:val="99"/>
    <w:semiHidden/>
    <w:unhideWhenUsed/>
    <w:rsid w:val="00B63C1C"/>
  </w:style>
  <w:style w:type="numbering" w:customStyle="1" w:styleId="1220">
    <w:name w:val="Нет списка122"/>
    <w:next w:val="a2"/>
    <w:uiPriority w:val="99"/>
    <w:semiHidden/>
    <w:unhideWhenUsed/>
    <w:rsid w:val="00B63C1C"/>
  </w:style>
  <w:style w:type="paragraph" w:customStyle="1" w:styleId="font7">
    <w:name w:val="font7"/>
    <w:basedOn w:val="a"/>
    <w:rsid w:val="00B63C1C"/>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B63C1C"/>
  </w:style>
  <w:style w:type="paragraph" w:styleId="affe">
    <w:name w:val="List Paragraph"/>
    <w:basedOn w:val="a"/>
    <w:uiPriority w:val="34"/>
    <w:qFormat/>
    <w:rsid w:val="00B63C1C"/>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B63C1C"/>
  </w:style>
  <w:style w:type="numbering" w:customStyle="1" w:styleId="1250">
    <w:name w:val="Нет списка125"/>
    <w:next w:val="a2"/>
    <w:uiPriority w:val="99"/>
    <w:semiHidden/>
    <w:unhideWhenUsed/>
    <w:rsid w:val="00B63C1C"/>
  </w:style>
  <w:style w:type="numbering" w:customStyle="1" w:styleId="1260">
    <w:name w:val="Нет списка126"/>
    <w:next w:val="a2"/>
    <w:uiPriority w:val="99"/>
    <w:semiHidden/>
    <w:unhideWhenUsed/>
    <w:rsid w:val="00B63C1C"/>
  </w:style>
  <w:style w:type="numbering" w:customStyle="1" w:styleId="1270">
    <w:name w:val="Нет списка127"/>
    <w:next w:val="a2"/>
    <w:uiPriority w:val="99"/>
    <w:semiHidden/>
    <w:unhideWhenUsed/>
    <w:rsid w:val="00B63C1C"/>
  </w:style>
  <w:style w:type="numbering" w:customStyle="1" w:styleId="1280">
    <w:name w:val="Нет списка128"/>
    <w:next w:val="a2"/>
    <w:uiPriority w:val="99"/>
    <w:semiHidden/>
    <w:unhideWhenUsed/>
    <w:rsid w:val="00B63C1C"/>
  </w:style>
  <w:style w:type="numbering" w:customStyle="1" w:styleId="1290">
    <w:name w:val="Нет списка129"/>
    <w:next w:val="a2"/>
    <w:uiPriority w:val="99"/>
    <w:semiHidden/>
    <w:unhideWhenUsed/>
    <w:rsid w:val="00B63C1C"/>
  </w:style>
  <w:style w:type="numbering" w:customStyle="1" w:styleId="1300">
    <w:name w:val="Нет списка130"/>
    <w:next w:val="a2"/>
    <w:uiPriority w:val="99"/>
    <w:semiHidden/>
    <w:unhideWhenUsed/>
    <w:rsid w:val="00B63C1C"/>
  </w:style>
  <w:style w:type="numbering" w:customStyle="1" w:styleId="1320">
    <w:name w:val="Нет списка132"/>
    <w:next w:val="a2"/>
    <w:uiPriority w:val="99"/>
    <w:semiHidden/>
    <w:unhideWhenUsed/>
    <w:rsid w:val="00B63C1C"/>
  </w:style>
  <w:style w:type="numbering" w:customStyle="1" w:styleId="133">
    <w:name w:val="Нет списка133"/>
    <w:next w:val="a2"/>
    <w:uiPriority w:val="99"/>
    <w:semiHidden/>
    <w:unhideWhenUsed/>
    <w:rsid w:val="00B63C1C"/>
  </w:style>
  <w:style w:type="numbering" w:customStyle="1" w:styleId="134">
    <w:name w:val="Нет списка134"/>
    <w:next w:val="a2"/>
    <w:uiPriority w:val="99"/>
    <w:semiHidden/>
    <w:unhideWhenUsed/>
    <w:rsid w:val="00B63C1C"/>
  </w:style>
  <w:style w:type="numbering" w:customStyle="1" w:styleId="135">
    <w:name w:val="Нет списка135"/>
    <w:next w:val="a2"/>
    <w:uiPriority w:val="99"/>
    <w:semiHidden/>
    <w:unhideWhenUsed/>
    <w:rsid w:val="00B63C1C"/>
  </w:style>
  <w:style w:type="numbering" w:customStyle="1" w:styleId="136">
    <w:name w:val="Нет списка136"/>
    <w:next w:val="a2"/>
    <w:uiPriority w:val="99"/>
    <w:semiHidden/>
    <w:unhideWhenUsed/>
    <w:rsid w:val="00B63C1C"/>
  </w:style>
  <w:style w:type="numbering" w:customStyle="1" w:styleId="137">
    <w:name w:val="Нет списка137"/>
    <w:next w:val="a2"/>
    <w:uiPriority w:val="99"/>
    <w:semiHidden/>
    <w:unhideWhenUsed/>
    <w:rsid w:val="00B63C1C"/>
  </w:style>
  <w:style w:type="numbering" w:customStyle="1" w:styleId="138">
    <w:name w:val="Нет списка138"/>
    <w:next w:val="a2"/>
    <w:uiPriority w:val="99"/>
    <w:semiHidden/>
    <w:unhideWhenUsed/>
    <w:rsid w:val="00B63C1C"/>
  </w:style>
  <w:style w:type="numbering" w:customStyle="1" w:styleId="139">
    <w:name w:val="Нет списка139"/>
    <w:next w:val="a2"/>
    <w:uiPriority w:val="99"/>
    <w:semiHidden/>
    <w:unhideWhenUsed/>
    <w:rsid w:val="00B63C1C"/>
  </w:style>
  <w:style w:type="numbering" w:customStyle="1" w:styleId="1400">
    <w:name w:val="Нет списка140"/>
    <w:next w:val="a2"/>
    <w:uiPriority w:val="99"/>
    <w:semiHidden/>
    <w:unhideWhenUsed/>
    <w:rsid w:val="00B63C1C"/>
  </w:style>
  <w:style w:type="numbering" w:customStyle="1" w:styleId="1420">
    <w:name w:val="Нет списка142"/>
    <w:next w:val="a2"/>
    <w:uiPriority w:val="99"/>
    <w:semiHidden/>
    <w:unhideWhenUsed/>
    <w:rsid w:val="00B63C1C"/>
  </w:style>
  <w:style w:type="numbering" w:customStyle="1" w:styleId="1430">
    <w:name w:val="Нет списка143"/>
    <w:next w:val="a2"/>
    <w:uiPriority w:val="99"/>
    <w:semiHidden/>
    <w:unhideWhenUsed/>
    <w:rsid w:val="00B63C1C"/>
  </w:style>
  <w:style w:type="numbering" w:customStyle="1" w:styleId="144">
    <w:name w:val="Нет списка144"/>
    <w:next w:val="a2"/>
    <w:uiPriority w:val="99"/>
    <w:semiHidden/>
    <w:unhideWhenUsed/>
    <w:rsid w:val="00B63C1C"/>
  </w:style>
  <w:style w:type="numbering" w:customStyle="1" w:styleId="145">
    <w:name w:val="Нет списка145"/>
    <w:next w:val="a2"/>
    <w:uiPriority w:val="99"/>
    <w:semiHidden/>
    <w:unhideWhenUsed/>
    <w:rsid w:val="00B63C1C"/>
  </w:style>
  <w:style w:type="numbering" w:customStyle="1" w:styleId="146">
    <w:name w:val="Нет списка146"/>
    <w:next w:val="a2"/>
    <w:uiPriority w:val="99"/>
    <w:semiHidden/>
    <w:unhideWhenUsed/>
    <w:rsid w:val="00B63C1C"/>
  </w:style>
  <w:style w:type="numbering" w:customStyle="1" w:styleId="147">
    <w:name w:val="Нет списка147"/>
    <w:next w:val="a2"/>
    <w:uiPriority w:val="99"/>
    <w:semiHidden/>
    <w:unhideWhenUsed/>
    <w:rsid w:val="00B63C1C"/>
  </w:style>
  <w:style w:type="numbering" w:customStyle="1" w:styleId="148">
    <w:name w:val="Нет списка148"/>
    <w:next w:val="a2"/>
    <w:uiPriority w:val="99"/>
    <w:semiHidden/>
    <w:unhideWhenUsed/>
    <w:rsid w:val="00B63C1C"/>
  </w:style>
  <w:style w:type="numbering" w:customStyle="1" w:styleId="149">
    <w:name w:val="Нет списка149"/>
    <w:next w:val="a2"/>
    <w:uiPriority w:val="99"/>
    <w:semiHidden/>
    <w:unhideWhenUsed/>
    <w:rsid w:val="00B63C1C"/>
  </w:style>
  <w:style w:type="numbering" w:customStyle="1" w:styleId="1500">
    <w:name w:val="Нет списка150"/>
    <w:next w:val="a2"/>
    <w:uiPriority w:val="99"/>
    <w:semiHidden/>
    <w:unhideWhenUsed/>
    <w:rsid w:val="00B63C1C"/>
  </w:style>
  <w:style w:type="numbering" w:customStyle="1" w:styleId="152">
    <w:name w:val="Нет списка152"/>
    <w:next w:val="a2"/>
    <w:uiPriority w:val="99"/>
    <w:semiHidden/>
    <w:unhideWhenUsed/>
    <w:rsid w:val="00B63C1C"/>
  </w:style>
  <w:style w:type="numbering" w:customStyle="1" w:styleId="153">
    <w:name w:val="Нет списка153"/>
    <w:next w:val="a2"/>
    <w:uiPriority w:val="99"/>
    <w:semiHidden/>
    <w:unhideWhenUsed/>
    <w:rsid w:val="00B63C1C"/>
  </w:style>
  <w:style w:type="paragraph" w:customStyle="1" w:styleId="1f8">
    <w:name w:val="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B63C1C"/>
  </w:style>
  <w:style w:type="numbering" w:customStyle="1" w:styleId="155">
    <w:name w:val="Нет списка155"/>
    <w:next w:val="a2"/>
    <w:uiPriority w:val="99"/>
    <w:semiHidden/>
    <w:unhideWhenUsed/>
    <w:rsid w:val="00B63C1C"/>
  </w:style>
  <w:style w:type="numbering" w:customStyle="1" w:styleId="156">
    <w:name w:val="Нет списка156"/>
    <w:next w:val="a2"/>
    <w:uiPriority w:val="99"/>
    <w:semiHidden/>
    <w:unhideWhenUsed/>
    <w:rsid w:val="00B63C1C"/>
  </w:style>
  <w:style w:type="numbering" w:customStyle="1" w:styleId="157">
    <w:name w:val="Нет списка157"/>
    <w:next w:val="a2"/>
    <w:uiPriority w:val="99"/>
    <w:semiHidden/>
    <w:unhideWhenUsed/>
    <w:rsid w:val="00B63C1C"/>
  </w:style>
  <w:style w:type="numbering" w:customStyle="1" w:styleId="158">
    <w:name w:val="Нет списка158"/>
    <w:next w:val="a2"/>
    <w:uiPriority w:val="99"/>
    <w:semiHidden/>
    <w:unhideWhenUsed/>
    <w:rsid w:val="00B63C1C"/>
  </w:style>
  <w:style w:type="numbering" w:customStyle="1" w:styleId="159">
    <w:name w:val="Нет списка159"/>
    <w:next w:val="a2"/>
    <w:uiPriority w:val="99"/>
    <w:semiHidden/>
    <w:unhideWhenUsed/>
    <w:rsid w:val="00B63C1C"/>
  </w:style>
  <w:style w:type="numbering" w:customStyle="1" w:styleId="1600">
    <w:name w:val="Нет списка160"/>
    <w:next w:val="a2"/>
    <w:uiPriority w:val="99"/>
    <w:semiHidden/>
    <w:unhideWhenUsed/>
    <w:rsid w:val="00B63C1C"/>
  </w:style>
  <w:style w:type="numbering" w:customStyle="1" w:styleId="162">
    <w:name w:val="Нет списка162"/>
    <w:next w:val="a2"/>
    <w:uiPriority w:val="99"/>
    <w:semiHidden/>
    <w:unhideWhenUsed/>
    <w:rsid w:val="00B63C1C"/>
  </w:style>
  <w:style w:type="paragraph" w:customStyle="1" w:styleId="font8">
    <w:name w:val="font8"/>
    <w:basedOn w:val="a"/>
    <w:rsid w:val="00B63C1C"/>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B63C1C"/>
  </w:style>
  <w:style w:type="numbering" w:customStyle="1" w:styleId="164">
    <w:name w:val="Нет списка164"/>
    <w:next w:val="a2"/>
    <w:uiPriority w:val="99"/>
    <w:semiHidden/>
    <w:unhideWhenUsed/>
    <w:rsid w:val="00B63C1C"/>
  </w:style>
  <w:style w:type="numbering" w:customStyle="1" w:styleId="165">
    <w:name w:val="Нет списка165"/>
    <w:next w:val="a2"/>
    <w:uiPriority w:val="99"/>
    <w:semiHidden/>
    <w:unhideWhenUsed/>
    <w:rsid w:val="00B63C1C"/>
  </w:style>
  <w:style w:type="numbering" w:customStyle="1" w:styleId="166">
    <w:name w:val="Нет списка166"/>
    <w:next w:val="a2"/>
    <w:uiPriority w:val="99"/>
    <w:semiHidden/>
    <w:unhideWhenUsed/>
    <w:rsid w:val="00B63C1C"/>
  </w:style>
  <w:style w:type="numbering" w:customStyle="1" w:styleId="167">
    <w:name w:val="Нет списка167"/>
    <w:next w:val="a2"/>
    <w:uiPriority w:val="99"/>
    <w:semiHidden/>
    <w:unhideWhenUsed/>
    <w:rsid w:val="00B63C1C"/>
  </w:style>
  <w:style w:type="numbering" w:customStyle="1" w:styleId="168">
    <w:name w:val="Нет списка168"/>
    <w:next w:val="a2"/>
    <w:uiPriority w:val="99"/>
    <w:semiHidden/>
    <w:unhideWhenUsed/>
    <w:rsid w:val="00B63C1C"/>
  </w:style>
  <w:style w:type="numbering" w:customStyle="1" w:styleId="169">
    <w:name w:val="Нет списка169"/>
    <w:next w:val="a2"/>
    <w:uiPriority w:val="99"/>
    <w:semiHidden/>
    <w:unhideWhenUsed/>
    <w:rsid w:val="00B63C1C"/>
  </w:style>
  <w:style w:type="numbering" w:customStyle="1" w:styleId="1700">
    <w:name w:val="Нет списка170"/>
    <w:next w:val="a2"/>
    <w:uiPriority w:val="99"/>
    <w:semiHidden/>
    <w:unhideWhenUsed/>
    <w:rsid w:val="00B63C1C"/>
  </w:style>
  <w:style w:type="numbering" w:customStyle="1" w:styleId="172">
    <w:name w:val="Нет списка172"/>
    <w:next w:val="a2"/>
    <w:uiPriority w:val="99"/>
    <w:semiHidden/>
    <w:unhideWhenUsed/>
    <w:rsid w:val="00B63C1C"/>
  </w:style>
  <w:style w:type="numbering" w:customStyle="1" w:styleId="173">
    <w:name w:val="Нет списка173"/>
    <w:next w:val="a2"/>
    <w:uiPriority w:val="99"/>
    <w:semiHidden/>
    <w:unhideWhenUsed/>
    <w:rsid w:val="00B63C1C"/>
  </w:style>
  <w:style w:type="numbering" w:customStyle="1" w:styleId="174">
    <w:name w:val="Нет списка174"/>
    <w:next w:val="a2"/>
    <w:uiPriority w:val="99"/>
    <w:semiHidden/>
    <w:unhideWhenUsed/>
    <w:rsid w:val="00B63C1C"/>
  </w:style>
  <w:style w:type="numbering" w:customStyle="1" w:styleId="175">
    <w:name w:val="Нет списка175"/>
    <w:next w:val="a2"/>
    <w:uiPriority w:val="99"/>
    <w:semiHidden/>
    <w:unhideWhenUsed/>
    <w:rsid w:val="00B63C1C"/>
  </w:style>
  <w:style w:type="numbering" w:customStyle="1" w:styleId="176">
    <w:name w:val="Нет списка176"/>
    <w:next w:val="a2"/>
    <w:uiPriority w:val="99"/>
    <w:semiHidden/>
    <w:unhideWhenUsed/>
    <w:rsid w:val="00B63C1C"/>
  </w:style>
  <w:style w:type="numbering" w:customStyle="1" w:styleId="177">
    <w:name w:val="Нет списка177"/>
    <w:next w:val="a2"/>
    <w:uiPriority w:val="99"/>
    <w:semiHidden/>
    <w:unhideWhenUsed/>
    <w:rsid w:val="00B63C1C"/>
  </w:style>
  <w:style w:type="numbering" w:customStyle="1" w:styleId="178">
    <w:name w:val="Нет списка178"/>
    <w:next w:val="a2"/>
    <w:uiPriority w:val="99"/>
    <w:semiHidden/>
    <w:unhideWhenUsed/>
    <w:rsid w:val="00B63C1C"/>
  </w:style>
  <w:style w:type="numbering" w:customStyle="1" w:styleId="179">
    <w:name w:val="Нет списка179"/>
    <w:next w:val="a2"/>
    <w:uiPriority w:val="99"/>
    <w:semiHidden/>
    <w:unhideWhenUsed/>
    <w:rsid w:val="00B63C1C"/>
  </w:style>
  <w:style w:type="numbering" w:customStyle="1" w:styleId="1800">
    <w:name w:val="Нет списка180"/>
    <w:next w:val="a2"/>
    <w:uiPriority w:val="99"/>
    <w:semiHidden/>
    <w:unhideWhenUsed/>
    <w:rsid w:val="00B63C1C"/>
  </w:style>
  <w:style w:type="numbering" w:customStyle="1" w:styleId="182">
    <w:name w:val="Нет списка182"/>
    <w:next w:val="a2"/>
    <w:uiPriority w:val="99"/>
    <w:semiHidden/>
    <w:unhideWhenUsed/>
    <w:rsid w:val="00B63C1C"/>
  </w:style>
  <w:style w:type="numbering" w:customStyle="1" w:styleId="183">
    <w:name w:val="Нет списка183"/>
    <w:next w:val="a2"/>
    <w:uiPriority w:val="99"/>
    <w:semiHidden/>
    <w:unhideWhenUsed/>
    <w:rsid w:val="00B63C1C"/>
  </w:style>
  <w:style w:type="numbering" w:customStyle="1" w:styleId="184">
    <w:name w:val="Нет списка184"/>
    <w:next w:val="a2"/>
    <w:uiPriority w:val="99"/>
    <w:semiHidden/>
    <w:unhideWhenUsed/>
    <w:rsid w:val="00B63C1C"/>
  </w:style>
  <w:style w:type="numbering" w:customStyle="1" w:styleId="185">
    <w:name w:val="Нет списка185"/>
    <w:next w:val="a2"/>
    <w:uiPriority w:val="99"/>
    <w:semiHidden/>
    <w:unhideWhenUsed/>
    <w:rsid w:val="00B63C1C"/>
  </w:style>
  <w:style w:type="numbering" w:customStyle="1" w:styleId="186">
    <w:name w:val="Нет списка186"/>
    <w:next w:val="a2"/>
    <w:uiPriority w:val="99"/>
    <w:semiHidden/>
    <w:unhideWhenUsed/>
    <w:rsid w:val="00B63C1C"/>
  </w:style>
  <w:style w:type="numbering" w:customStyle="1" w:styleId="187">
    <w:name w:val="Нет списка187"/>
    <w:next w:val="a2"/>
    <w:uiPriority w:val="99"/>
    <w:semiHidden/>
    <w:unhideWhenUsed/>
    <w:rsid w:val="00B63C1C"/>
  </w:style>
  <w:style w:type="numbering" w:customStyle="1" w:styleId="188">
    <w:name w:val="Нет списка188"/>
    <w:next w:val="a2"/>
    <w:uiPriority w:val="99"/>
    <w:semiHidden/>
    <w:unhideWhenUsed/>
    <w:rsid w:val="00B63C1C"/>
  </w:style>
  <w:style w:type="numbering" w:customStyle="1" w:styleId="189">
    <w:name w:val="Нет списка189"/>
    <w:next w:val="a2"/>
    <w:uiPriority w:val="99"/>
    <w:semiHidden/>
    <w:unhideWhenUsed/>
    <w:rsid w:val="00B63C1C"/>
  </w:style>
  <w:style w:type="numbering" w:customStyle="1" w:styleId="1900">
    <w:name w:val="Нет списка190"/>
    <w:next w:val="a2"/>
    <w:uiPriority w:val="99"/>
    <w:semiHidden/>
    <w:unhideWhenUsed/>
    <w:rsid w:val="00B63C1C"/>
  </w:style>
  <w:style w:type="numbering" w:customStyle="1" w:styleId="192">
    <w:name w:val="Нет списка192"/>
    <w:next w:val="a2"/>
    <w:uiPriority w:val="99"/>
    <w:semiHidden/>
    <w:unhideWhenUsed/>
    <w:rsid w:val="00B63C1C"/>
  </w:style>
  <w:style w:type="numbering" w:customStyle="1" w:styleId="193">
    <w:name w:val="Нет списка193"/>
    <w:next w:val="a2"/>
    <w:uiPriority w:val="99"/>
    <w:semiHidden/>
    <w:unhideWhenUsed/>
    <w:rsid w:val="00B63C1C"/>
  </w:style>
  <w:style w:type="numbering" w:customStyle="1" w:styleId="194">
    <w:name w:val="Нет списка194"/>
    <w:next w:val="a2"/>
    <w:uiPriority w:val="99"/>
    <w:semiHidden/>
    <w:unhideWhenUsed/>
    <w:rsid w:val="00B63C1C"/>
  </w:style>
  <w:style w:type="numbering" w:customStyle="1" w:styleId="195">
    <w:name w:val="Нет списка195"/>
    <w:next w:val="a2"/>
    <w:uiPriority w:val="99"/>
    <w:semiHidden/>
    <w:unhideWhenUsed/>
    <w:rsid w:val="00B63C1C"/>
  </w:style>
  <w:style w:type="numbering" w:customStyle="1" w:styleId="196">
    <w:name w:val="Нет списка196"/>
    <w:next w:val="a2"/>
    <w:uiPriority w:val="99"/>
    <w:semiHidden/>
    <w:unhideWhenUsed/>
    <w:rsid w:val="00B63C1C"/>
  </w:style>
  <w:style w:type="numbering" w:customStyle="1" w:styleId="197">
    <w:name w:val="Нет списка197"/>
    <w:next w:val="a2"/>
    <w:uiPriority w:val="99"/>
    <w:semiHidden/>
    <w:unhideWhenUsed/>
    <w:rsid w:val="00B63C1C"/>
  </w:style>
  <w:style w:type="numbering" w:customStyle="1" w:styleId="198">
    <w:name w:val="Нет списка198"/>
    <w:next w:val="a2"/>
    <w:uiPriority w:val="99"/>
    <w:semiHidden/>
    <w:unhideWhenUsed/>
    <w:rsid w:val="00B63C1C"/>
  </w:style>
  <w:style w:type="numbering" w:customStyle="1" w:styleId="199">
    <w:name w:val="Нет списка199"/>
    <w:next w:val="a2"/>
    <w:uiPriority w:val="99"/>
    <w:semiHidden/>
    <w:unhideWhenUsed/>
    <w:rsid w:val="00B63C1C"/>
  </w:style>
  <w:style w:type="numbering" w:customStyle="1" w:styleId="2000">
    <w:name w:val="Нет списка200"/>
    <w:next w:val="a2"/>
    <w:uiPriority w:val="99"/>
    <w:semiHidden/>
    <w:unhideWhenUsed/>
    <w:rsid w:val="00B63C1C"/>
  </w:style>
  <w:style w:type="numbering" w:customStyle="1" w:styleId="202">
    <w:name w:val="Нет списка202"/>
    <w:next w:val="a2"/>
    <w:uiPriority w:val="99"/>
    <w:semiHidden/>
    <w:rsid w:val="006C2B36"/>
  </w:style>
  <w:style w:type="paragraph" w:customStyle="1" w:styleId="91f2">
    <w:name w:val="Знак Знак9 Знак 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8"/>
    <w:rsid w:val="006C2B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6C2B36"/>
  </w:style>
  <w:style w:type="numbering" w:customStyle="1" w:styleId="212">
    <w:name w:val="Нет списка212"/>
    <w:next w:val="a2"/>
    <w:uiPriority w:val="99"/>
    <w:semiHidden/>
    <w:unhideWhenUsed/>
    <w:rsid w:val="006C2B36"/>
  </w:style>
  <w:style w:type="numbering" w:customStyle="1" w:styleId="312">
    <w:name w:val="Нет списка312"/>
    <w:next w:val="a2"/>
    <w:uiPriority w:val="99"/>
    <w:semiHidden/>
    <w:unhideWhenUsed/>
    <w:rsid w:val="006C2B36"/>
  </w:style>
  <w:style w:type="numbering" w:customStyle="1" w:styleId="412">
    <w:name w:val="Нет списка412"/>
    <w:next w:val="a2"/>
    <w:uiPriority w:val="99"/>
    <w:semiHidden/>
    <w:unhideWhenUsed/>
    <w:rsid w:val="006C2B36"/>
  </w:style>
  <w:style w:type="paragraph" w:customStyle="1" w:styleId="1fe">
    <w:name w:val="Знак Знак Знак Знак1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6C2B36"/>
    <w:pPr>
      <w:spacing w:after="0" w:line="240" w:lineRule="auto"/>
    </w:pPr>
    <w:rPr>
      <w:rFonts w:ascii="Calibri" w:eastAsia="Times New Roman" w:hAnsi="Calibri" w:cs="Times New Roman"/>
    </w:rPr>
  </w:style>
  <w:style w:type="paragraph" w:customStyle="1" w:styleId="12f9">
    <w:name w:val="Знак Знак12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6C2B36"/>
  </w:style>
  <w:style w:type="numbering" w:customStyle="1" w:styleId="612">
    <w:name w:val="Нет списка612"/>
    <w:next w:val="a2"/>
    <w:uiPriority w:val="99"/>
    <w:semiHidden/>
    <w:unhideWhenUsed/>
    <w:rsid w:val="006C2B36"/>
  </w:style>
  <w:style w:type="numbering" w:customStyle="1" w:styleId="712">
    <w:name w:val="Нет списка712"/>
    <w:next w:val="a2"/>
    <w:uiPriority w:val="99"/>
    <w:semiHidden/>
    <w:unhideWhenUsed/>
    <w:rsid w:val="006C2B36"/>
  </w:style>
  <w:style w:type="numbering" w:customStyle="1" w:styleId="810">
    <w:name w:val="Нет списка810"/>
    <w:next w:val="a2"/>
    <w:uiPriority w:val="99"/>
    <w:semiHidden/>
    <w:unhideWhenUsed/>
    <w:rsid w:val="006C2B36"/>
  </w:style>
  <w:style w:type="numbering" w:customStyle="1" w:styleId="9100">
    <w:name w:val="Нет списка910"/>
    <w:next w:val="a2"/>
    <w:uiPriority w:val="99"/>
    <w:semiHidden/>
    <w:unhideWhenUsed/>
    <w:rsid w:val="006C2B36"/>
  </w:style>
  <w:style w:type="numbering" w:customStyle="1" w:styleId="1010">
    <w:name w:val="Нет списка1010"/>
    <w:next w:val="a2"/>
    <w:uiPriority w:val="99"/>
    <w:semiHidden/>
    <w:unhideWhenUsed/>
    <w:rsid w:val="006C2B36"/>
  </w:style>
  <w:style w:type="paragraph" w:customStyle="1" w:styleId="1ff">
    <w:name w:val="Знак 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6C2B36"/>
  </w:style>
  <w:style w:type="numbering" w:customStyle="1" w:styleId="12100">
    <w:name w:val="Нет списка1210"/>
    <w:next w:val="a2"/>
    <w:uiPriority w:val="99"/>
    <w:semiHidden/>
    <w:unhideWhenUsed/>
    <w:rsid w:val="006C2B36"/>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6C2B36"/>
  </w:style>
  <w:style w:type="numbering" w:customStyle="1" w:styleId="14100">
    <w:name w:val="Нет списка1410"/>
    <w:next w:val="a2"/>
    <w:uiPriority w:val="99"/>
    <w:semiHidden/>
    <w:unhideWhenUsed/>
    <w:rsid w:val="006C2B36"/>
  </w:style>
  <w:style w:type="numbering" w:customStyle="1" w:styleId="1510">
    <w:name w:val="Нет списка1510"/>
    <w:next w:val="a2"/>
    <w:uiPriority w:val="99"/>
    <w:semiHidden/>
    <w:unhideWhenUsed/>
    <w:rsid w:val="006C2B36"/>
  </w:style>
  <w:style w:type="numbering" w:customStyle="1" w:styleId="1610">
    <w:name w:val="Нет списка1610"/>
    <w:next w:val="a2"/>
    <w:uiPriority w:val="99"/>
    <w:semiHidden/>
    <w:unhideWhenUsed/>
    <w:rsid w:val="006C2B36"/>
  </w:style>
  <w:style w:type="numbering" w:customStyle="1" w:styleId="1710">
    <w:name w:val="Нет списка1710"/>
    <w:next w:val="a2"/>
    <w:uiPriority w:val="99"/>
    <w:semiHidden/>
    <w:unhideWhenUsed/>
    <w:rsid w:val="006C2B36"/>
  </w:style>
  <w:style w:type="paragraph" w:customStyle="1" w:styleId="13a">
    <w:name w:val="Знак Знак13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6C2B36"/>
  </w:style>
  <w:style w:type="numbering" w:customStyle="1" w:styleId="1910">
    <w:name w:val="Нет списка1910"/>
    <w:next w:val="a2"/>
    <w:uiPriority w:val="99"/>
    <w:semiHidden/>
    <w:unhideWhenUsed/>
    <w:rsid w:val="006C2B36"/>
  </w:style>
  <w:style w:type="numbering" w:customStyle="1" w:styleId="203">
    <w:name w:val="Нет списка203"/>
    <w:next w:val="a2"/>
    <w:uiPriority w:val="99"/>
    <w:semiHidden/>
    <w:unhideWhenUsed/>
    <w:rsid w:val="006C2B36"/>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6C2B36"/>
  </w:style>
  <w:style w:type="numbering" w:customStyle="1" w:styleId="222">
    <w:name w:val="Нет списка222"/>
    <w:next w:val="a2"/>
    <w:uiPriority w:val="99"/>
    <w:semiHidden/>
    <w:unhideWhenUsed/>
    <w:rsid w:val="006C2B36"/>
  </w:style>
  <w:style w:type="numbering" w:customStyle="1" w:styleId="232">
    <w:name w:val="Нет списка232"/>
    <w:next w:val="a2"/>
    <w:uiPriority w:val="99"/>
    <w:semiHidden/>
    <w:unhideWhenUsed/>
    <w:rsid w:val="006C2B36"/>
  </w:style>
  <w:style w:type="numbering" w:customStyle="1" w:styleId="242">
    <w:name w:val="Нет списка242"/>
    <w:next w:val="a2"/>
    <w:uiPriority w:val="99"/>
    <w:semiHidden/>
    <w:unhideWhenUsed/>
    <w:rsid w:val="006C2B36"/>
  </w:style>
  <w:style w:type="numbering" w:customStyle="1" w:styleId="252">
    <w:name w:val="Нет списка252"/>
    <w:next w:val="a2"/>
    <w:uiPriority w:val="99"/>
    <w:semiHidden/>
    <w:unhideWhenUsed/>
    <w:rsid w:val="006C2B36"/>
  </w:style>
  <w:style w:type="numbering" w:customStyle="1" w:styleId="262">
    <w:name w:val="Нет списка262"/>
    <w:next w:val="a2"/>
    <w:uiPriority w:val="99"/>
    <w:semiHidden/>
    <w:unhideWhenUsed/>
    <w:rsid w:val="006C2B36"/>
  </w:style>
  <w:style w:type="numbering" w:customStyle="1" w:styleId="272">
    <w:name w:val="Нет списка272"/>
    <w:next w:val="a2"/>
    <w:uiPriority w:val="99"/>
    <w:semiHidden/>
    <w:unhideWhenUsed/>
    <w:rsid w:val="006C2B36"/>
  </w:style>
  <w:style w:type="numbering" w:customStyle="1" w:styleId="282">
    <w:name w:val="Нет списка282"/>
    <w:next w:val="a2"/>
    <w:uiPriority w:val="99"/>
    <w:semiHidden/>
    <w:unhideWhenUsed/>
    <w:rsid w:val="006C2B36"/>
  </w:style>
  <w:style w:type="numbering" w:customStyle="1" w:styleId="292">
    <w:name w:val="Нет списка292"/>
    <w:next w:val="a2"/>
    <w:uiPriority w:val="99"/>
    <w:semiHidden/>
    <w:unhideWhenUsed/>
    <w:rsid w:val="006C2B36"/>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6C2B36"/>
  </w:style>
  <w:style w:type="numbering" w:customStyle="1" w:styleId="313">
    <w:name w:val="Нет списка313"/>
    <w:next w:val="a2"/>
    <w:uiPriority w:val="99"/>
    <w:semiHidden/>
    <w:unhideWhenUsed/>
    <w:rsid w:val="006C2B36"/>
  </w:style>
  <w:style w:type="paragraph" w:customStyle="1" w:styleId="12ff0">
    <w:name w:val="Знак Знак12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6C2B36"/>
  </w:style>
  <w:style w:type="numbering" w:customStyle="1" w:styleId="332">
    <w:name w:val="Нет списка332"/>
    <w:next w:val="a2"/>
    <w:uiPriority w:val="99"/>
    <w:semiHidden/>
    <w:unhideWhenUsed/>
    <w:rsid w:val="006C2B36"/>
  </w:style>
  <w:style w:type="numbering" w:customStyle="1" w:styleId="342">
    <w:name w:val="Нет списка342"/>
    <w:next w:val="a2"/>
    <w:uiPriority w:val="99"/>
    <w:semiHidden/>
    <w:unhideWhenUsed/>
    <w:rsid w:val="006C2B36"/>
  </w:style>
  <w:style w:type="numbering" w:customStyle="1" w:styleId="352">
    <w:name w:val="Нет списка352"/>
    <w:next w:val="a2"/>
    <w:uiPriority w:val="99"/>
    <w:semiHidden/>
    <w:unhideWhenUsed/>
    <w:rsid w:val="006C2B36"/>
  </w:style>
  <w:style w:type="numbering" w:customStyle="1" w:styleId="362">
    <w:name w:val="Нет списка362"/>
    <w:next w:val="a2"/>
    <w:uiPriority w:val="99"/>
    <w:semiHidden/>
    <w:unhideWhenUsed/>
    <w:rsid w:val="006C2B36"/>
  </w:style>
  <w:style w:type="numbering" w:customStyle="1" w:styleId="372">
    <w:name w:val="Нет списка372"/>
    <w:next w:val="a2"/>
    <w:uiPriority w:val="99"/>
    <w:semiHidden/>
    <w:unhideWhenUsed/>
    <w:rsid w:val="006C2B36"/>
  </w:style>
  <w:style w:type="numbering" w:customStyle="1" w:styleId="382">
    <w:name w:val="Нет списка382"/>
    <w:next w:val="a2"/>
    <w:uiPriority w:val="99"/>
    <w:semiHidden/>
    <w:unhideWhenUsed/>
    <w:rsid w:val="006C2B36"/>
  </w:style>
  <w:style w:type="numbering" w:customStyle="1" w:styleId="392">
    <w:name w:val="Нет списка392"/>
    <w:next w:val="a2"/>
    <w:uiPriority w:val="99"/>
    <w:semiHidden/>
    <w:unhideWhenUsed/>
    <w:rsid w:val="006C2B36"/>
  </w:style>
  <w:style w:type="numbering" w:customStyle="1" w:styleId="402">
    <w:name w:val="Нет списка402"/>
    <w:next w:val="a2"/>
    <w:uiPriority w:val="99"/>
    <w:semiHidden/>
    <w:unhideWhenUsed/>
    <w:rsid w:val="006C2B36"/>
  </w:style>
  <w:style w:type="numbering" w:customStyle="1" w:styleId="413">
    <w:name w:val="Нет списка413"/>
    <w:next w:val="a2"/>
    <w:uiPriority w:val="99"/>
    <w:semiHidden/>
    <w:unhideWhenUsed/>
    <w:rsid w:val="006C2B36"/>
  </w:style>
  <w:style w:type="paragraph" w:customStyle="1" w:styleId="1ff1">
    <w:name w:val="Знак Знак1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6C2B36"/>
  </w:style>
  <w:style w:type="numbering" w:customStyle="1" w:styleId="432">
    <w:name w:val="Нет списка432"/>
    <w:next w:val="a2"/>
    <w:uiPriority w:val="99"/>
    <w:semiHidden/>
    <w:unhideWhenUsed/>
    <w:rsid w:val="006C2B36"/>
  </w:style>
  <w:style w:type="numbering" w:customStyle="1" w:styleId="442">
    <w:name w:val="Нет списка442"/>
    <w:next w:val="a2"/>
    <w:uiPriority w:val="99"/>
    <w:semiHidden/>
    <w:unhideWhenUsed/>
    <w:rsid w:val="006C2B36"/>
  </w:style>
  <w:style w:type="numbering" w:customStyle="1" w:styleId="452">
    <w:name w:val="Нет списка452"/>
    <w:next w:val="a2"/>
    <w:uiPriority w:val="99"/>
    <w:semiHidden/>
    <w:unhideWhenUsed/>
    <w:rsid w:val="006C2B36"/>
  </w:style>
  <w:style w:type="numbering" w:customStyle="1" w:styleId="462">
    <w:name w:val="Нет списка462"/>
    <w:next w:val="a2"/>
    <w:uiPriority w:val="99"/>
    <w:semiHidden/>
    <w:unhideWhenUsed/>
    <w:rsid w:val="006C2B36"/>
  </w:style>
  <w:style w:type="numbering" w:customStyle="1" w:styleId="472">
    <w:name w:val="Нет списка472"/>
    <w:next w:val="a2"/>
    <w:uiPriority w:val="99"/>
    <w:semiHidden/>
    <w:unhideWhenUsed/>
    <w:rsid w:val="006C2B36"/>
  </w:style>
  <w:style w:type="numbering" w:customStyle="1" w:styleId="482">
    <w:name w:val="Нет списка482"/>
    <w:next w:val="a2"/>
    <w:uiPriority w:val="99"/>
    <w:semiHidden/>
    <w:unhideWhenUsed/>
    <w:rsid w:val="006C2B36"/>
  </w:style>
  <w:style w:type="numbering" w:customStyle="1" w:styleId="492">
    <w:name w:val="Нет списка492"/>
    <w:next w:val="a2"/>
    <w:uiPriority w:val="99"/>
    <w:semiHidden/>
    <w:unhideWhenUsed/>
    <w:rsid w:val="006C2B36"/>
  </w:style>
  <w:style w:type="numbering" w:customStyle="1" w:styleId="502">
    <w:name w:val="Нет списка502"/>
    <w:next w:val="a2"/>
    <w:uiPriority w:val="99"/>
    <w:semiHidden/>
    <w:unhideWhenUsed/>
    <w:rsid w:val="006C2B36"/>
  </w:style>
  <w:style w:type="numbering" w:customStyle="1" w:styleId="513">
    <w:name w:val="Нет списка513"/>
    <w:next w:val="a2"/>
    <w:uiPriority w:val="99"/>
    <w:semiHidden/>
    <w:unhideWhenUsed/>
    <w:rsid w:val="006C2B36"/>
  </w:style>
  <w:style w:type="numbering" w:customStyle="1" w:styleId="522">
    <w:name w:val="Нет списка522"/>
    <w:next w:val="a2"/>
    <w:uiPriority w:val="99"/>
    <w:semiHidden/>
    <w:unhideWhenUsed/>
    <w:rsid w:val="006C2B36"/>
  </w:style>
  <w:style w:type="numbering" w:customStyle="1" w:styleId="532">
    <w:name w:val="Нет списка532"/>
    <w:next w:val="a2"/>
    <w:uiPriority w:val="99"/>
    <w:semiHidden/>
    <w:unhideWhenUsed/>
    <w:rsid w:val="006C2B36"/>
  </w:style>
  <w:style w:type="numbering" w:customStyle="1" w:styleId="542">
    <w:name w:val="Нет списка542"/>
    <w:next w:val="a2"/>
    <w:uiPriority w:val="99"/>
    <w:semiHidden/>
    <w:unhideWhenUsed/>
    <w:rsid w:val="006C2B36"/>
  </w:style>
  <w:style w:type="numbering" w:customStyle="1" w:styleId="552">
    <w:name w:val="Нет списка552"/>
    <w:next w:val="a2"/>
    <w:uiPriority w:val="99"/>
    <w:semiHidden/>
    <w:unhideWhenUsed/>
    <w:rsid w:val="006C2B36"/>
  </w:style>
  <w:style w:type="numbering" w:customStyle="1" w:styleId="562">
    <w:name w:val="Нет списка562"/>
    <w:next w:val="a2"/>
    <w:uiPriority w:val="99"/>
    <w:semiHidden/>
    <w:unhideWhenUsed/>
    <w:rsid w:val="006C2B36"/>
  </w:style>
  <w:style w:type="numbering" w:customStyle="1" w:styleId="572">
    <w:name w:val="Нет списка572"/>
    <w:next w:val="a2"/>
    <w:uiPriority w:val="99"/>
    <w:semiHidden/>
    <w:unhideWhenUsed/>
    <w:rsid w:val="006C2B36"/>
  </w:style>
  <w:style w:type="numbering" w:customStyle="1" w:styleId="582">
    <w:name w:val="Нет списка582"/>
    <w:next w:val="a2"/>
    <w:uiPriority w:val="99"/>
    <w:semiHidden/>
    <w:unhideWhenUsed/>
    <w:rsid w:val="006C2B36"/>
  </w:style>
  <w:style w:type="numbering" w:customStyle="1" w:styleId="592">
    <w:name w:val="Нет списка592"/>
    <w:next w:val="a2"/>
    <w:uiPriority w:val="99"/>
    <w:semiHidden/>
    <w:unhideWhenUsed/>
    <w:rsid w:val="006C2B36"/>
  </w:style>
  <w:style w:type="numbering" w:customStyle="1" w:styleId="602">
    <w:name w:val="Нет списка602"/>
    <w:next w:val="a2"/>
    <w:uiPriority w:val="99"/>
    <w:semiHidden/>
    <w:unhideWhenUsed/>
    <w:rsid w:val="006C2B36"/>
  </w:style>
  <w:style w:type="numbering" w:customStyle="1" w:styleId="613">
    <w:name w:val="Нет списка613"/>
    <w:next w:val="a2"/>
    <w:uiPriority w:val="99"/>
    <w:semiHidden/>
    <w:unhideWhenUsed/>
    <w:rsid w:val="006C2B36"/>
  </w:style>
  <w:style w:type="numbering" w:customStyle="1" w:styleId="622">
    <w:name w:val="Нет списка622"/>
    <w:next w:val="a2"/>
    <w:uiPriority w:val="99"/>
    <w:semiHidden/>
    <w:unhideWhenUsed/>
    <w:rsid w:val="006C2B36"/>
  </w:style>
  <w:style w:type="numbering" w:customStyle="1" w:styleId="632">
    <w:name w:val="Нет списка632"/>
    <w:next w:val="a2"/>
    <w:uiPriority w:val="99"/>
    <w:semiHidden/>
    <w:unhideWhenUsed/>
    <w:rsid w:val="006C2B36"/>
  </w:style>
  <w:style w:type="numbering" w:customStyle="1" w:styleId="642">
    <w:name w:val="Нет списка642"/>
    <w:next w:val="a2"/>
    <w:uiPriority w:val="99"/>
    <w:semiHidden/>
    <w:unhideWhenUsed/>
    <w:rsid w:val="006C2B36"/>
  </w:style>
  <w:style w:type="numbering" w:customStyle="1" w:styleId="652">
    <w:name w:val="Нет списка652"/>
    <w:next w:val="a2"/>
    <w:uiPriority w:val="99"/>
    <w:semiHidden/>
    <w:unhideWhenUsed/>
    <w:rsid w:val="006C2B36"/>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6C2B36"/>
  </w:style>
  <w:style w:type="numbering" w:customStyle="1" w:styleId="672">
    <w:name w:val="Нет списка672"/>
    <w:next w:val="a2"/>
    <w:uiPriority w:val="99"/>
    <w:semiHidden/>
    <w:unhideWhenUsed/>
    <w:rsid w:val="006C2B36"/>
  </w:style>
  <w:style w:type="numbering" w:customStyle="1" w:styleId="682">
    <w:name w:val="Нет списка682"/>
    <w:next w:val="a2"/>
    <w:uiPriority w:val="99"/>
    <w:semiHidden/>
    <w:unhideWhenUsed/>
    <w:rsid w:val="006C2B36"/>
  </w:style>
  <w:style w:type="numbering" w:customStyle="1" w:styleId="692">
    <w:name w:val="Нет списка692"/>
    <w:next w:val="a2"/>
    <w:uiPriority w:val="99"/>
    <w:semiHidden/>
    <w:unhideWhenUsed/>
    <w:rsid w:val="006C2B36"/>
  </w:style>
  <w:style w:type="numbering" w:customStyle="1" w:styleId="702">
    <w:name w:val="Нет списка702"/>
    <w:next w:val="a2"/>
    <w:uiPriority w:val="99"/>
    <w:semiHidden/>
    <w:unhideWhenUsed/>
    <w:rsid w:val="006C2B36"/>
  </w:style>
  <w:style w:type="numbering" w:customStyle="1" w:styleId="713">
    <w:name w:val="Нет списка713"/>
    <w:next w:val="a2"/>
    <w:uiPriority w:val="99"/>
    <w:semiHidden/>
    <w:unhideWhenUsed/>
    <w:rsid w:val="006C2B36"/>
  </w:style>
  <w:style w:type="paragraph" w:customStyle="1" w:styleId="afff5">
    <w:name w:val="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6C2B36"/>
  </w:style>
  <w:style w:type="numbering" w:customStyle="1" w:styleId="732">
    <w:name w:val="Нет списка732"/>
    <w:next w:val="a2"/>
    <w:uiPriority w:val="99"/>
    <w:semiHidden/>
    <w:unhideWhenUsed/>
    <w:rsid w:val="006C2B36"/>
  </w:style>
  <w:style w:type="numbering" w:customStyle="1" w:styleId="742">
    <w:name w:val="Нет списка742"/>
    <w:next w:val="a2"/>
    <w:uiPriority w:val="99"/>
    <w:semiHidden/>
    <w:unhideWhenUsed/>
    <w:rsid w:val="006C2B36"/>
  </w:style>
  <w:style w:type="numbering" w:customStyle="1" w:styleId="752">
    <w:name w:val="Нет списка752"/>
    <w:next w:val="a2"/>
    <w:uiPriority w:val="99"/>
    <w:semiHidden/>
    <w:unhideWhenUsed/>
    <w:rsid w:val="006C2B36"/>
  </w:style>
  <w:style w:type="numbering" w:customStyle="1" w:styleId="762">
    <w:name w:val="Нет списка762"/>
    <w:next w:val="a2"/>
    <w:uiPriority w:val="99"/>
    <w:semiHidden/>
    <w:unhideWhenUsed/>
    <w:rsid w:val="006C2B36"/>
  </w:style>
  <w:style w:type="numbering" w:customStyle="1" w:styleId="772">
    <w:name w:val="Нет списка772"/>
    <w:next w:val="a2"/>
    <w:uiPriority w:val="99"/>
    <w:semiHidden/>
    <w:unhideWhenUsed/>
    <w:rsid w:val="006C2B36"/>
  </w:style>
  <w:style w:type="numbering" w:customStyle="1" w:styleId="782">
    <w:name w:val="Нет списка782"/>
    <w:next w:val="a2"/>
    <w:uiPriority w:val="99"/>
    <w:semiHidden/>
    <w:unhideWhenUsed/>
    <w:rsid w:val="006C2B36"/>
  </w:style>
  <w:style w:type="numbering" w:customStyle="1" w:styleId="792">
    <w:name w:val="Нет списка792"/>
    <w:next w:val="a2"/>
    <w:uiPriority w:val="99"/>
    <w:semiHidden/>
    <w:unhideWhenUsed/>
    <w:rsid w:val="006C2B36"/>
  </w:style>
  <w:style w:type="numbering" w:customStyle="1" w:styleId="802">
    <w:name w:val="Нет списка802"/>
    <w:next w:val="a2"/>
    <w:uiPriority w:val="99"/>
    <w:semiHidden/>
    <w:unhideWhenUsed/>
    <w:rsid w:val="006C2B36"/>
  </w:style>
  <w:style w:type="numbering" w:customStyle="1" w:styleId="812">
    <w:name w:val="Нет списка812"/>
    <w:next w:val="a2"/>
    <w:uiPriority w:val="99"/>
    <w:semiHidden/>
    <w:unhideWhenUsed/>
    <w:rsid w:val="006C2B36"/>
  </w:style>
  <w:style w:type="numbering" w:customStyle="1" w:styleId="821">
    <w:name w:val="Нет списка821"/>
    <w:next w:val="a2"/>
    <w:uiPriority w:val="99"/>
    <w:semiHidden/>
    <w:unhideWhenUsed/>
    <w:rsid w:val="006C2B36"/>
  </w:style>
  <w:style w:type="numbering" w:customStyle="1" w:styleId="1102">
    <w:name w:val="Нет списка1102"/>
    <w:next w:val="a2"/>
    <w:uiPriority w:val="99"/>
    <w:semiHidden/>
    <w:rsid w:val="006C2B36"/>
  </w:style>
  <w:style w:type="table" w:customStyle="1" w:styleId="11a">
    <w:name w:val="Сетка таблицы11"/>
    <w:basedOn w:val="a1"/>
    <w:next w:val="a8"/>
    <w:rsid w:val="006C2B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6C2B36"/>
  </w:style>
  <w:style w:type="numbering" w:customStyle="1" w:styleId="2102">
    <w:name w:val="Нет списка2102"/>
    <w:next w:val="a2"/>
    <w:uiPriority w:val="99"/>
    <w:semiHidden/>
    <w:unhideWhenUsed/>
    <w:rsid w:val="006C2B36"/>
  </w:style>
  <w:style w:type="numbering" w:customStyle="1" w:styleId="3102">
    <w:name w:val="Нет списка3102"/>
    <w:next w:val="a2"/>
    <w:uiPriority w:val="99"/>
    <w:semiHidden/>
    <w:unhideWhenUsed/>
    <w:rsid w:val="006C2B36"/>
  </w:style>
  <w:style w:type="numbering" w:customStyle="1" w:styleId="4102">
    <w:name w:val="Нет списка4102"/>
    <w:next w:val="a2"/>
    <w:uiPriority w:val="99"/>
    <w:semiHidden/>
    <w:unhideWhenUsed/>
    <w:rsid w:val="006C2B36"/>
  </w:style>
  <w:style w:type="numbering" w:customStyle="1" w:styleId="5102">
    <w:name w:val="Нет списка5102"/>
    <w:next w:val="a2"/>
    <w:uiPriority w:val="99"/>
    <w:semiHidden/>
    <w:unhideWhenUsed/>
    <w:rsid w:val="006C2B36"/>
  </w:style>
  <w:style w:type="numbering" w:customStyle="1" w:styleId="6102">
    <w:name w:val="Нет списка6102"/>
    <w:next w:val="a2"/>
    <w:uiPriority w:val="99"/>
    <w:semiHidden/>
    <w:unhideWhenUsed/>
    <w:rsid w:val="006C2B36"/>
  </w:style>
  <w:style w:type="numbering" w:customStyle="1" w:styleId="7101">
    <w:name w:val="Нет списка7101"/>
    <w:next w:val="a2"/>
    <w:uiPriority w:val="99"/>
    <w:semiHidden/>
    <w:unhideWhenUsed/>
    <w:rsid w:val="006C2B36"/>
  </w:style>
  <w:style w:type="numbering" w:customStyle="1" w:styleId="831">
    <w:name w:val="Нет списка831"/>
    <w:next w:val="a2"/>
    <w:uiPriority w:val="99"/>
    <w:semiHidden/>
    <w:unhideWhenUsed/>
    <w:rsid w:val="006C2B36"/>
  </w:style>
  <w:style w:type="numbering" w:customStyle="1" w:styleId="9120">
    <w:name w:val="Нет списка912"/>
    <w:next w:val="a2"/>
    <w:uiPriority w:val="99"/>
    <w:semiHidden/>
    <w:unhideWhenUsed/>
    <w:rsid w:val="006C2B36"/>
  </w:style>
  <w:style w:type="numbering" w:customStyle="1" w:styleId="1012">
    <w:name w:val="Нет списка1012"/>
    <w:next w:val="a2"/>
    <w:uiPriority w:val="99"/>
    <w:semiHidden/>
    <w:unhideWhenUsed/>
    <w:rsid w:val="006C2B36"/>
  </w:style>
  <w:style w:type="numbering" w:customStyle="1" w:styleId="11112">
    <w:name w:val="Нет списка11112"/>
    <w:next w:val="a2"/>
    <w:uiPriority w:val="99"/>
    <w:semiHidden/>
    <w:unhideWhenUsed/>
    <w:rsid w:val="006C2B36"/>
  </w:style>
  <w:style w:type="numbering" w:customStyle="1" w:styleId="1212">
    <w:name w:val="Нет списка1212"/>
    <w:next w:val="a2"/>
    <w:uiPriority w:val="99"/>
    <w:semiHidden/>
    <w:unhideWhenUsed/>
    <w:rsid w:val="006C2B36"/>
  </w:style>
  <w:style w:type="numbering" w:customStyle="1" w:styleId="1312">
    <w:name w:val="Нет списка1312"/>
    <w:next w:val="a2"/>
    <w:uiPriority w:val="99"/>
    <w:semiHidden/>
    <w:unhideWhenUsed/>
    <w:rsid w:val="006C2B36"/>
  </w:style>
  <w:style w:type="numbering" w:customStyle="1" w:styleId="14120">
    <w:name w:val="Нет списка1412"/>
    <w:next w:val="a2"/>
    <w:uiPriority w:val="99"/>
    <w:semiHidden/>
    <w:unhideWhenUsed/>
    <w:rsid w:val="006C2B36"/>
  </w:style>
  <w:style w:type="numbering" w:customStyle="1" w:styleId="1512">
    <w:name w:val="Нет списка1512"/>
    <w:next w:val="a2"/>
    <w:uiPriority w:val="99"/>
    <w:semiHidden/>
    <w:unhideWhenUsed/>
    <w:rsid w:val="006C2B36"/>
  </w:style>
  <w:style w:type="numbering" w:customStyle="1" w:styleId="1612">
    <w:name w:val="Нет списка1612"/>
    <w:next w:val="a2"/>
    <w:uiPriority w:val="99"/>
    <w:semiHidden/>
    <w:unhideWhenUsed/>
    <w:rsid w:val="006C2B36"/>
  </w:style>
  <w:style w:type="numbering" w:customStyle="1" w:styleId="1712">
    <w:name w:val="Нет списка1712"/>
    <w:next w:val="a2"/>
    <w:uiPriority w:val="99"/>
    <w:semiHidden/>
    <w:unhideWhenUsed/>
    <w:rsid w:val="006C2B36"/>
  </w:style>
  <w:style w:type="numbering" w:customStyle="1" w:styleId="1812">
    <w:name w:val="Нет списка1812"/>
    <w:next w:val="a2"/>
    <w:uiPriority w:val="99"/>
    <w:semiHidden/>
    <w:unhideWhenUsed/>
    <w:rsid w:val="006C2B36"/>
  </w:style>
  <w:style w:type="numbering" w:customStyle="1" w:styleId="1912">
    <w:name w:val="Нет списка1912"/>
    <w:next w:val="a2"/>
    <w:uiPriority w:val="99"/>
    <w:semiHidden/>
    <w:unhideWhenUsed/>
    <w:rsid w:val="006C2B36"/>
  </w:style>
  <w:style w:type="numbering" w:customStyle="1" w:styleId="2012">
    <w:name w:val="Нет списка2012"/>
    <w:next w:val="a2"/>
    <w:uiPriority w:val="99"/>
    <w:semiHidden/>
    <w:unhideWhenUsed/>
    <w:rsid w:val="006C2B36"/>
  </w:style>
  <w:style w:type="numbering" w:customStyle="1" w:styleId="2112">
    <w:name w:val="Нет списка2112"/>
    <w:next w:val="a2"/>
    <w:uiPriority w:val="99"/>
    <w:semiHidden/>
    <w:unhideWhenUsed/>
    <w:rsid w:val="006C2B36"/>
  </w:style>
  <w:style w:type="numbering" w:customStyle="1" w:styleId="2212">
    <w:name w:val="Нет списка2212"/>
    <w:next w:val="a2"/>
    <w:uiPriority w:val="99"/>
    <w:semiHidden/>
    <w:unhideWhenUsed/>
    <w:rsid w:val="006C2B36"/>
  </w:style>
  <w:style w:type="numbering" w:customStyle="1" w:styleId="2312">
    <w:name w:val="Нет списка2312"/>
    <w:next w:val="a2"/>
    <w:uiPriority w:val="99"/>
    <w:semiHidden/>
    <w:unhideWhenUsed/>
    <w:rsid w:val="006C2B36"/>
  </w:style>
  <w:style w:type="numbering" w:customStyle="1" w:styleId="2412">
    <w:name w:val="Нет списка2412"/>
    <w:next w:val="a2"/>
    <w:uiPriority w:val="99"/>
    <w:semiHidden/>
    <w:unhideWhenUsed/>
    <w:rsid w:val="006C2B36"/>
  </w:style>
  <w:style w:type="numbering" w:customStyle="1" w:styleId="2512">
    <w:name w:val="Нет списка2512"/>
    <w:next w:val="a2"/>
    <w:uiPriority w:val="99"/>
    <w:semiHidden/>
    <w:unhideWhenUsed/>
    <w:rsid w:val="006C2B36"/>
  </w:style>
  <w:style w:type="numbering" w:customStyle="1" w:styleId="2612">
    <w:name w:val="Нет списка2612"/>
    <w:next w:val="a2"/>
    <w:uiPriority w:val="99"/>
    <w:semiHidden/>
    <w:unhideWhenUsed/>
    <w:rsid w:val="006C2B36"/>
  </w:style>
  <w:style w:type="numbering" w:customStyle="1" w:styleId="2712">
    <w:name w:val="Нет списка2712"/>
    <w:next w:val="a2"/>
    <w:uiPriority w:val="99"/>
    <w:semiHidden/>
    <w:unhideWhenUsed/>
    <w:rsid w:val="006C2B36"/>
  </w:style>
  <w:style w:type="numbering" w:customStyle="1" w:styleId="2812">
    <w:name w:val="Нет списка2812"/>
    <w:next w:val="a2"/>
    <w:uiPriority w:val="99"/>
    <w:semiHidden/>
    <w:unhideWhenUsed/>
    <w:rsid w:val="006C2B36"/>
  </w:style>
  <w:style w:type="numbering" w:customStyle="1" w:styleId="2912">
    <w:name w:val="Нет списка2912"/>
    <w:next w:val="a2"/>
    <w:uiPriority w:val="99"/>
    <w:semiHidden/>
    <w:unhideWhenUsed/>
    <w:rsid w:val="006C2B36"/>
  </w:style>
  <w:style w:type="numbering" w:customStyle="1" w:styleId="3012">
    <w:name w:val="Нет списка3012"/>
    <w:next w:val="a2"/>
    <w:uiPriority w:val="99"/>
    <w:semiHidden/>
    <w:unhideWhenUsed/>
    <w:rsid w:val="006C2B36"/>
  </w:style>
  <w:style w:type="numbering" w:customStyle="1" w:styleId="3112">
    <w:name w:val="Нет списка3112"/>
    <w:next w:val="a2"/>
    <w:uiPriority w:val="99"/>
    <w:semiHidden/>
    <w:unhideWhenUsed/>
    <w:rsid w:val="006C2B36"/>
  </w:style>
  <w:style w:type="numbering" w:customStyle="1" w:styleId="3212">
    <w:name w:val="Нет списка3212"/>
    <w:next w:val="a2"/>
    <w:uiPriority w:val="99"/>
    <w:semiHidden/>
    <w:unhideWhenUsed/>
    <w:rsid w:val="006C2B36"/>
  </w:style>
  <w:style w:type="numbering" w:customStyle="1" w:styleId="3312">
    <w:name w:val="Нет списка3312"/>
    <w:next w:val="a2"/>
    <w:uiPriority w:val="99"/>
    <w:semiHidden/>
    <w:unhideWhenUsed/>
    <w:rsid w:val="006C2B36"/>
  </w:style>
  <w:style w:type="numbering" w:customStyle="1" w:styleId="3412">
    <w:name w:val="Нет списка3412"/>
    <w:next w:val="a2"/>
    <w:uiPriority w:val="99"/>
    <w:semiHidden/>
    <w:unhideWhenUsed/>
    <w:rsid w:val="006C2B36"/>
  </w:style>
  <w:style w:type="numbering" w:customStyle="1" w:styleId="3512">
    <w:name w:val="Нет списка3512"/>
    <w:next w:val="a2"/>
    <w:uiPriority w:val="99"/>
    <w:semiHidden/>
    <w:unhideWhenUsed/>
    <w:rsid w:val="006C2B36"/>
  </w:style>
  <w:style w:type="numbering" w:customStyle="1" w:styleId="3612">
    <w:name w:val="Нет списка3612"/>
    <w:next w:val="a2"/>
    <w:uiPriority w:val="99"/>
    <w:semiHidden/>
    <w:unhideWhenUsed/>
    <w:rsid w:val="006C2B36"/>
  </w:style>
  <w:style w:type="numbering" w:customStyle="1" w:styleId="3712">
    <w:name w:val="Нет списка3712"/>
    <w:next w:val="a2"/>
    <w:uiPriority w:val="99"/>
    <w:semiHidden/>
    <w:unhideWhenUsed/>
    <w:rsid w:val="006C2B36"/>
  </w:style>
  <w:style w:type="numbering" w:customStyle="1" w:styleId="3812">
    <w:name w:val="Нет списка3812"/>
    <w:next w:val="a2"/>
    <w:uiPriority w:val="99"/>
    <w:semiHidden/>
    <w:unhideWhenUsed/>
    <w:rsid w:val="006C2B36"/>
  </w:style>
  <w:style w:type="numbering" w:customStyle="1" w:styleId="3912">
    <w:name w:val="Нет списка3912"/>
    <w:next w:val="a2"/>
    <w:uiPriority w:val="99"/>
    <w:semiHidden/>
    <w:unhideWhenUsed/>
    <w:rsid w:val="006C2B36"/>
  </w:style>
  <w:style w:type="numbering" w:customStyle="1" w:styleId="4012">
    <w:name w:val="Нет списка4012"/>
    <w:next w:val="a2"/>
    <w:uiPriority w:val="99"/>
    <w:semiHidden/>
    <w:unhideWhenUsed/>
    <w:rsid w:val="006C2B36"/>
  </w:style>
  <w:style w:type="numbering" w:customStyle="1" w:styleId="4112">
    <w:name w:val="Нет списка4112"/>
    <w:next w:val="a2"/>
    <w:uiPriority w:val="99"/>
    <w:semiHidden/>
    <w:unhideWhenUsed/>
    <w:rsid w:val="006C2B36"/>
  </w:style>
  <w:style w:type="numbering" w:customStyle="1" w:styleId="4212">
    <w:name w:val="Нет списка4212"/>
    <w:next w:val="a2"/>
    <w:uiPriority w:val="99"/>
    <w:semiHidden/>
    <w:unhideWhenUsed/>
    <w:rsid w:val="006C2B36"/>
  </w:style>
  <w:style w:type="numbering" w:customStyle="1" w:styleId="4312">
    <w:name w:val="Нет списка4312"/>
    <w:next w:val="a2"/>
    <w:uiPriority w:val="99"/>
    <w:semiHidden/>
    <w:unhideWhenUsed/>
    <w:rsid w:val="006C2B36"/>
  </w:style>
  <w:style w:type="numbering" w:customStyle="1" w:styleId="4412">
    <w:name w:val="Нет списка4412"/>
    <w:next w:val="a2"/>
    <w:uiPriority w:val="99"/>
    <w:semiHidden/>
    <w:unhideWhenUsed/>
    <w:rsid w:val="006C2B36"/>
  </w:style>
  <w:style w:type="numbering" w:customStyle="1" w:styleId="4512">
    <w:name w:val="Нет списка4512"/>
    <w:next w:val="a2"/>
    <w:uiPriority w:val="99"/>
    <w:semiHidden/>
    <w:unhideWhenUsed/>
    <w:rsid w:val="006C2B36"/>
  </w:style>
  <w:style w:type="numbering" w:customStyle="1" w:styleId="4612">
    <w:name w:val="Нет списка4612"/>
    <w:next w:val="a2"/>
    <w:uiPriority w:val="99"/>
    <w:semiHidden/>
    <w:unhideWhenUsed/>
    <w:rsid w:val="006C2B36"/>
  </w:style>
  <w:style w:type="numbering" w:customStyle="1" w:styleId="4712">
    <w:name w:val="Нет списка4712"/>
    <w:next w:val="a2"/>
    <w:uiPriority w:val="99"/>
    <w:semiHidden/>
    <w:unhideWhenUsed/>
    <w:rsid w:val="006C2B36"/>
  </w:style>
  <w:style w:type="numbering" w:customStyle="1" w:styleId="4812">
    <w:name w:val="Нет списка4812"/>
    <w:next w:val="a2"/>
    <w:uiPriority w:val="99"/>
    <w:semiHidden/>
    <w:unhideWhenUsed/>
    <w:rsid w:val="006C2B36"/>
  </w:style>
  <w:style w:type="numbering" w:customStyle="1" w:styleId="4912">
    <w:name w:val="Нет списка4912"/>
    <w:next w:val="a2"/>
    <w:uiPriority w:val="99"/>
    <w:semiHidden/>
    <w:unhideWhenUsed/>
    <w:rsid w:val="006C2B36"/>
  </w:style>
  <w:style w:type="numbering" w:customStyle="1" w:styleId="5012">
    <w:name w:val="Нет списка5012"/>
    <w:next w:val="a2"/>
    <w:uiPriority w:val="99"/>
    <w:semiHidden/>
    <w:unhideWhenUsed/>
    <w:rsid w:val="006C2B36"/>
  </w:style>
  <w:style w:type="numbering" w:customStyle="1" w:styleId="5112">
    <w:name w:val="Нет списка5112"/>
    <w:next w:val="a2"/>
    <w:uiPriority w:val="99"/>
    <w:semiHidden/>
    <w:unhideWhenUsed/>
    <w:rsid w:val="006C2B36"/>
  </w:style>
  <w:style w:type="numbering" w:customStyle="1" w:styleId="5212">
    <w:name w:val="Нет списка5212"/>
    <w:next w:val="a2"/>
    <w:uiPriority w:val="99"/>
    <w:semiHidden/>
    <w:unhideWhenUsed/>
    <w:rsid w:val="006C2B36"/>
  </w:style>
  <w:style w:type="numbering" w:customStyle="1" w:styleId="5312">
    <w:name w:val="Нет списка5312"/>
    <w:next w:val="a2"/>
    <w:uiPriority w:val="99"/>
    <w:semiHidden/>
    <w:unhideWhenUsed/>
    <w:rsid w:val="006C2B36"/>
  </w:style>
  <w:style w:type="numbering" w:customStyle="1" w:styleId="5412">
    <w:name w:val="Нет списка5412"/>
    <w:next w:val="a2"/>
    <w:uiPriority w:val="99"/>
    <w:semiHidden/>
    <w:unhideWhenUsed/>
    <w:rsid w:val="006C2B36"/>
  </w:style>
  <w:style w:type="numbering" w:customStyle="1" w:styleId="5512">
    <w:name w:val="Нет списка5512"/>
    <w:next w:val="a2"/>
    <w:uiPriority w:val="99"/>
    <w:semiHidden/>
    <w:unhideWhenUsed/>
    <w:rsid w:val="006C2B36"/>
  </w:style>
  <w:style w:type="numbering" w:customStyle="1" w:styleId="5612">
    <w:name w:val="Нет списка5612"/>
    <w:next w:val="a2"/>
    <w:uiPriority w:val="99"/>
    <w:semiHidden/>
    <w:unhideWhenUsed/>
    <w:rsid w:val="006C2B36"/>
  </w:style>
  <w:style w:type="numbering" w:customStyle="1" w:styleId="5712">
    <w:name w:val="Нет списка5712"/>
    <w:next w:val="a2"/>
    <w:uiPriority w:val="99"/>
    <w:semiHidden/>
    <w:unhideWhenUsed/>
    <w:rsid w:val="006C2B36"/>
  </w:style>
  <w:style w:type="numbering" w:customStyle="1" w:styleId="5812">
    <w:name w:val="Нет списка5812"/>
    <w:next w:val="a2"/>
    <w:uiPriority w:val="99"/>
    <w:semiHidden/>
    <w:unhideWhenUsed/>
    <w:rsid w:val="006C2B36"/>
  </w:style>
  <w:style w:type="numbering" w:customStyle="1" w:styleId="5912">
    <w:name w:val="Нет списка5912"/>
    <w:next w:val="a2"/>
    <w:uiPriority w:val="99"/>
    <w:semiHidden/>
    <w:unhideWhenUsed/>
    <w:rsid w:val="006C2B36"/>
  </w:style>
  <w:style w:type="numbering" w:customStyle="1" w:styleId="6012">
    <w:name w:val="Нет списка6012"/>
    <w:next w:val="a2"/>
    <w:uiPriority w:val="99"/>
    <w:semiHidden/>
    <w:unhideWhenUsed/>
    <w:rsid w:val="006C2B36"/>
  </w:style>
  <w:style w:type="numbering" w:customStyle="1" w:styleId="6112">
    <w:name w:val="Нет списка6112"/>
    <w:next w:val="a2"/>
    <w:uiPriority w:val="99"/>
    <w:semiHidden/>
    <w:unhideWhenUsed/>
    <w:rsid w:val="006C2B36"/>
  </w:style>
  <w:style w:type="numbering" w:customStyle="1" w:styleId="6212">
    <w:name w:val="Нет списка6212"/>
    <w:next w:val="a2"/>
    <w:uiPriority w:val="99"/>
    <w:semiHidden/>
    <w:unhideWhenUsed/>
    <w:rsid w:val="006C2B36"/>
  </w:style>
  <w:style w:type="numbering" w:customStyle="1" w:styleId="6312">
    <w:name w:val="Нет списка6312"/>
    <w:next w:val="a2"/>
    <w:uiPriority w:val="99"/>
    <w:semiHidden/>
    <w:unhideWhenUsed/>
    <w:rsid w:val="006C2B36"/>
  </w:style>
  <w:style w:type="numbering" w:customStyle="1" w:styleId="6412">
    <w:name w:val="Нет списка6412"/>
    <w:next w:val="a2"/>
    <w:uiPriority w:val="99"/>
    <w:semiHidden/>
    <w:unhideWhenUsed/>
    <w:rsid w:val="006C2B36"/>
  </w:style>
  <w:style w:type="numbering" w:customStyle="1" w:styleId="6512">
    <w:name w:val="Нет списка6512"/>
    <w:next w:val="a2"/>
    <w:uiPriority w:val="99"/>
    <w:semiHidden/>
    <w:unhideWhenUsed/>
    <w:rsid w:val="006C2B36"/>
  </w:style>
  <w:style w:type="numbering" w:customStyle="1" w:styleId="6612">
    <w:name w:val="Нет списка6612"/>
    <w:next w:val="a2"/>
    <w:uiPriority w:val="99"/>
    <w:semiHidden/>
    <w:unhideWhenUsed/>
    <w:rsid w:val="006C2B36"/>
  </w:style>
  <w:style w:type="numbering" w:customStyle="1" w:styleId="6712">
    <w:name w:val="Нет списка6712"/>
    <w:next w:val="a2"/>
    <w:uiPriority w:val="99"/>
    <w:semiHidden/>
    <w:unhideWhenUsed/>
    <w:rsid w:val="006C2B36"/>
  </w:style>
  <w:style w:type="numbering" w:customStyle="1" w:styleId="6812">
    <w:name w:val="Нет списка6812"/>
    <w:next w:val="a2"/>
    <w:uiPriority w:val="99"/>
    <w:semiHidden/>
    <w:unhideWhenUsed/>
    <w:rsid w:val="006C2B36"/>
  </w:style>
  <w:style w:type="numbering" w:customStyle="1" w:styleId="6912">
    <w:name w:val="Нет списка6912"/>
    <w:next w:val="a2"/>
    <w:uiPriority w:val="99"/>
    <w:semiHidden/>
    <w:unhideWhenUsed/>
    <w:rsid w:val="006C2B36"/>
  </w:style>
  <w:style w:type="numbering" w:customStyle="1" w:styleId="7012">
    <w:name w:val="Нет списка7012"/>
    <w:next w:val="a2"/>
    <w:uiPriority w:val="99"/>
    <w:semiHidden/>
    <w:unhideWhenUsed/>
    <w:rsid w:val="006C2B36"/>
  </w:style>
  <w:style w:type="numbering" w:customStyle="1" w:styleId="7112">
    <w:name w:val="Нет списка7112"/>
    <w:next w:val="a2"/>
    <w:uiPriority w:val="99"/>
    <w:semiHidden/>
    <w:unhideWhenUsed/>
    <w:rsid w:val="006C2B36"/>
  </w:style>
  <w:style w:type="numbering" w:customStyle="1" w:styleId="7212">
    <w:name w:val="Нет списка7212"/>
    <w:next w:val="a2"/>
    <w:uiPriority w:val="99"/>
    <w:semiHidden/>
    <w:unhideWhenUsed/>
    <w:rsid w:val="006C2B36"/>
  </w:style>
  <w:style w:type="numbering" w:customStyle="1" w:styleId="7312">
    <w:name w:val="Нет списка7312"/>
    <w:next w:val="a2"/>
    <w:uiPriority w:val="99"/>
    <w:semiHidden/>
    <w:unhideWhenUsed/>
    <w:rsid w:val="006C2B36"/>
  </w:style>
  <w:style w:type="numbering" w:customStyle="1" w:styleId="7412">
    <w:name w:val="Нет списка7412"/>
    <w:next w:val="a2"/>
    <w:uiPriority w:val="99"/>
    <w:semiHidden/>
    <w:unhideWhenUsed/>
    <w:rsid w:val="006C2B36"/>
  </w:style>
  <w:style w:type="numbering" w:customStyle="1" w:styleId="7512">
    <w:name w:val="Нет списка7512"/>
    <w:next w:val="a2"/>
    <w:uiPriority w:val="99"/>
    <w:semiHidden/>
    <w:rsid w:val="006C2B36"/>
  </w:style>
  <w:style w:type="numbering" w:customStyle="1" w:styleId="11011">
    <w:name w:val="Нет списка11011"/>
    <w:next w:val="a2"/>
    <w:uiPriority w:val="99"/>
    <w:semiHidden/>
    <w:unhideWhenUsed/>
    <w:rsid w:val="006C2B36"/>
  </w:style>
  <w:style w:type="numbering" w:customStyle="1" w:styleId="21011">
    <w:name w:val="Нет списка21011"/>
    <w:next w:val="a2"/>
    <w:uiPriority w:val="99"/>
    <w:semiHidden/>
    <w:unhideWhenUsed/>
    <w:rsid w:val="006C2B36"/>
  </w:style>
  <w:style w:type="numbering" w:customStyle="1" w:styleId="31011">
    <w:name w:val="Нет списка31011"/>
    <w:next w:val="a2"/>
    <w:uiPriority w:val="99"/>
    <w:semiHidden/>
    <w:unhideWhenUsed/>
    <w:rsid w:val="006C2B36"/>
  </w:style>
  <w:style w:type="numbering" w:customStyle="1" w:styleId="41011">
    <w:name w:val="Нет списка41011"/>
    <w:next w:val="a2"/>
    <w:uiPriority w:val="99"/>
    <w:semiHidden/>
    <w:unhideWhenUsed/>
    <w:rsid w:val="006C2B36"/>
  </w:style>
  <w:style w:type="numbering" w:customStyle="1" w:styleId="51011">
    <w:name w:val="Нет списка51011"/>
    <w:next w:val="a2"/>
    <w:uiPriority w:val="99"/>
    <w:semiHidden/>
    <w:unhideWhenUsed/>
    <w:rsid w:val="006C2B36"/>
  </w:style>
  <w:style w:type="numbering" w:customStyle="1" w:styleId="61011">
    <w:name w:val="Нет списка61011"/>
    <w:next w:val="a2"/>
    <w:uiPriority w:val="99"/>
    <w:semiHidden/>
    <w:unhideWhenUsed/>
    <w:rsid w:val="006C2B36"/>
  </w:style>
  <w:style w:type="numbering" w:customStyle="1" w:styleId="7612">
    <w:name w:val="Нет списка7612"/>
    <w:next w:val="a2"/>
    <w:uiPriority w:val="99"/>
    <w:semiHidden/>
    <w:unhideWhenUsed/>
    <w:rsid w:val="006C2B36"/>
  </w:style>
  <w:style w:type="numbering" w:customStyle="1" w:styleId="8112">
    <w:name w:val="Нет списка8112"/>
    <w:next w:val="a2"/>
    <w:uiPriority w:val="99"/>
    <w:semiHidden/>
    <w:unhideWhenUsed/>
    <w:rsid w:val="006C2B36"/>
  </w:style>
  <w:style w:type="numbering" w:customStyle="1" w:styleId="9111">
    <w:name w:val="Нет списка9111"/>
    <w:next w:val="a2"/>
    <w:uiPriority w:val="99"/>
    <w:semiHidden/>
    <w:unhideWhenUsed/>
    <w:rsid w:val="006C2B36"/>
  </w:style>
  <w:style w:type="numbering" w:customStyle="1" w:styleId="10111">
    <w:name w:val="Нет списка10111"/>
    <w:next w:val="a2"/>
    <w:uiPriority w:val="99"/>
    <w:semiHidden/>
    <w:unhideWhenUsed/>
    <w:rsid w:val="006C2B36"/>
  </w:style>
  <w:style w:type="numbering" w:customStyle="1" w:styleId="1121">
    <w:name w:val="Нет списка1121"/>
    <w:next w:val="a2"/>
    <w:uiPriority w:val="99"/>
    <w:semiHidden/>
    <w:unhideWhenUsed/>
    <w:rsid w:val="006C2B36"/>
  </w:style>
  <w:style w:type="numbering" w:customStyle="1" w:styleId="12111">
    <w:name w:val="Нет списка12111"/>
    <w:next w:val="a2"/>
    <w:uiPriority w:val="99"/>
    <w:semiHidden/>
    <w:unhideWhenUsed/>
    <w:rsid w:val="006C2B36"/>
  </w:style>
  <w:style w:type="numbering" w:customStyle="1" w:styleId="13111">
    <w:name w:val="Нет списка13111"/>
    <w:next w:val="a2"/>
    <w:uiPriority w:val="99"/>
    <w:semiHidden/>
    <w:unhideWhenUsed/>
    <w:rsid w:val="006C2B36"/>
  </w:style>
  <w:style w:type="numbering" w:customStyle="1" w:styleId="141110">
    <w:name w:val="Нет списка14111"/>
    <w:next w:val="a2"/>
    <w:uiPriority w:val="99"/>
    <w:semiHidden/>
    <w:unhideWhenUsed/>
    <w:rsid w:val="006C2B36"/>
  </w:style>
  <w:style w:type="numbering" w:customStyle="1" w:styleId="15111">
    <w:name w:val="Нет списка15111"/>
    <w:next w:val="a2"/>
    <w:uiPriority w:val="99"/>
    <w:semiHidden/>
    <w:unhideWhenUsed/>
    <w:rsid w:val="006C2B36"/>
  </w:style>
  <w:style w:type="numbering" w:customStyle="1" w:styleId="16111">
    <w:name w:val="Нет списка16111"/>
    <w:next w:val="a2"/>
    <w:uiPriority w:val="99"/>
    <w:semiHidden/>
    <w:unhideWhenUsed/>
    <w:rsid w:val="006C2B36"/>
  </w:style>
  <w:style w:type="numbering" w:customStyle="1" w:styleId="17111">
    <w:name w:val="Нет списка17111"/>
    <w:next w:val="a2"/>
    <w:uiPriority w:val="99"/>
    <w:semiHidden/>
    <w:unhideWhenUsed/>
    <w:rsid w:val="006C2B36"/>
  </w:style>
  <w:style w:type="numbering" w:customStyle="1" w:styleId="18111">
    <w:name w:val="Нет списка18111"/>
    <w:next w:val="a2"/>
    <w:uiPriority w:val="99"/>
    <w:semiHidden/>
    <w:unhideWhenUsed/>
    <w:rsid w:val="006C2B36"/>
  </w:style>
  <w:style w:type="numbering" w:customStyle="1" w:styleId="19111">
    <w:name w:val="Нет списка19111"/>
    <w:next w:val="a2"/>
    <w:uiPriority w:val="99"/>
    <w:semiHidden/>
    <w:unhideWhenUsed/>
    <w:rsid w:val="006C2B36"/>
  </w:style>
  <w:style w:type="numbering" w:customStyle="1" w:styleId="20111">
    <w:name w:val="Нет списка20111"/>
    <w:next w:val="a2"/>
    <w:uiPriority w:val="99"/>
    <w:semiHidden/>
    <w:unhideWhenUsed/>
    <w:rsid w:val="006C2B36"/>
  </w:style>
  <w:style w:type="numbering" w:customStyle="1" w:styleId="21111">
    <w:name w:val="Нет списка21111"/>
    <w:next w:val="a2"/>
    <w:uiPriority w:val="99"/>
    <w:semiHidden/>
    <w:unhideWhenUsed/>
    <w:rsid w:val="006C2B36"/>
  </w:style>
  <w:style w:type="numbering" w:customStyle="1" w:styleId="22111">
    <w:name w:val="Нет списка22111"/>
    <w:next w:val="a2"/>
    <w:uiPriority w:val="99"/>
    <w:semiHidden/>
    <w:unhideWhenUsed/>
    <w:rsid w:val="006C2B36"/>
  </w:style>
  <w:style w:type="numbering" w:customStyle="1" w:styleId="23111">
    <w:name w:val="Нет списка23111"/>
    <w:next w:val="a2"/>
    <w:uiPriority w:val="99"/>
    <w:semiHidden/>
    <w:unhideWhenUsed/>
    <w:rsid w:val="006C2B36"/>
  </w:style>
  <w:style w:type="numbering" w:customStyle="1" w:styleId="24111">
    <w:name w:val="Нет списка24111"/>
    <w:next w:val="a2"/>
    <w:uiPriority w:val="99"/>
    <w:semiHidden/>
    <w:unhideWhenUsed/>
    <w:rsid w:val="006C2B36"/>
  </w:style>
  <w:style w:type="numbering" w:customStyle="1" w:styleId="25111">
    <w:name w:val="Нет списка25111"/>
    <w:next w:val="a2"/>
    <w:uiPriority w:val="99"/>
    <w:semiHidden/>
    <w:unhideWhenUsed/>
    <w:rsid w:val="006C2B36"/>
  </w:style>
  <w:style w:type="numbering" w:customStyle="1" w:styleId="26111">
    <w:name w:val="Нет списка26111"/>
    <w:next w:val="a2"/>
    <w:uiPriority w:val="99"/>
    <w:semiHidden/>
    <w:unhideWhenUsed/>
    <w:rsid w:val="006C2B36"/>
  </w:style>
  <w:style w:type="numbering" w:customStyle="1" w:styleId="27111">
    <w:name w:val="Нет списка27111"/>
    <w:next w:val="a2"/>
    <w:uiPriority w:val="99"/>
    <w:semiHidden/>
    <w:unhideWhenUsed/>
    <w:rsid w:val="006C2B36"/>
  </w:style>
  <w:style w:type="numbering" w:customStyle="1" w:styleId="28111">
    <w:name w:val="Нет списка28111"/>
    <w:next w:val="a2"/>
    <w:uiPriority w:val="99"/>
    <w:semiHidden/>
    <w:unhideWhenUsed/>
    <w:rsid w:val="006C2B36"/>
  </w:style>
  <w:style w:type="numbering" w:customStyle="1" w:styleId="29111">
    <w:name w:val="Нет списка29111"/>
    <w:next w:val="a2"/>
    <w:uiPriority w:val="99"/>
    <w:semiHidden/>
    <w:unhideWhenUsed/>
    <w:rsid w:val="006C2B36"/>
  </w:style>
  <w:style w:type="numbering" w:customStyle="1" w:styleId="30111">
    <w:name w:val="Нет списка30111"/>
    <w:next w:val="a2"/>
    <w:uiPriority w:val="99"/>
    <w:semiHidden/>
    <w:unhideWhenUsed/>
    <w:rsid w:val="006C2B36"/>
  </w:style>
  <w:style w:type="numbering" w:customStyle="1" w:styleId="31111">
    <w:name w:val="Нет списка31111"/>
    <w:next w:val="a2"/>
    <w:uiPriority w:val="99"/>
    <w:semiHidden/>
    <w:unhideWhenUsed/>
    <w:rsid w:val="006C2B36"/>
  </w:style>
  <w:style w:type="numbering" w:customStyle="1" w:styleId="32111">
    <w:name w:val="Нет списка32111"/>
    <w:next w:val="a2"/>
    <w:uiPriority w:val="99"/>
    <w:semiHidden/>
    <w:unhideWhenUsed/>
    <w:rsid w:val="006C2B36"/>
  </w:style>
  <w:style w:type="numbering" w:customStyle="1" w:styleId="33111">
    <w:name w:val="Нет списка33111"/>
    <w:next w:val="a2"/>
    <w:uiPriority w:val="99"/>
    <w:semiHidden/>
    <w:unhideWhenUsed/>
    <w:rsid w:val="006C2B36"/>
  </w:style>
  <w:style w:type="numbering" w:customStyle="1" w:styleId="34111">
    <w:name w:val="Нет списка34111"/>
    <w:next w:val="a2"/>
    <w:uiPriority w:val="99"/>
    <w:semiHidden/>
    <w:unhideWhenUsed/>
    <w:rsid w:val="006C2B36"/>
  </w:style>
  <w:style w:type="numbering" w:customStyle="1" w:styleId="35111">
    <w:name w:val="Нет списка35111"/>
    <w:next w:val="a2"/>
    <w:uiPriority w:val="99"/>
    <w:semiHidden/>
    <w:unhideWhenUsed/>
    <w:rsid w:val="006C2B36"/>
  </w:style>
  <w:style w:type="numbering" w:customStyle="1" w:styleId="36111">
    <w:name w:val="Нет списка36111"/>
    <w:next w:val="a2"/>
    <w:uiPriority w:val="99"/>
    <w:semiHidden/>
    <w:unhideWhenUsed/>
    <w:rsid w:val="006C2B36"/>
  </w:style>
  <w:style w:type="numbering" w:customStyle="1" w:styleId="37111">
    <w:name w:val="Нет списка37111"/>
    <w:next w:val="a2"/>
    <w:uiPriority w:val="99"/>
    <w:semiHidden/>
    <w:unhideWhenUsed/>
    <w:rsid w:val="006C2B36"/>
  </w:style>
  <w:style w:type="numbering" w:customStyle="1" w:styleId="38111">
    <w:name w:val="Нет списка38111"/>
    <w:next w:val="a2"/>
    <w:uiPriority w:val="99"/>
    <w:semiHidden/>
    <w:unhideWhenUsed/>
    <w:rsid w:val="006C2B36"/>
  </w:style>
  <w:style w:type="numbering" w:customStyle="1" w:styleId="39111">
    <w:name w:val="Нет списка39111"/>
    <w:next w:val="a2"/>
    <w:uiPriority w:val="99"/>
    <w:semiHidden/>
    <w:unhideWhenUsed/>
    <w:rsid w:val="006C2B36"/>
  </w:style>
  <w:style w:type="numbering" w:customStyle="1" w:styleId="40111">
    <w:name w:val="Нет списка40111"/>
    <w:next w:val="a2"/>
    <w:uiPriority w:val="99"/>
    <w:semiHidden/>
    <w:unhideWhenUsed/>
    <w:rsid w:val="006C2B36"/>
  </w:style>
  <w:style w:type="numbering" w:customStyle="1" w:styleId="41111">
    <w:name w:val="Нет списка41111"/>
    <w:next w:val="a2"/>
    <w:uiPriority w:val="99"/>
    <w:semiHidden/>
    <w:unhideWhenUsed/>
    <w:rsid w:val="006C2B36"/>
  </w:style>
  <w:style w:type="numbering" w:customStyle="1" w:styleId="42111">
    <w:name w:val="Нет списка42111"/>
    <w:next w:val="a2"/>
    <w:uiPriority w:val="99"/>
    <w:semiHidden/>
    <w:unhideWhenUsed/>
    <w:rsid w:val="006C2B36"/>
  </w:style>
  <w:style w:type="numbering" w:customStyle="1" w:styleId="43111">
    <w:name w:val="Нет списка43111"/>
    <w:next w:val="a2"/>
    <w:uiPriority w:val="99"/>
    <w:semiHidden/>
    <w:unhideWhenUsed/>
    <w:rsid w:val="006C2B36"/>
  </w:style>
  <w:style w:type="numbering" w:customStyle="1" w:styleId="44111">
    <w:name w:val="Нет списка44111"/>
    <w:next w:val="a2"/>
    <w:uiPriority w:val="99"/>
    <w:semiHidden/>
    <w:unhideWhenUsed/>
    <w:rsid w:val="006C2B36"/>
  </w:style>
  <w:style w:type="numbering" w:customStyle="1" w:styleId="45111">
    <w:name w:val="Нет списка45111"/>
    <w:next w:val="a2"/>
    <w:uiPriority w:val="99"/>
    <w:semiHidden/>
    <w:unhideWhenUsed/>
    <w:rsid w:val="006C2B36"/>
  </w:style>
  <w:style w:type="numbering" w:customStyle="1" w:styleId="46111">
    <w:name w:val="Нет списка46111"/>
    <w:next w:val="a2"/>
    <w:uiPriority w:val="99"/>
    <w:semiHidden/>
    <w:unhideWhenUsed/>
    <w:rsid w:val="006C2B36"/>
  </w:style>
  <w:style w:type="numbering" w:customStyle="1" w:styleId="47111">
    <w:name w:val="Нет списка47111"/>
    <w:next w:val="a2"/>
    <w:uiPriority w:val="99"/>
    <w:semiHidden/>
    <w:unhideWhenUsed/>
    <w:rsid w:val="006C2B36"/>
  </w:style>
  <w:style w:type="numbering" w:customStyle="1" w:styleId="48111">
    <w:name w:val="Нет списка48111"/>
    <w:next w:val="a2"/>
    <w:uiPriority w:val="99"/>
    <w:semiHidden/>
    <w:unhideWhenUsed/>
    <w:rsid w:val="006C2B36"/>
  </w:style>
  <w:style w:type="numbering" w:customStyle="1" w:styleId="49111">
    <w:name w:val="Нет списка49111"/>
    <w:next w:val="a2"/>
    <w:uiPriority w:val="99"/>
    <w:semiHidden/>
    <w:unhideWhenUsed/>
    <w:rsid w:val="006C2B36"/>
  </w:style>
  <w:style w:type="numbering" w:customStyle="1" w:styleId="50111">
    <w:name w:val="Нет списка50111"/>
    <w:next w:val="a2"/>
    <w:uiPriority w:val="99"/>
    <w:semiHidden/>
    <w:unhideWhenUsed/>
    <w:rsid w:val="006C2B36"/>
  </w:style>
  <w:style w:type="numbering" w:customStyle="1" w:styleId="51111">
    <w:name w:val="Нет списка51111"/>
    <w:next w:val="a2"/>
    <w:uiPriority w:val="99"/>
    <w:semiHidden/>
    <w:unhideWhenUsed/>
    <w:rsid w:val="006C2B36"/>
  </w:style>
  <w:style w:type="numbering" w:customStyle="1" w:styleId="52111">
    <w:name w:val="Нет списка52111"/>
    <w:next w:val="a2"/>
    <w:uiPriority w:val="99"/>
    <w:semiHidden/>
    <w:unhideWhenUsed/>
    <w:rsid w:val="006C2B36"/>
  </w:style>
  <w:style w:type="numbering" w:customStyle="1" w:styleId="53111">
    <w:name w:val="Нет списка53111"/>
    <w:next w:val="a2"/>
    <w:uiPriority w:val="99"/>
    <w:semiHidden/>
    <w:unhideWhenUsed/>
    <w:rsid w:val="006C2B36"/>
  </w:style>
  <w:style w:type="numbering" w:customStyle="1" w:styleId="54111">
    <w:name w:val="Нет списка54111"/>
    <w:next w:val="a2"/>
    <w:uiPriority w:val="99"/>
    <w:semiHidden/>
    <w:unhideWhenUsed/>
    <w:rsid w:val="006C2B36"/>
  </w:style>
  <w:style w:type="numbering" w:customStyle="1" w:styleId="55111">
    <w:name w:val="Нет списка55111"/>
    <w:next w:val="a2"/>
    <w:uiPriority w:val="99"/>
    <w:semiHidden/>
    <w:unhideWhenUsed/>
    <w:rsid w:val="006C2B36"/>
  </w:style>
  <w:style w:type="numbering" w:customStyle="1" w:styleId="56111">
    <w:name w:val="Нет списка56111"/>
    <w:next w:val="a2"/>
    <w:uiPriority w:val="99"/>
    <w:semiHidden/>
    <w:unhideWhenUsed/>
    <w:rsid w:val="006C2B36"/>
  </w:style>
  <w:style w:type="numbering" w:customStyle="1" w:styleId="57111">
    <w:name w:val="Нет списка57111"/>
    <w:next w:val="a2"/>
    <w:uiPriority w:val="99"/>
    <w:semiHidden/>
    <w:unhideWhenUsed/>
    <w:rsid w:val="006C2B36"/>
  </w:style>
  <w:style w:type="numbering" w:customStyle="1" w:styleId="58111">
    <w:name w:val="Нет списка58111"/>
    <w:next w:val="a2"/>
    <w:uiPriority w:val="99"/>
    <w:semiHidden/>
    <w:unhideWhenUsed/>
    <w:rsid w:val="006C2B36"/>
  </w:style>
  <w:style w:type="numbering" w:customStyle="1" w:styleId="59111">
    <w:name w:val="Нет списка59111"/>
    <w:next w:val="a2"/>
    <w:uiPriority w:val="99"/>
    <w:semiHidden/>
    <w:unhideWhenUsed/>
    <w:rsid w:val="006C2B36"/>
  </w:style>
  <w:style w:type="numbering" w:customStyle="1" w:styleId="60111">
    <w:name w:val="Нет списка60111"/>
    <w:next w:val="a2"/>
    <w:uiPriority w:val="99"/>
    <w:semiHidden/>
    <w:unhideWhenUsed/>
    <w:rsid w:val="006C2B36"/>
  </w:style>
  <w:style w:type="numbering" w:customStyle="1" w:styleId="61111">
    <w:name w:val="Нет списка61111"/>
    <w:next w:val="a2"/>
    <w:uiPriority w:val="99"/>
    <w:semiHidden/>
    <w:unhideWhenUsed/>
    <w:rsid w:val="006C2B36"/>
  </w:style>
  <w:style w:type="numbering" w:customStyle="1" w:styleId="62111">
    <w:name w:val="Нет списка62111"/>
    <w:next w:val="a2"/>
    <w:uiPriority w:val="99"/>
    <w:semiHidden/>
    <w:unhideWhenUsed/>
    <w:rsid w:val="006C2B36"/>
  </w:style>
  <w:style w:type="numbering" w:customStyle="1" w:styleId="63111">
    <w:name w:val="Нет списка63111"/>
    <w:next w:val="a2"/>
    <w:uiPriority w:val="99"/>
    <w:semiHidden/>
    <w:unhideWhenUsed/>
    <w:rsid w:val="006C2B36"/>
  </w:style>
  <w:style w:type="numbering" w:customStyle="1" w:styleId="64111">
    <w:name w:val="Нет списка64111"/>
    <w:next w:val="a2"/>
    <w:uiPriority w:val="99"/>
    <w:semiHidden/>
    <w:unhideWhenUsed/>
    <w:rsid w:val="006C2B36"/>
  </w:style>
  <w:style w:type="numbering" w:customStyle="1" w:styleId="65111">
    <w:name w:val="Нет списка65111"/>
    <w:next w:val="a2"/>
    <w:uiPriority w:val="99"/>
    <w:semiHidden/>
    <w:unhideWhenUsed/>
    <w:rsid w:val="006C2B36"/>
  </w:style>
  <w:style w:type="numbering" w:customStyle="1" w:styleId="66111">
    <w:name w:val="Нет списка66111"/>
    <w:next w:val="a2"/>
    <w:uiPriority w:val="99"/>
    <w:semiHidden/>
    <w:unhideWhenUsed/>
    <w:rsid w:val="006C2B36"/>
  </w:style>
  <w:style w:type="numbering" w:customStyle="1" w:styleId="67111">
    <w:name w:val="Нет списка67111"/>
    <w:next w:val="a2"/>
    <w:uiPriority w:val="99"/>
    <w:semiHidden/>
    <w:unhideWhenUsed/>
    <w:rsid w:val="006C2B36"/>
  </w:style>
  <w:style w:type="numbering" w:customStyle="1" w:styleId="68111">
    <w:name w:val="Нет списка68111"/>
    <w:next w:val="a2"/>
    <w:uiPriority w:val="99"/>
    <w:semiHidden/>
    <w:unhideWhenUsed/>
    <w:rsid w:val="006C2B36"/>
  </w:style>
  <w:style w:type="numbering" w:customStyle="1" w:styleId="69111">
    <w:name w:val="Нет списка69111"/>
    <w:next w:val="a2"/>
    <w:uiPriority w:val="99"/>
    <w:semiHidden/>
    <w:unhideWhenUsed/>
    <w:rsid w:val="006C2B36"/>
  </w:style>
  <w:style w:type="numbering" w:customStyle="1" w:styleId="70111">
    <w:name w:val="Нет списка70111"/>
    <w:next w:val="a2"/>
    <w:uiPriority w:val="99"/>
    <w:semiHidden/>
    <w:unhideWhenUsed/>
    <w:rsid w:val="006C2B36"/>
  </w:style>
  <w:style w:type="numbering" w:customStyle="1" w:styleId="71111">
    <w:name w:val="Нет списка71111"/>
    <w:next w:val="a2"/>
    <w:uiPriority w:val="99"/>
    <w:semiHidden/>
    <w:unhideWhenUsed/>
    <w:rsid w:val="006C2B36"/>
  </w:style>
  <w:style w:type="numbering" w:customStyle="1" w:styleId="72111">
    <w:name w:val="Нет списка72111"/>
    <w:next w:val="a2"/>
    <w:uiPriority w:val="99"/>
    <w:semiHidden/>
    <w:unhideWhenUsed/>
    <w:rsid w:val="006C2B36"/>
  </w:style>
  <w:style w:type="numbering" w:customStyle="1" w:styleId="73111">
    <w:name w:val="Нет списка73111"/>
    <w:next w:val="a2"/>
    <w:uiPriority w:val="99"/>
    <w:semiHidden/>
    <w:unhideWhenUsed/>
    <w:rsid w:val="006C2B36"/>
  </w:style>
  <w:style w:type="numbering" w:customStyle="1" w:styleId="74111">
    <w:name w:val="Нет списка74111"/>
    <w:next w:val="a2"/>
    <w:uiPriority w:val="99"/>
    <w:semiHidden/>
    <w:unhideWhenUsed/>
    <w:rsid w:val="006C2B36"/>
  </w:style>
  <w:style w:type="numbering" w:customStyle="1" w:styleId="75111">
    <w:name w:val="Нет списка75111"/>
    <w:next w:val="a2"/>
    <w:uiPriority w:val="99"/>
    <w:semiHidden/>
    <w:unhideWhenUsed/>
    <w:rsid w:val="006C2B36"/>
  </w:style>
  <w:style w:type="numbering" w:customStyle="1" w:styleId="76111">
    <w:name w:val="Нет списка76111"/>
    <w:next w:val="a2"/>
    <w:uiPriority w:val="99"/>
    <w:semiHidden/>
    <w:unhideWhenUsed/>
    <w:rsid w:val="006C2B36"/>
  </w:style>
  <w:style w:type="numbering" w:customStyle="1" w:styleId="7711">
    <w:name w:val="Нет списка7711"/>
    <w:next w:val="a2"/>
    <w:uiPriority w:val="99"/>
    <w:semiHidden/>
    <w:unhideWhenUsed/>
    <w:rsid w:val="006C2B36"/>
  </w:style>
  <w:style w:type="numbering" w:customStyle="1" w:styleId="7811">
    <w:name w:val="Нет списка7811"/>
    <w:next w:val="a2"/>
    <w:uiPriority w:val="99"/>
    <w:semiHidden/>
    <w:unhideWhenUsed/>
    <w:rsid w:val="006C2B36"/>
  </w:style>
  <w:style w:type="numbering" w:customStyle="1" w:styleId="7911">
    <w:name w:val="Нет списка7911"/>
    <w:next w:val="a2"/>
    <w:uiPriority w:val="99"/>
    <w:semiHidden/>
    <w:unhideWhenUsed/>
    <w:rsid w:val="006C2B36"/>
  </w:style>
  <w:style w:type="numbering" w:customStyle="1" w:styleId="8011">
    <w:name w:val="Нет списка8011"/>
    <w:next w:val="a2"/>
    <w:uiPriority w:val="99"/>
    <w:semiHidden/>
    <w:unhideWhenUsed/>
    <w:rsid w:val="006C2B36"/>
  </w:style>
  <w:style w:type="numbering" w:customStyle="1" w:styleId="81111">
    <w:name w:val="Нет списка81111"/>
    <w:next w:val="a2"/>
    <w:uiPriority w:val="99"/>
    <w:semiHidden/>
    <w:unhideWhenUsed/>
    <w:rsid w:val="006C2B36"/>
  </w:style>
  <w:style w:type="numbering" w:customStyle="1" w:styleId="841">
    <w:name w:val="Нет списка841"/>
    <w:next w:val="a2"/>
    <w:uiPriority w:val="99"/>
    <w:semiHidden/>
    <w:unhideWhenUsed/>
    <w:rsid w:val="006C2B36"/>
  </w:style>
  <w:style w:type="numbering" w:customStyle="1" w:styleId="851">
    <w:name w:val="Нет списка851"/>
    <w:next w:val="a2"/>
    <w:uiPriority w:val="99"/>
    <w:semiHidden/>
    <w:unhideWhenUsed/>
    <w:rsid w:val="006C2B36"/>
  </w:style>
  <w:style w:type="numbering" w:customStyle="1" w:styleId="861">
    <w:name w:val="Нет списка861"/>
    <w:next w:val="a2"/>
    <w:uiPriority w:val="99"/>
    <w:semiHidden/>
    <w:unhideWhenUsed/>
    <w:rsid w:val="006C2B36"/>
  </w:style>
  <w:style w:type="numbering" w:customStyle="1" w:styleId="871">
    <w:name w:val="Нет списка871"/>
    <w:next w:val="a2"/>
    <w:uiPriority w:val="99"/>
    <w:semiHidden/>
    <w:unhideWhenUsed/>
    <w:rsid w:val="006C2B36"/>
  </w:style>
  <w:style w:type="numbering" w:customStyle="1" w:styleId="881">
    <w:name w:val="Нет списка881"/>
    <w:next w:val="a2"/>
    <w:uiPriority w:val="99"/>
    <w:semiHidden/>
    <w:unhideWhenUsed/>
    <w:rsid w:val="006C2B36"/>
  </w:style>
  <w:style w:type="numbering" w:customStyle="1" w:styleId="891">
    <w:name w:val="Нет списка891"/>
    <w:next w:val="a2"/>
    <w:uiPriority w:val="99"/>
    <w:semiHidden/>
    <w:unhideWhenUsed/>
    <w:rsid w:val="006C2B36"/>
  </w:style>
  <w:style w:type="numbering" w:customStyle="1" w:styleId="901">
    <w:name w:val="Нет списка901"/>
    <w:next w:val="a2"/>
    <w:uiPriority w:val="99"/>
    <w:semiHidden/>
    <w:unhideWhenUsed/>
    <w:rsid w:val="006C2B36"/>
  </w:style>
  <w:style w:type="numbering" w:customStyle="1" w:styleId="921">
    <w:name w:val="Нет списка921"/>
    <w:next w:val="a2"/>
    <w:uiPriority w:val="99"/>
    <w:semiHidden/>
    <w:unhideWhenUsed/>
    <w:rsid w:val="006C2B36"/>
  </w:style>
  <w:style w:type="numbering" w:customStyle="1" w:styleId="931">
    <w:name w:val="Нет списка931"/>
    <w:next w:val="a2"/>
    <w:uiPriority w:val="99"/>
    <w:semiHidden/>
    <w:unhideWhenUsed/>
    <w:rsid w:val="006C2B36"/>
  </w:style>
  <w:style w:type="numbering" w:customStyle="1" w:styleId="941">
    <w:name w:val="Нет списка941"/>
    <w:next w:val="a2"/>
    <w:uiPriority w:val="99"/>
    <w:semiHidden/>
    <w:unhideWhenUsed/>
    <w:rsid w:val="006C2B36"/>
  </w:style>
  <w:style w:type="numbering" w:customStyle="1" w:styleId="951">
    <w:name w:val="Нет списка951"/>
    <w:next w:val="a2"/>
    <w:uiPriority w:val="99"/>
    <w:semiHidden/>
    <w:unhideWhenUsed/>
    <w:rsid w:val="006C2B36"/>
  </w:style>
  <w:style w:type="numbering" w:customStyle="1" w:styleId="961">
    <w:name w:val="Нет списка961"/>
    <w:next w:val="a2"/>
    <w:uiPriority w:val="99"/>
    <w:semiHidden/>
    <w:unhideWhenUsed/>
    <w:rsid w:val="006C2B36"/>
  </w:style>
  <w:style w:type="numbering" w:customStyle="1" w:styleId="971">
    <w:name w:val="Нет списка971"/>
    <w:next w:val="a2"/>
    <w:uiPriority w:val="99"/>
    <w:semiHidden/>
    <w:unhideWhenUsed/>
    <w:rsid w:val="006C2B36"/>
  </w:style>
  <w:style w:type="numbering" w:customStyle="1" w:styleId="981">
    <w:name w:val="Нет списка981"/>
    <w:next w:val="a2"/>
    <w:uiPriority w:val="99"/>
    <w:semiHidden/>
    <w:unhideWhenUsed/>
    <w:rsid w:val="006C2B36"/>
  </w:style>
  <w:style w:type="numbering" w:customStyle="1" w:styleId="991">
    <w:name w:val="Нет списка991"/>
    <w:next w:val="a2"/>
    <w:uiPriority w:val="99"/>
    <w:semiHidden/>
    <w:unhideWhenUsed/>
    <w:rsid w:val="006C2B36"/>
  </w:style>
  <w:style w:type="numbering" w:customStyle="1" w:styleId="1001">
    <w:name w:val="Нет списка1001"/>
    <w:next w:val="a2"/>
    <w:uiPriority w:val="99"/>
    <w:semiHidden/>
    <w:unhideWhenUsed/>
    <w:rsid w:val="006C2B36"/>
  </w:style>
  <w:style w:type="numbering" w:customStyle="1" w:styleId="1021">
    <w:name w:val="Нет списка1021"/>
    <w:next w:val="a2"/>
    <w:uiPriority w:val="99"/>
    <w:semiHidden/>
    <w:unhideWhenUsed/>
    <w:rsid w:val="006C2B36"/>
  </w:style>
  <w:style w:type="numbering" w:customStyle="1" w:styleId="1031">
    <w:name w:val="Нет списка1031"/>
    <w:next w:val="a2"/>
    <w:uiPriority w:val="99"/>
    <w:semiHidden/>
    <w:unhideWhenUsed/>
    <w:rsid w:val="006C2B36"/>
  </w:style>
  <w:style w:type="numbering" w:customStyle="1" w:styleId="1041">
    <w:name w:val="Нет списка1041"/>
    <w:next w:val="a2"/>
    <w:uiPriority w:val="99"/>
    <w:semiHidden/>
    <w:unhideWhenUsed/>
    <w:rsid w:val="006C2B36"/>
  </w:style>
  <w:style w:type="numbering" w:customStyle="1" w:styleId="1051">
    <w:name w:val="Нет списка1051"/>
    <w:next w:val="a2"/>
    <w:uiPriority w:val="99"/>
    <w:semiHidden/>
    <w:unhideWhenUsed/>
    <w:rsid w:val="006C2B36"/>
  </w:style>
  <w:style w:type="numbering" w:customStyle="1" w:styleId="1061">
    <w:name w:val="Нет списка1061"/>
    <w:next w:val="a2"/>
    <w:uiPriority w:val="99"/>
    <w:semiHidden/>
    <w:unhideWhenUsed/>
    <w:rsid w:val="006C2B36"/>
  </w:style>
  <w:style w:type="numbering" w:customStyle="1" w:styleId="1071">
    <w:name w:val="Нет списка1071"/>
    <w:next w:val="a2"/>
    <w:uiPriority w:val="99"/>
    <w:semiHidden/>
    <w:unhideWhenUsed/>
    <w:rsid w:val="006C2B36"/>
  </w:style>
  <w:style w:type="numbering" w:customStyle="1" w:styleId="1081">
    <w:name w:val="Нет списка1081"/>
    <w:next w:val="a2"/>
    <w:uiPriority w:val="99"/>
    <w:semiHidden/>
    <w:unhideWhenUsed/>
    <w:rsid w:val="006C2B36"/>
  </w:style>
  <w:style w:type="numbering" w:customStyle="1" w:styleId="1091">
    <w:name w:val="Нет списка1091"/>
    <w:next w:val="a2"/>
    <w:uiPriority w:val="99"/>
    <w:semiHidden/>
    <w:unhideWhenUsed/>
    <w:rsid w:val="006C2B36"/>
  </w:style>
  <w:style w:type="numbering" w:customStyle="1" w:styleId="1131">
    <w:name w:val="Нет списка1131"/>
    <w:next w:val="a2"/>
    <w:uiPriority w:val="99"/>
    <w:semiHidden/>
    <w:unhideWhenUsed/>
    <w:rsid w:val="006C2B36"/>
  </w:style>
  <w:style w:type="numbering" w:customStyle="1" w:styleId="1141">
    <w:name w:val="Нет списка1141"/>
    <w:next w:val="a2"/>
    <w:uiPriority w:val="99"/>
    <w:semiHidden/>
    <w:unhideWhenUsed/>
    <w:rsid w:val="006C2B36"/>
  </w:style>
  <w:style w:type="numbering" w:customStyle="1" w:styleId="1151">
    <w:name w:val="Нет списка1151"/>
    <w:next w:val="a2"/>
    <w:uiPriority w:val="99"/>
    <w:semiHidden/>
    <w:unhideWhenUsed/>
    <w:rsid w:val="006C2B36"/>
  </w:style>
  <w:style w:type="numbering" w:customStyle="1" w:styleId="1161">
    <w:name w:val="Нет списка1161"/>
    <w:next w:val="a2"/>
    <w:uiPriority w:val="99"/>
    <w:semiHidden/>
    <w:unhideWhenUsed/>
    <w:rsid w:val="006C2B36"/>
  </w:style>
  <w:style w:type="numbering" w:customStyle="1" w:styleId="1171">
    <w:name w:val="Нет списка1171"/>
    <w:next w:val="a2"/>
    <w:uiPriority w:val="99"/>
    <w:semiHidden/>
    <w:unhideWhenUsed/>
    <w:rsid w:val="006C2B36"/>
  </w:style>
  <w:style w:type="numbering" w:customStyle="1" w:styleId="1181">
    <w:name w:val="Нет списка1181"/>
    <w:next w:val="a2"/>
    <w:uiPriority w:val="99"/>
    <w:semiHidden/>
    <w:unhideWhenUsed/>
    <w:rsid w:val="006C2B36"/>
  </w:style>
  <w:style w:type="numbering" w:customStyle="1" w:styleId="1191">
    <w:name w:val="Нет списка1191"/>
    <w:next w:val="a2"/>
    <w:uiPriority w:val="99"/>
    <w:semiHidden/>
    <w:unhideWhenUsed/>
    <w:rsid w:val="006C2B36"/>
  </w:style>
  <w:style w:type="numbering" w:customStyle="1" w:styleId="1201">
    <w:name w:val="Нет списка1201"/>
    <w:next w:val="a2"/>
    <w:uiPriority w:val="99"/>
    <w:semiHidden/>
    <w:unhideWhenUsed/>
    <w:rsid w:val="006C2B36"/>
  </w:style>
  <w:style w:type="numbering" w:customStyle="1" w:styleId="1221">
    <w:name w:val="Нет списка1221"/>
    <w:next w:val="a2"/>
    <w:uiPriority w:val="99"/>
    <w:semiHidden/>
    <w:unhideWhenUsed/>
    <w:rsid w:val="006C2B36"/>
  </w:style>
  <w:style w:type="numbering" w:customStyle="1" w:styleId="1231">
    <w:name w:val="Нет списка1231"/>
    <w:next w:val="a2"/>
    <w:uiPriority w:val="99"/>
    <w:semiHidden/>
    <w:unhideWhenUsed/>
    <w:rsid w:val="006C2B36"/>
  </w:style>
  <w:style w:type="numbering" w:customStyle="1" w:styleId="1241">
    <w:name w:val="Нет списка1241"/>
    <w:next w:val="a2"/>
    <w:uiPriority w:val="99"/>
    <w:semiHidden/>
    <w:unhideWhenUsed/>
    <w:rsid w:val="006C2B36"/>
  </w:style>
  <w:style w:type="numbering" w:customStyle="1" w:styleId="1251">
    <w:name w:val="Нет списка1251"/>
    <w:next w:val="a2"/>
    <w:uiPriority w:val="99"/>
    <w:semiHidden/>
    <w:unhideWhenUsed/>
    <w:rsid w:val="006C2B36"/>
  </w:style>
  <w:style w:type="numbering" w:customStyle="1" w:styleId="1261">
    <w:name w:val="Нет списка1261"/>
    <w:next w:val="a2"/>
    <w:uiPriority w:val="99"/>
    <w:semiHidden/>
    <w:unhideWhenUsed/>
    <w:rsid w:val="006C2B36"/>
  </w:style>
  <w:style w:type="numbering" w:customStyle="1" w:styleId="1271">
    <w:name w:val="Нет списка1271"/>
    <w:next w:val="a2"/>
    <w:uiPriority w:val="99"/>
    <w:semiHidden/>
    <w:unhideWhenUsed/>
    <w:rsid w:val="006C2B36"/>
  </w:style>
  <w:style w:type="numbering" w:customStyle="1" w:styleId="1281">
    <w:name w:val="Нет списка1281"/>
    <w:next w:val="a2"/>
    <w:uiPriority w:val="99"/>
    <w:semiHidden/>
    <w:unhideWhenUsed/>
    <w:rsid w:val="006C2B36"/>
  </w:style>
  <w:style w:type="numbering" w:customStyle="1" w:styleId="1291">
    <w:name w:val="Нет списка1291"/>
    <w:next w:val="a2"/>
    <w:uiPriority w:val="99"/>
    <w:semiHidden/>
    <w:unhideWhenUsed/>
    <w:rsid w:val="006C2B36"/>
  </w:style>
  <w:style w:type="numbering" w:customStyle="1" w:styleId="1301">
    <w:name w:val="Нет списка1301"/>
    <w:next w:val="a2"/>
    <w:uiPriority w:val="99"/>
    <w:semiHidden/>
    <w:unhideWhenUsed/>
    <w:rsid w:val="006C2B36"/>
  </w:style>
  <w:style w:type="numbering" w:customStyle="1" w:styleId="1321">
    <w:name w:val="Нет списка1321"/>
    <w:next w:val="a2"/>
    <w:uiPriority w:val="99"/>
    <w:semiHidden/>
    <w:unhideWhenUsed/>
    <w:rsid w:val="006C2B36"/>
  </w:style>
  <w:style w:type="numbering" w:customStyle="1" w:styleId="1331">
    <w:name w:val="Нет списка1331"/>
    <w:next w:val="a2"/>
    <w:uiPriority w:val="99"/>
    <w:semiHidden/>
    <w:unhideWhenUsed/>
    <w:rsid w:val="006C2B36"/>
  </w:style>
  <w:style w:type="numbering" w:customStyle="1" w:styleId="1341">
    <w:name w:val="Нет списка1341"/>
    <w:next w:val="a2"/>
    <w:uiPriority w:val="99"/>
    <w:semiHidden/>
    <w:unhideWhenUsed/>
    <w:rsid w:val="006C2B36"/>
  </w:style>
  <w:style w:type="numbering" w:customStyle="1" w:styleId="1351">
    <w:name w:val="Нет списка1351"/>
    <w:next w:val="a2"/>
    <w:uiPriority w:val="99"/>
    <w:semiHidden/>
    <w:unhideWhenUsed/>
    <w:rsid w:val="006C2B36"/>
  </w:style>
  <w:style w:type="numbering" w:customStyle="1" w:styleId="1361">
    <w:name w:val="Нет списка1361"/>
    <w:next w:val="a2"/>
    <w:uiPriority w:val="99"/>
    <w:semiHidden/>
    <w:unhideWhenUsed/>
    <w:rsid w:val="006C2B36"/>
  </w:style>
  <w:style w:type="numbering" w:customStyle="1" w:styleId="1371">
    <w:name w:val="Нет списка1371"/>
    <w:next w:val="a2"/>
    <w:uiPriority w:val="99"/>
    <w:semiHidden/>
    <w:unhideWhenUsed/>
    <w:rsid w:val="006C2B36"/>
  </w:style>
  <w:style w:type="numbering" w:customStyle="1" w:styleId="1381">
    <w:name w:val="Нет списка1381"/>
    <w:next w:val="a2"/>
    <w:uiPriority w:val="99"/>
    <w:semiHidden/>
    <w:unhideWhenUsed/>
    <w:rsid w:val="006C2B36"/>
  </w:style>
  <w:style w:type="numbering" w:customStyle="1" w:styleId="1391">
    <w:name w:val="Нет списка1391"/>
    <w:next w:val="a2"/>
    <w:uiPriority w:val="99"/>
    <w:semiHidden/>
    <w:unhideWhenUsed/>
    <w:rsid w:val="006C2B36"/>
  </w:style>
  <w:style w:type="numbering" w:customStyle="1" w:styleId="1401">
    <w:name w:val="Нет списка1401"/>
    <w:next w:val="a2"/>
    <w:uiPriority w:val="99"/>
    <w:semiHidden/>
    <w:unhideWhenUsed/>
    <w:rsid w:val="006C2B36"/>
  </w:style>
  <w:style w:type="numbering" w:customStyle="1" w:styleId="1421">
    <w:name w:val="Нет списка1421"/>
    <w:next w:val="a2"/>
    <w:uiPriority w:val="99"/>
    <w:semiHidden/>
    <w:unhideWhenUsed/>
    <w:rsid w:val="006C2B36"/>
  </w:style>
  <w:style w:type="numbering" w:customStyle="1" w:styleId="1431">
    <w:name w:val="Нет списка1431"/>
    <w:next w:val="a2"/>
    <w:uiPriority w:val="99"/>
    <w:semiHidden/>
    <w:unhideWhenUsed/>
    <w:rsid w:val="006C2B36"/>
  </w:style>
  <w:style w:type="numbering" w:customStyle="1" w:styleId="1441">
    <w:name w:val="Нет списка1441"/>
    <w:next w:val="a2"/>
    <w:uiPriority w:val="99"/>
    <w:semiHidden/>
    <w:unhideWhenUsed/>
    <w:rsid w:val="006C2B36"/>
  </w:style>
  <w:style w:type="numbering" w:customStyle="1" w:styleId="1451">
    <w:name w:val="Нет списка1451"/>
    <w:next w:val="a2"/>
    <w:uiPriority w:val="99"/>
    <w:semiHidden/>
    <w:unhideWhenUsed/>
    <w:rsid w:val="006C2B36"/>
  </w:style>
  <w:style w:type="numbering" w:customStyle="1" w:styleId="1461">
    <w:name w:val="Нет списка1461"/>
    <w:next w:val="a2"/>
    <w:uiPriority w:val="99"/>
    <w:semiHidden/>
    <w:unhideWhenUsed/>
    <w:rsid w:val="006C2B36"/>
  </w:style>
  <w:style w:type="numbering" w:customStyle="1" w:styleId="1471">
    <w:name w:val="Нет списка1471"/>
    <w:next w:val="a2"/>
    <w:uiPriority w:val="99"/>
    <w:semiHidden/>
    <w:unhideWhenUsed/>
    <w:rsid w:val="006C2B36"/>
  </w:style>
  <w:style w:type="numbering" w:customStyle="1" w:styleId="1481">
    <w:name w:val="Нет списка1481"/>
    <w:next w:val="a2"/>
    <w:uiPriority w:val="99"/>
    <w:semiHidden/>
    <w:unhideWhenUsed/>
    <w:rsid w:val="006C2B36"/>
  </w:style>
  <w:style w:type="numbering" w:customStyle="1" w:styleId="1491">
    <w:name w:val="Нет списка1491"/>
    <w:next w:val="a2"/>
    <w:uiPriority w:val="99"/>
    <w:semiHidden/>
    <w:unhideWhenUsed/>
    <w:rsid w:val="006C2B36"/>
  </w:style>
  <w:style w:type="numbering" w:customStyle="1" w:styleId="1501">
    <w:name w:val="Нет списка1501"/>
    <w:next w:val="a2"/>
    <w:uiPriority w:val="99"/>
    <w:semiHidden/>
    <w:unhideWhenUsed/>
    <w:rsid w:val="006C2B36"/>
  </w:style>
  <w:style w:type="numbering" w:customStyle="1" w:styleId="1521">
    <w:name w:val="Нет списка1521"/>
    <w:next w:val="a2"/>
    <w:uiPriority w:val="99"/>
    <w:semiHidden/>
    <w:unhideWhenUsed/>
    <w:rsid w:val="006C2B36"/>
  </w:style>
  <w:style w:type="numbering" w:customStyle="1" w:styleId="1531">
    <w:name w:val="Нет списка1531"/>
    <w:next w:val="a2"/>
    <w:uiPriority w:val="99"/>
    <w:semiHidden/>
    <w:unhideWhenUsed/>
    <w:rsid w:val="006C2B36"/>
  </w:style>
  <w:style w:type="paragraph" w:customStyle="1" w:styleId="1ff2">
    <w:name w:val="Знак 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6C2B36"/>
  </w:style>
  <w:style w:type="numbering" w:customStyle="1" w:styleId="1551">
    <w:name w:val="Нет списка1551"/>
    <w:next w:val="a2"/>
    <w:uiPriority w:val="99"/>
    <w:semiHidden/>
    <w:unhideWhenUsed/>
    <w:rsid w:val="006C2B36"/>
  </w:style>
  <w:style w:type="numbering" w:customStyle="1" w:styleId="1561">
    <w:name w:val="Нет списка1561"/>
    <w:next w:val="a2"/>
    <w:uiPriority w:val="99"/>
    <w:semiHidden/>
    <w:unhideWhenUsed/>
    <w:rsid w:val="006C2B36"/>
  </w:style>
  <w:style w:type="numbering" w:customStyle="1" w:styleId="1571">
    <w:name w:val="Нет списка1571"/>
    <w:next w:val="a2"/>
    <w:uiPriority w:val="99"/>
    <w:semiHidden/>
    <w:unhideWhenUsed/>
    <w:rsid w:val="006C2B36"/>
  </w:style>
  <w:style w:type="numbering" w:customStyle="1" w:styleId="1581">
    <w:name w:val="Нет списка1581"/>
    <w:next w:val="a2"/>
    <w:uiPriority w:val="99"/>
    <w:semiHidden/>
    <w:unhideWhenUsed/>
    <w:rsid w:val="006C2B36"/>
  </w:style>
  <w:style w:type="numbering" w:customStyle="1" w:styleId="1591">
    <w:name w:val="Нет списка1591"/>
    <w:next w:val="a2"/>
    <w:uiPriority w:val="99"/>
    <w:semiHidden/>
    <w:unhideWhenUsed/>
    <w:rsid w:val="006C2B36"/>
  </w:style>
  <w:style w:type="numbering" w:customStyle="1" w:styleId="1601">
    <w:name w:val="Нет списка1601"/>
    <w:next w:val="a2"/>
    <w:uiPriority w:val="99"/>
    <w:semiHidden/>
    <w:unhideWhenUsed/>
    <w:rsid w:val="006C2B36"/>
  </w:style>
  <w:style w:type="numbering" w:customStyle="1" w:styleId="1621">
    <w:name w:val="Нет списка1621"/>
    <w:next w:val="a2"/>
    <w:uiPriority w:val="99"/>
    <w:semiHidden/>
    <w:unhideWhenUsed/>
    <w:rsid w:val="006C2B36"/>
  </w:style>
  <w:style w:type="numbering" w:customStyle="1" w:styleId="1631">
    <w:name w:val="Нет списка1631"/>
    <w:next w:val="a2"/>
    <w:uiPriority w:val="99"/>
    <w:semiHidden/>
    <w:unhideWhenUsed/>
    <w:rsid w:val="006C2B36"/>
  </w:style>
  <w:style w:type="numbering" w:customStyle="1" w:styleId="1641">
    <w:name w:val="Нет списка1641"/>
    <w:next w:val="a2"/>
    <w:uiPriority w:val="99"/>
    <w:semiHidden/>
    <w:unhideWhenUsed/>
    <w:rsid w:val="006C2B36"/>
  </w:style>
  <w:style w:type="numbering" w:customStyle="1" w:styleId="1651">
    <w:name w:val="Нет списка1651"/>
    <w:next w:val="a2"/>
    <w:uiPriority w:val="99"/>
    <w:semiHidden/>
    <w:unhideWhenUsed/>
    <w:rsid w:val="006C2B36"/>
  </w:style>
  <w:style w:type="numbering" w:customStyle="1" w:styleId="1661">
    <w:name w:val="Нет списка1661"/>
    <w:next w:val="a2"/>
    <w:uiPriority w:val="99"/>
    <w:semiHidden/>
    <w:unhideWhenUsed/>
    <w:rsid w:val="006C2B36"/>
  </w:style>
  <w:style w:type="numbering" w:customStyle="1" w:styleId="1671">
    <w:name w:val="Нет списка1671"/>
    <w:next w:val="a2"/>
    <w:uiPriority w:val="99"/>
    <w:semiHidden/>
    <w:unhideWhenUsed/>
    <w:rsid w:val="006C2B36"/>
  </w:style>
  <w:style w:type="numbering" w:customStyle="1" w:styleId="1681">
    <w:name w:val="Нет списка1681"/>
    <w:next w:val="a2"/>
    <w:uiPriority w:val="99"/>
    <w:semiHidden/>
    <w:unhideWhenUsed/>
    <w:rsid w:val="006C2B36"/>
  </w:style>
  <w:style w:type="numbering" w:customStyle="1" w:styleId="1691">
    <w:name w:val="Нет списка1691"/>
    <w:next w:val="a2"/>
    <w:uiPriority w:val="99"/>
    <w:semiHidden/>
    <w:unhideWhenUsed/>
    <w:rsid w:val="006C2B36"/>
  </w:style>
  <w:style w:type="numbering" w:customStyle="1" w:styleId="1701">
    <w:name w:val="Нет списка1701"/>
    <w:next w:val="a2"/>
    <w:uiPriority w:val="99"/>
    <w:semiHidden/>
    <w:unhideWhenUsed/>
    <w:rsid w:val="006C2B36"/>
  </w:style>
  <w:style w:type="numbering" w:customStyle="1" w:styleId="1721">
    <w:name w:val="Нет списка1721"/>
    <w:next w:val="a2"/>
    <w:uiPriority w:val="99"/>
    <w:semiHidden/>
    <w:unhideWhenUsed/>
    <w:rsid w:val="006C2B36"/>
  </w:style>
  <w:style w:type="numbering" w:customStyle="1" w:styleId="1731">
    <w:name w:val="Нет списка1731"/>
    <w:next w:val="a2"/>
    <w:uiPriority w:val="99"/>
    <w:semiHidden/>
    <w:unhideWhenUsed/>
    <w:rsid w:val="006C2B36"/>
  </w:style>
  <w:style w:type="numbering" w:customStyle="1" w:styleId="1741">
    <w:name w:val="Нет списка1741"/>
    <w:next w:val="a2"/>
    <w:uiPriority w:val="99"/>
    <w:semiHidden/>
    <w:unhideWhenUsed/>
    <w:rsid w:val="006C2B36"/>
  </w:style>
  <w:style w:type="numbering" w:customStyle="1" w:styleId="1751">
    <w:name w:val="Нет списка1751"/>
    <w:next w:val="a2"/>
    <w:uiPriority w:val="99"/>
    <w:semiHidden/>
    <w:unhideWhenUsed/>
    <w:rsid w:val="006C2B36"/>
  </w:style>
  <w:style w:type="numbering" w:customStyle="1" w:styleId="1761">
    <w:name w:val="Нет списка1761"/>
    <w:next w:val="a2"/>
    <w:uiPriority w:val="99"/>
    <w:semiHidden/>
    <w:unhideWhenUsed/>
    <w:rsid w:val="006C2B36"/>
  </w:style>
  <w:style w:type="numbering" w:customStyle="1" w:styleId="1771">
    <w:name w:val="Нет списка1771"/>
    <w:next w:val="a2"/>
    <w:uiPriority w:val="99"/>
    <w:semiHidden/>
    <w:unhideWhenUsed/>
    <w:rsid w:val="006C2B36"/>
  </w:style>
  <w:style w:type="numbering" w:customStyle="1" w:styleId="1781">
    <w:name w:val="Нет списка1781"/>
    <w:next w:val="a2"/>
    <w:uiPriority w:val="99"/>
    <w:semiHidden/>
    <w:unhideWhenUsed/>
    <w:rsid w:val="006C2B36"/>
  </w:style>
  <w:style w:type="numbering" w:customStyle="1" w:styleId="1791">
    <w:name w:val="Нет списка1791"/>
    <w:next w:val="a2"/>
    <w:uiPriority w:val="99"/>
    <w:semiHidden/>
    <w:unhideWhenUsed/>
    <w:rsid w:val="006C2B36"/>
  </w:style>
  <w:style w:type="numbering" w:customStyle="1" w:styleId="1801">
    <w:name w:val="Нет списка1801"/>
    <w:next w:val="a2"/>
    <w:uiPriority w:val="99"/>
    <w:semiHidden/>
    <w:unhideWhenUsed/>
    <w:rsid w:val="006C2B36"/>
  </w:style>
  <w:style w:type="numbering" w:customStyle="1" w:styleId="1821">
    <w:name w:val="Нет списка1821"/>
    <w:next w:val="a2"/>
    <w:uiPriority w:val="99"/>
    <w:semiHidden/>
    <w:unhideWhenUsed/>
    <w:rsid w:val="006C2B36"/>
  </w:style>
  <w:style w:type="numbering" w:customStyle="1" w:styleId="1831">
    <w:name w:val="Нет списка1831"/>
    <w:next w:val="a2"/>
    <w:uiPriority w:val="99"/>
    <w:semiHidden/>
    <w:unhideWhenUsed/>
    <w:rsid w:val="006C2B36"/>
  </w:style>
  <w:style w:type="numbering" w:customStyle="1" w:styleId="1841">
    <w:name w:val="Нет списка1841"/>
    <w:next w:val="a2"/>
    <w:uiPriority w:val="99"/>
    <w:semiHidden/>
    <w:unhideWhenUsed/>
    <w:rsid w:val="006C2B36"/>
  </w:style>
  <w:style w:type="numbering" w:customStyle="1" w:styleId="1851">
    <w:name w:val="Нет списка1851"/>
    <w:next w:val="a2"/>
    <w:uiPriority w:val="99"/>
    <w:semiHidden/>
    <w:unhideWhenUsed/>
    <w:rsid w:val="006C2B36"/>
  </w:style>
  <w:style w:type="numbering" w:customStyle="1" w:styleId="1861">
    <w:name w:val="Нет списка1861"/>
    <w:next w:val="a2"/>
    <w:uiPriority w:val="99"/>
    <w:semiHidden/>
    <w:unhideWhenUsed/>
    <w:rsid w:val="006C2B36"/>
  </w:style>
  <w:style w:type="numbering" w:customStyle="1" w:styleId="1871">
    <w:name w:val="Нет списка1871"/>
    <w:next w:val="a2"/>
    <w:uiPriority w:val="99"/>
    <w:semiHidden/>
    <w:unhideWhenUsed/>
    <w:rsid w:val="006C2B36"/>
  </w:style>
  <w:style w:type="numbering" w:customStyle="1" w:styleId="1881">
    <w:name w:val="Нет списка1881"/>
    <w:next w:val="a2"/>
    <w:uiPriority w:val="99"/>
    <w:semiHidden/>
    <w:unhideWhenUsed/>
    <w:rsid w:val="006C2B36"/>
  </w:style>
  <w:style w:type="numbering" w:customStyle="1" w:styleId="1891">
    <w:name w:val="Нет списка1891"/>
    <w:next w:val="a2"/>
    <w:uiPriority w:val="99"/>
    <w:semiHidden/>
    <w:unhideWhenUsed/>
    <w:rsid w:val="006C2B36"/>
  </w:style>
  <w:style w:type="numbering" w:customStyle="1" w:styleId="1901">
    <w:name w:val="Нет списка1901"/>
    <w:next w:val="a2"/>
    <w:uiPriority w:val="99"/>
    <w:semiHidden/>
    <w:unhideWhenUsed/>
    <w:rsid w:val="006C2B36"/>
  </w:style>
  <w:style w:type="numbering" w:customStyle="1" w:styleId="1921">
    <w:name w:val="Нет списка1921"/>
    <w:next w:val="a2"/>
    <w:uiPriority w:val="99"/>
    <w:semiHidden/>
    <w:unhideWhenUsed/>
    <w:rsid w:val="006C2B36"/>
  </w:style>
  <w:style w:type="numbering" w:customStyle="1" w:styleId="1931">
    <w:name w:val="Нет списка1931"/>
    <w:next w:val="a2"/>
    <w:uiPriority w:val="99"/>
    <w:semiHidden/>
    <w:unhideWhenUsed/>
    <w:rsid w:val="006C2B36"/>
  </w:style>
  <w:style w:type="numbering" w:customStyle="1" w:styleId="1941">
    <w:name w:val="Нет списка1941"/>
    <w:next w:val="a2"/>
    <w:uiPriority w:val="99"/>
    <w:semiHidden/>
    <w:unhideWhenUsed/>
    <w:rsid w:val="006C2B36"/>
  </w:style>
  <w:style w:type="numbering" w:customStyle="1" w:styleId="1951">
    <w:name w:val="Нет списка1951"/>
    <w:next w:val="a2"/>
    <w:uiPriority w:val="99"/>
    <w:semiHidden/>
    <w:unhideWhenUsed/>
    <w:rsid w:val="006C2B36"/>
  </w:style>
  <w:style w:type="numbering" w:customStyle="1" w:styleId="1961">
    <w:name w:val="Нет списка1961"/>
    <w:next w:val="a2"/>
    <w:uiPriority w:val="99"/>
    <w:semiHidden/>
    <w:unhideWhenUsed/>
    <w:rsid w:val="006C2B36"/>
  </w:style>
  <w:style w:type="numbering" w:customStyle="1" w:styleId="1971">
    <w:name w:val="Нет списка1971"/>
    <w:next w:val="a2"/>
    <w:uiPriority w:val="99"/>
    <w:semiHidden/>
    <w:unhideWhenUsed/>
    <w:rsid w:val="006C2B36"/>
  </w:style>
  <w:style w:type="numbering" w:customStyle="1" w:styleId="1981">
    <w:name w:val="Нет списка1981"/>
    <w:next w:val="a2"/>
    <w:uiPriority w:val="99"/>
    <w:semiHidden/>
    <w:unhideWhenUsed/>
    <w:rsid w:val="006C2B36"/>
  </w:style>
  <w:style w:type="numbering" w:customStyle="1" w:styleId="1991">
    <w:name w:val="Нет списка1991"/>
    <w:next w:val="a2"/>
    <w:uiPriority w:val="99"/>
    <w:semiHidden/>
    <w:unhideWhenUsed/>
    <w:rsid w:val="006C2B36"/>
  </w:style>
  <w:style w:type="numbering" w:customStyle="1" w:styleId="2001">
    <w:name w:val="Нет списка2001"/>
    <w:next w:val="a2"/>
    <w:uiPriority w:val="99"/>
    <w:semiHidden/>
    <w:unhideWhenUsed/>
    <w:rsid w:val="006C2B36"/>
  </w:style>
  <w:style w:type="numbering" w:customStyle="1" w:styleId="2021">
    <w:name w:val="Нет списка2021"/>
    <w:next w:val="a2"/>
    <w:uiPriority w:val="99"/>
    <w:semiHidden/>
    <w:unhideWhenUsed/>
    <w:rsid w:val="006C2B36"/>
  </w:style>
  <w:style w:type="numbering" w:customStyle="1" w:styleId="2031">
    <w:name w:val="Нет списка2031"/>
    <w:next w:val="a2"/>
    <w:uiPriority w:val="99"/>
    <w:semiHidden/>
    <w:unhideWhenUsed/>
    <w:rsid w:val="006C2B36"/>
  </w:style>
  <w:style w:type="numbering" w:customStyle="1" w:styleId="204">
    <w:name w:val="Нет списка204"/>
    <w:next w:val="a2"/>
    <w:uiPriority w:val="99"/>
    <w:semiHidden/>
    <w:unhideWhenUsed/>
    <w:rsid w:val="006C2B36"/>
  </w:style>
  <w:style w:type="numbering" w:customStyle="1" w:styleId="205">
    <w:name w:val="Нет списка205"/>
    <w:next w:val="a2"/>
    <w:uiPriority w:val="99"/>
    <w:semiHidden/>
    <w:unhideWhenUsed/>
    <w:rsid w:val="006C2B36"/>
  </w:style>
  <w:style w:type="numbering" w:customStyle="1" w:styleId="206">
    <w:name w:val="Нет списка206"/>
    <w:next w:val="a2"/>
    <w:uiPriority w:val="99"/>
    <w:semiHidden/>
    <w:rsid w:val="00FA11B7"/>
  </w:style>
  <w:style w:type="paragraph" w:customStyle="1" w:styleId="91fb">
    <w:name w:val="Знак Знак9 Знак 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c">
    <w:name w:val="Сетка таблицы3"/>
    <w:basedOn w:val="a1"/>
    <w:next w:val="a8"/>
    <w:rsid w:val="00FA11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FA11B7"/>
  </w:style>
  <w:style w:type="numbering" w:customStyle="1" w:styleId="214">
    <w:name w:val="Нет списка214"/>
    <w:next w:val="a2"/>
    <w:uiPriority w:val="99"/>
    <w:semiHidden/>
    <w:unhideWhenUsed/>
    <w:rsid w:val="00FA11B7"/>
  </w:style>
  <w:style w:type="numbering" w:customStyle="1" w:styleId="314">
    <w:name w:val="Нет списка314"/>
    <w:next w:val="a2"/>
    <w:uiPriority w:val="99"/>
    <w:semiHidden/>
    <w:unhideWhenUsed/>
    <w:rsid w:val="00FA11B7"/>
  </w:style>
  <w:style w:type="numbering" w:customStyle="1" w:styleId="414">
    <w:name w:val="Нет списка414"/>
    <w:next w:val="a2"/>
    <w:uiPriority w:val="99"/>
    <w:semiHidden/>
    <w:unhideWhenUsed/>
    <w:rsid w:val="00FA11B7"/>
  </w:style>
  <w:style w:type="paragraph" w:customStyle="1" w:styleId="1ff8">
    <w:name w:val="Знак Знак Знак Знак1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FA11B7"/>
    <w:pPr>
      <w:spacing w:after="0" w:line="240" w:lineRule="auto"/>
    </w:pPr>
    <w:rPr>
      <w:rFonts w:ascii="Calibri" w:eastAsia="Times New Roman" w:hAnsi="Calibri" w:cs="Times New Roman"/>
    </w:rPr>
  </w:style>
  <w:style w:type="paragraph" w:customStyle="1" w:styleId="12ff4">
    <w:name w:val="Знак Знак12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FA11B7"/>
  </w:style>
  <w:style w:type="numbering" w:customStyle="1" w:styleId="614">
    <w:name w:val="Нет списка614"/>
    <w:next w:val="a2"/>
    <w:uiPriority w:val="99"/>
    <w:semiHidden/>
    <w:unhideWhenUsed/>
    <w:rsid w:val="00FA11B7"/>
  </w:style>
  <w:style w:type="numbering" w:customStyle="1" w:styleId="714">
    <w:name w:val="Нет списка714"/>
    <w:next w:val="a2"/>
    <w:uiPriority w:val="99"/>
    <w:semiHidden/>
    <w:unhideWhenUsed/>
    <w:rsid w:val="00FA11B7"/>
  </w:style>
  <w:style w:type="numbering" w:customStyle="1" w:styleId="813">
    <w:name w:val="Нет списка813"/>
    <w:next w:val="a2"/>
    <w:uiPriority w:val="99"/>
    <w:semiHidden/>
    <w:unhideWhenUsed/>
    <w:rsid w:val="00FA11B7"/>
  </w:style>
  <w:style w:type="numbering" w:customStyle="1" w:styleId="9130">
    <w:name w:val="Нет списка913"/>
    <w:next w:val="a2"/>
    <w:uiPriority w:val="99"/>
    <w:semiHidden/>
    <w:unhideWhenUsed/>
    <w:rsid w:val="00FA11B7"/>
  </w:style>
  <w:style w:type="numbering" w:customStyle="1" w:styleId="1013">
    <w:name w:val="Нет списка1013"/>
    <w:next w:val="a2"/>
    <w:uiPriority w:val="99"/>
    <w:semiHidden/>
    <w:unhideWhenUsed/>
    <w:rsid w:val="00FA11B7"/>
  </w:style>
  <w:style w:type="paragraph" w:customStyle="1" w:styleId="1ff9">
    <w:name w:val="Знак 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FA11B7"/>
  </w:style>
  <w:style w:type="numbering" w:customStyle="1" w:styleId="1213">
    <w:name w:val="Нет списка1213"/>
    <w:next w:val="a2"/>
    <w:uiPriority w:val="99"/>
    <w:semiHidden/>
    <w:unhideWhenUsed/>
    <w:rsid w:val="00FA11B7"/>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FA11B7"/>
  </w:style>
  <w:style w:type="numbering" w:customStyle="1" w:styleId="14130">
    <w:name w:val="Нет списка1413"/>
    <w:next w:val="a2"/>
    <w:uiPriority w:val="99"/>
    <w:semiHidden/>
    <w:unhideWhenUsed/>
    <w:rsid w:val="00FA11B7"/>
  </w:style>
  <w:style w:type="numbering" w:customStyle="1" w:styleId="1513">
    <w:name w:val="Нет списка1513"/>
    <w:next w:val="a2"/>
    <w:uiPriority w:val="99"/>
    <w:semiHidden/>
    <w:unhideWhenUsed/>
    <w:rsid w:val="00FA11B7"/>
  </w:style>
  <w:style w:type="numbering" w:customStyle="1" w:styleId="1613">
    <w:name w:val="Нет списка1613"/>
    <w:next w:val="a2"/>
    <w:uiPriority w:val="99"/>
    <w:semiHidden/>
    <w:unhideWhenUsed/>
    <w:rsid w:val="00FA11B7"/>
  </w:style>
  <w:style w:type="numbering" w:customStyle="1" w:styleId="1713">
    <w:name w:val="Нет списка1713"/>
    <w:next w:val="a2"/>
    <w:uiPriority w:val="99"/>
    <w:semiHidden/>
    <w:unhideWhenUsed/>
    <w:rsid w:val="00FA11B7"/>
  </w:style>
  <w:style w:type="paragraph" w:customStyle="1" w:styleId="13b">
    <w:name w:val="Знак Знак13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FA11B7"/>
  </w:style>
  <w:style w:type="numbering" w:customStyle="1" w:styleId="1913">
    <w:name w:val="Нет списка1913"/>
    <w:next w:val="a2"/>
    <w:uiPriority w:val="99"/>
    <w:semiHidden/>
    <w:unhideWhenUsed/>
    <w:rsid w:val="00FA11B7"/>
  </w:style>
  <w:style w:type="numbering" w:customStyle="1" w:styleId="207">
    <w:name w:val="Нет списка207"/>
    <w:next w:val="a2"/>
    <w:uiPriority w:val="99"/>
    <w:semiHidden/>
    <w:unhideWhenUsed/>
    <w:rsid w:val="00FA11B7"/>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FA11B7"/>
  </w:style>
  <w:style w:type="numbering" w:customStyle="1" w:styleId="223">
    <w:name w:val="Нет списка223"/>
    <w:next w:val="a2"/>
    <w:uiPriority w:val="99"/>
    <w:semiHidden/>
    <w:unhideWhenUsed/>
    <w:rsid w:val="00FA11B7"/>
  </w:style>
  <w:style w:type="numbering" w:customStyle="1" w:styleId="233">
    <w:name w:val="Нет списка233"/>
    <w:next w:val="a2"/>
    <w:uiPriority w:val="99"/>
    <w:semiHidden/>
    <w:unhideWhenUsed/>
    <w:rsid w:val="00FA11B7"/>
  </w:style>
  <w:style w:type="numbering" w:customStyle="1" w:styleId="243">
    <w:name w:val="Нет списка243"/>
    <w:next w:val="a2"/>
    <w:uiPriority w:val="99"/>
    <w:semiHidden/>
    <w:unhideWhenUsed/>
    <w:rsid w:val="00FA11B7"/>
  </w:style>
  <w:style w:type="numbering" w:customStyle="1" w:styleId="253">
    <w:name w:val="Нет списка253"/>
    <w:next w:val="a2"/>
    <w:uiPriority w:val="99"/>
    <w:semiHidden/>
    <w:unhideWhenUsed/>
    <w:rsid w:val="00FA11B7"/>
  </w:style>
  <w:style w:type="numbering" w:customStyle="1" w:styleId="263">
    <w:name w:val="Нет списка263"/>
    <w:next w:val="a2"/>
    <w:uiPriority w:val="99"/>
    <w:semiHidden/>
    <w:unhideWhenUsed/>
    <w:rsid w:val="00FA11B7"/>
  </w:style>
  <w:style w:type="numbering" w:customStyle="1" w:styleId="273">
    <w:name w:val="Нет списка273"/>
    <w:next w:val="a2"/>
    <w:uiPriority w:val="99"/>
    <w:semiHidden/>
    <w:unhideWhenUsed/>
    <w:rsid w:val="00FA11B7"/>
  </w:style>
  <w:style w:type="numbering" w:customStyle="1" w:styleId="283">
    <w:name w:val="Нет списка283"/>
    <w:next w:val="a2"/>
    <w:uiPriority w:val="99"/>
    <w:semiHidden/>
    <w:unhideWhenUsed/>
    <w:rsid w:val="00FA11B7"/>
  </w:style>
  <w:style w:type="numbering" w:customStyle="1" w:styleId="293">
    <w:name w:val="Нет списка293"/>
    <w:next w:val="a2"/>
    <w:uiPriority w:val="99"/>
    <w:semiHidden/>
    <w:unhideWhenUsed/>
    <w:rsid w:val="00FA11B7"/>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FA11B7"/>
  </w:style>
  <w:style w:type="numbering" w:customStyle="1" w:styleId="315">
    <w:name w:val="Нет списка315"/>
    <w:next w:val="a2"/>
    <w:uiPriority w:val="99"/>
    <w:semiHidden/>
    <w:unhideWhenUsed/>
    <w:rsid w:val="00FA11B7"/>
  </w:style>
  <w:style w:type="paragraph" w:customStyle="1" w:styleId="12ffb">
    <w:name w:val="Знак Знак12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FA11B7"/>
  </w:style>
  <w:style w:type="numbering" w:customStyle="1" w:styleId="333">
    <w:name w:val="Нет списка333"/>
    <w:next w:val="a2"/>
    <w:uiPriority w:val="99"/>
    <w:semiHidden/>
    <w:unhideWhenUsed/>
    <w:rsid w:val="00FA11B7"/>
  </w:style>
  <w:style w:type="numbering" w:customStyle="1" w:styleId="343">
    <w:name w:val="Нет списка343"/>
    <w:next w:val="a2"/>
    <w:uiPriority w:val="99"/>
    <w:semiHidden/>
    <w:unhideWhenUsed/>
    <w:rsid w:val="00FA11B7"/>
  </w:style>
  <w:style w:type="numbering" w:customStyle="1" w:styleId="353">
    <w:name w:val="Нет списка353"/>
    <w:next w:val="a2"/>
    <w:uiPriority w:val="99"/>
    <w:semiHidden/>
    <w:unhideWhenUsed/>
    <w:rsid w:val="00FA11B7"/>
  </w:style>
  <w:style w:type="numbering" w:customStyle="1" w:styleId="363">
    <w:name w:val="Нет списка363"/>
    <w:next w:val="a2"/>
    <w:uiPriority w:val="99"/>
    <w:semiHidden/>
    <w:unhideWhenUsed/>
    <w:rsid w:val="00FA11B7"/>
  </w:style>
  <w:style w:type="numbering" w:customStyle="1" w:styleId="373">
    <w:name w:val="Нет списка373"/>
    <w:next w:val="a2"/>
    <w:uiPriority w:val="99"/>
    <w:semiHidden/>
    <w:unhideWhenUsed/>
    <w:rsid w:val="00FA11B7"/>
  </w:style>
  <w:style w:type="numbering" w:customStyle="1" w:styleId="383">
    <w:name w:val="Нет списка383"/>
    <w:next w:val="a2"/>
    <w:uiPriority w:val="99"/>
    <w:semiHidden/>
    <w:unhideWhenUsed/>
    <w:rsid w:val="00FA11B7"/>
  </w:style>
  <w:style w:type="numbering" w:customStyle="1" w:styleId="393">
    <w:name w:val="Нет списка393"/>
    <w:next w:val="a2"/>
    <w:uiPriority w:val="99"/>
    <w:semiHidden/>
    <w:unhideWhenUsed/>
    <w:rsid w:val="00FA11B7"/>
  </w:style>
  <w:style w:type="numbering" w:customStyle="1" w:styleId="403">
    <w:name w:val="Нет списка403"/>
    <w:next w:val="a2"/>
    <w:uiPriority w:val="99"/>
    <w:semiHidden/>
    <w:unhideWhenUsed/>
    <w:rsid w:val="00FA11B7"/>
  </w:style>
  <w:style w:type="numbering" w:customStyle="1" w:styleId="415">
    <w:name w:val="Нет списка415"/>
    <w:next w:val="a2"/>
    <w:uiPriority w:val="99"/>
    <w:semiHidden/>
    <w:unhideWhenUsed/>
    <w:rsid w:val="00FA11B7"/>
  </w:style>
  <w:style w:type="paragraph" w:customStyle="1" w:styleId="1ffb">
    <w:name w:val="Знак Знак1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FA11B7"/>
  </w:style>
  <w:style w:type="numbering" w:customStyle="1" w:styleId="433">
    <w:name w:val="Нет списка433"/>
    <w:next w:val="a2"/>
    <w:uiPriority w:val="99"/>
    <w:semiHidden/>
    <w:unhideWhenUsed/>
    <w:rsid w:val="00FA11B7"/>
  </w:style>
  <w:style w:type="numbering" w:customStyle="1" w:styleId="443">
    <w:name w:val="Нет списка443"/>
    <w:next w:val="a2"/>
    <w:uiPriority w:val="99"/>
    <w:semiHidden/>
    <w:unhideWhenUsed/>
    <w:rsid w:val="00FA11B7"/>
  </w:style>
  <w:style w:type="numbering" w:customStyle="1" w:styleId="453">
    <w:name w:val="Нет списка453"/>
    <w:next w:val="a2"/>
    <w:uiPriority w:val="99"/>
    <w:semiHidden/>
    <w:unhideWhenUsed/>
    <w:rsid w:val="00FA11B7"/>
  </w:style>
  <w:style w:type="numbering" w:customStyle="1" w:styleId="463">
    <w:name w:val="Нет списка463"/>
    <w:next w:val="a2"/>
    <w:uiPriority w:val="99"/>
    <w:semiHidden/>
    <w:unhideWhenUsed/>
    <w:rsid w:val="00FA11B7"/>
  </w:style>
  <w:style w:type="numbering" w:customStyle="1" w:styleId="473">
    <w:name w:val="Нет списка473"/>
    <w:next w:val="a2"/>
    <w:uiPriority w:val="99"/>
    <w:semiHidden/>
    <w:unhideWhenUsed/>
    <w:rsid w:val="00FA11B7"/>
  </w:style>
  <w:style w:type="numbering" w:customStyle="1" w:styleId="483">
    <w:name w:val="Нет списка483"/>
    <w:next w:val="a2"/>
    <w:uiPriority w:val="99"/>
    <w:semiHidden/>
    <w:unhideWhenUsed/>
    <w:rsid w:val="00FA11B7"/>
  </w:style>
  <w:style w:type="numbering" w:customStyle="1" w:styleId="493">
    <w:name w:val="Нет списка493"/>
    <w:next w:val="a2"/>
    <w:uiPriority w:val="99"/>
    <w:semiHidden/>
    <w:unhideWhenUsed/>
    <w:rsid w:val="00FA11B7"/>
  </w:style>
  <w:style w:type="numbering" w:customStyle="1" w:styleId="503">
    <w:name w:val="Нет списка503"/>
    <w:next w:val="a2"/>
    <w:uiPriority w:val="99"/>
    <w:semiHidden/>
    <w:unhideWhenUsed/>
    <w:rsid w:val="00FA11B7"/>
  </w:style>
  <w:style w:type="numbering" w:customStyle="1" w:styleId="515">
    <w:name w:val="Нет списка515"/>
    <w:next w:val="a2"/>
    <w:uiPriority w:val="99"/>
    <w:semiHidden/>
    <w:unhideWhenUsed/>
    <w:rsid w:val="00FA11B7"/>
  </w:style>
  <w:style w:type="numbering" w:customStyle="1" w:styleId="523">
    <w:name w:val="Нет списка523"/>
    <w:next w:val="a2"/>
    <w:uiPriority w:val="99"/>
    <w:semiHidden/>
    <w:unhideWhenUsed/>
    <w:rsid w:val="00FA11B7"/>
  </w:style>
  <w:style w:type="numbering" w:customStyle="1" w:styleId="533">
    <w:name w:val="Нет списка533"/>
    <w:next w:val="a2"/>
    <w:uiPriority w:val="99"/>
    <w:semiHidden/>
    <w:unhideWhenUsed/>
    <w:rsid w:val="00FA11B7"/>
  </w:style>
  <w:style w:type="numbering" w:customStyle="1" w:styleId="543">
    <w:name w:val="Нет списка543"/>
    <w:next w:val="a2"/>
    <w:uiPriority w:val="99"/>
    <w:semiHidden/>
    <w:unhideWhenUsed/>
    <w:rsid w:val="00FA11B7"/>
  </w:style>
  <w:style w:type="numbering" w:customStyle="1" w:styleId="553">
    <w:name w:val="Нет списка553"/>
    <w:next w:val="a2"/>
    <w:uiPriority w:val="99"/>
    <w:semiHidden/>
    <w:unhideWhenUsed/>
    <w:rsid w:val="00FA11B7"/>
  </w:style>
  <w:style w:type="numbering" w:customStyle="1" w:styleId="563">
    <w:name w:val="Нет списка563"/>
    <w:next w:val="a2"/>
    <w:uiPriority w:val="99"/>
    <w:semiHidden/>
    <w:unhideWhenUsed/>
    <w:rsid w:val="00FA11B7"/>
  </w:style>
  <w:style w:type="numbering" w:customStyle="1" w:styleId="573">
    <w:name w:val="Нет списка573"/>
    <w:next w:val="a2"/>
    <w:uiPriority w:val="99"/>
    <w:semiHidden/>
    <w:unhideWhenUsed/>
    <w:rsid w:val="00FA11B7"/>
  </w:style>
  <w:style w:type="numbering" w:customStyle="1" w:styleId="583">
    <w:name w:val="Нет списка583"/>
    <w:next w:val="a2"/>
    <w:uiPriority w:val="99"/>
    <w:semiHidden/>
    <w:unhideWhenUsed/>
    <w:rsid w:val="00FA11B7"/>
  </w:style>
  <w:style w:type="numbering" w:customStyle="1" w:styleId="593">
    <w:name w:val="Нет списка593"/>
    <w:next w:val="a2"/>
    <w:uiPriority w:val="99"/>
    <w:semiHidden/>
    <w:unhideWhenUsed/>
    <w:rsid w:val="00FA11B7"/>
  </w:style>
  <w:style w:type="numbering" w:customStyle="1" w:styleId="603">
    <w:name w:val="Нет списка603"/>
    <w:next w:val="a2"/>
    <w:uiPriority w:val="99"/>
    <w:semiHidden/>
    <w:unhideWhenUsed/>
    <w:rsid w:val="00FA11B7"/>
  </w:style>
  <w:style w:type="numbering" w:customStyle="1" w:styleId="615">
    <w:name w:val="Нет списка615"/>
    <w:next w:val="a2"/>
    <w:uiPriority w:val="99"/>
    <w:semiHidden/>
    <w:unhideWhenUsed/>
    <w:rsid w:val="00FA11B7"/>
  </w:style>
  <w:style w:type="numbering" w:customStyle="1" w:styleId="623">
    <w:name w:val="Нет списка623"/>
    <w:next w:val="a2"/>
    <w:uiPriority w:val="99"/>
    <w:semiHidden/>
    <w:unhideWhenUsed/>
    <w:rsid w:val="00FA11B7"/>
  </w:style>
  <w:style w:type="numbering" w:customStyle="1" w:styleId="633">
    <w:name w:val="Нет списка633"/>
    <w:next w:val="a2"/>
    <w:uiPriority w:val="99"/>
    <w:semiHidden/>
    <w:unhideWhenUsed/>
    <w:rsid w:val="00FA11B7"/>
  </w:style>
  <w:style w:type="numbering" w:customStyle="1" w:styleId="643">
    <w:name w:val="Нет списка643"/>
    <w:next w:val="a2"/>
    <w:uiPriority w:val="99"/>
    <w:semiHidden/>
    <w:unhideWhenUsed/>
    <w:rsid w:val="00FA11B7"/>
  </w:style>
  <w:style w:type="numbering" w:customStyle="1" w:styleId="653">
    <w:name w:val="Нет списка653"/>
    <w:next w:val="a2"/>
    <w:uiPriority w:val="99"/>
    <w:semiHidden/>
    <w:unhideWhenUsed/>
    <w:rsid w:val="00FA11B7"/>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FA11B7"/>
  </w:style>
  <w:style w:type="numbering" w:customStyle="1" w:styleId="673">
    <w:name w:val="Нет списка673"/>
    <w:next w:val="a2"/>
    <w:uiPriority w:val="99"/>
    <w:semiHidden/>
    <w:unhideWhenUsed/>
    <w:rsid w:val="00FA11B7"/>
  </w:style>
  <w:style w:type="numbering" w:customStyle="1" w:styleId="683">
    <w:name w:val="Нет списка683"/>
    <w:next w:val="a2"/>
    <w:uiPriority w:val="99"/>
    <w:semiHidden/>
    <w:unhideWhenUsed/>
    <w:rsid w:val="00FA11B7"/>
  </w:style>
  <w:style w:type="numbering" w:customStyle="1" w:styleId="693">
    <w:name w:val="Нет списка693"/>
    <w:next w:val="a2"/>
    <w:uiPriority w:val="99"/>
    <w:semiHidden/>
    <w:unhideWhenUsed/>
    <w:rsid w:val="00FA11B7"/>
  </w:style>
  <w:style w:type="numbering" w:customStyle="1" w:styleId="703">
    <w:name w:val="Нет списка703"/>
    <w:next w:val="a2"/>
    <w:uiPriority w:val="99"/>
    <w:semiHidden/>
    <w:unhideWhenUsed/>
    <w:rsid w:val="00FA11B7"/>
  </w:style>
  <w:style w:type="numbering" w:customStyle="1" w:styleId="715">
    <w:name w:val="Нет списка715"/>
    <w:next w:val="a2"/>
    <w:uiPriority w:val="99"/>
    <w:semiHidden/>
    <w:unhideWhenUsed/>
    <w:rsid w:val="00FA11B7"/>
  </w:style>
  <w:style w:type="paragraph" w:customStyle="1" w:styleId="afffc">
    <w:name w:val="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FA11B7"/>
  </w:style>
  <w:style w:type="numbering" w:customStyle="1" w:styleId="733">
    <w:name w:val="Нет списка733"/>
    <w:next w:val="a2"/>
    <w:uiPriority w:val="99"/>
    <w:semiHidden/>
    <w:unhideWhenUsed/>
    <w:rsid w:val="00FA11B7"/>
  </w:style>
  <w:style w:type="numbering" w:customStyle="1" w:styleId="743">
    <w:name w:val="Нет списка743"/>
    <w:next w:val="a2"/>
    <w:uiPriority w:val="99"/>
    <w:semiHidden/>
    <w:unhideWhenUsed/>
    <w:rsid w:val="00FA11B7"/>
  </w:style>
  <w:style w:type="numbering" w:customStyle="1" w:styleId="753">
    <w:name w:val="Нет списка753"/>
    <w:next w:val="a2"/>
    <w:uiPriority w:val="99"/>
    <w:semiHidden/>
    <w:unhideWhenUsed/>
    <w:rsid w:val="00FA11B7"/>
  </w:style>
  <w:style w:type="numbering" w:customStyle="1" w:styleId="763">
    <w:name w:val="Нет списка763"/>
    <w:next w:val="a2"/>
    <w:uiPriority w:val="99"/>
    <w:semiHidden/>
    <w:unhideWhenUsed/>
    <w:rsid w:val="00FA11B7"/>
  </w:style>
  <w:style w:type="numbering" w:customStyle="1" w:styleId="773">
    <w:name w:val="Нет списка773"/>
    <w:next w:val="a2"/>
    <w:uiPriority w:val="99"/>
    <w:semiHidden/>
    <w:unhideWhenUsed/>
    <w:rsid w:val="00FA11B7"/>
  </w:style>
  <w:style w:type="numbering" w:customStyle="1" w:styleId="783">
    <w:name w:val="Нет списка783"/>
    <w:next w:val="a2"/>
    <w:uiPriority w:val="99"/>
    <w:semiHidden/>
    <w:unhideWhenUsed/>
    <w:rsid w:val="00FA11B7"/>
  </w:style>
  <w:style w:type="numbering" w:customStyle="1" w:styleId="793">
    <w:name w:val="Нет списка793"/>
    <w:next w:val="a2"/>
    <w:uiPriority w:val="99"/>
    <w:semiHidden/>
    <w:unhideWhenUsed/>
    <w:rsid w:val="00FA11B7"/>
  </w:style>
  <w:style w:type="numbering" w:customStyle="1" w:styleId="803">
    <w:name w:val="Нет списка803"/>
    <w:next w:val="a2"/>
    <w:uiPriority w:val="99"/>
    <w:semiHidden/>
    <w:unhideWhenUsed/>
    <w:rsid w:val="00FA11B7"/>
  </w:style>
  <w:style w:type="numbering" w:customStyle="1" w:styleId="814">
    <w:name w:val="Нет списка814"/>
    <w:next w:val="a2"/>
    <w:uiPriority w:val="99"/>
    <w:semiHidden/>
    <w:unhideWhenUsed/>
    <w:rsid w:val="00FA11B7"/>
  </w:style>
  <w:style w:type="numbering" w:customStyle="1" w:styleId="822">
    <w:name w:val="Нет списка822"/>
    <w:next w:val="a2"/>
    <w:uiPriority w:val="99"/>
    <w:semiHidden/>
    <w:unhideWhenUsed/>
    <w:rsid w:val="00FA11B7"/>
  </w:style>
  <w:style w:type="numbering" w:customStyle="1" w:styleId="1104">
    <w:name w:val="Нет списка1104"/>
    <w:next w:val="a2"/>
    <w:uiPriority w:val="99"/>
    <w:semiHidden/>
    <w:rsid w:val="00FA11B7"/>
  </w:style>
  <w:style w:type="table" w:customStyle="1" w:styleId="12ffd">
    <w:name w:val="Сетка таблицы12"/>
    <w:basedOn w:val="a1"/>
    <w:next w:val="a8"/>
    <w:rsid w:val="00FA11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unhideWhenUsed/>
    <w:rsid w:val="00FA11B7"/>
  </w:style>
  <w:style w:type="numbering" w:customStyle="1" w:styleId="2103">
    <w:name w:val="Нет списка2103"/>
    <w:next w:val="a2"/>
    <w:uiPriority w:val="99"/>
    <w:semiHidden/>
    <w:unhideWhenUsed/>
    <w:rsid w:val="00FA11B7"/>
  </w:style>
  <w:style w:type="numbering" w:customStyle="1" w:styleId="3103">
    <w:name w:val="Нет списка3103"/>
    <w:next w:val="a2"/>
    <w:uiPriority w:val="99"/>
    <w:semiHidden/>
    <w:unhideWhenUsed/>
    <w:rsid w:val="00FA11B7"/>
  </w:style>
  <w:style w:type="numbering" w:customStyle="1" w:styleId="4103">
    <w:name w:val="Нет списка4103"/>
    <w:next w:val="a2"/>
    <w:uiPriority w:val="99"/>
    <w:semiHidden/>
    <w:unhideWhenUsed/>
    <w:rsid w:val="00FA11B7"/>
  </w:style>
  <w:style w:type="numbering" w:customStyle="1" w:styleId="5103">
    <w:name w:val="Нет списка5103"/>
    <w:next w:val="a2"/>
    <w:uiPriority w:val="99"/>
    <w:semiHidden/>
    <w:unhideWhenUsed/>
    <w:rsid w:val="00FA11B7"/>
  </w:style>
  <w:style w:type="numbering" w:customStyle="1" w:styleId="6103">
    <w:name w:val="Нет списка6103"/>
    <w:next w:val="a2"/>
    <w:uiPriority w:val="99"/>
    <w:semiHidden/>
    <w:unhideWhenUsed/>
    <w:rsid w:val="00FA11B7"/>
  </w:style>
  <w:style w:type="numbering" w:customStyle="1" w:styleId="7102">
    <w:name w:val="Нет списка7102"/>
    <w:next w:val="a2"/>
    <w:uiPriority w:val="99"/>
    <w:semiHidden/>
    <w:unhideWhenUsed/>
    <w:rsid w:val="00FA11B7"/>
  </w:style>
  <w:style w:type="numbering" w:customStyle="1" w:styleId="832">
    <w:name w:val="Нет списка832"/>
    <w:next w:val="a2"/>
    <w:uiPriority w:val="99"/>
    <w:semiHidden/>
    <w:unhideWhenUsed/>
    <w:rsid w:val="00FA11B7"/>
  </w:style>
  <w:style w:type="numbering" w:customStyle="1" w:styleId="9140">
    <w:name w:val="Нет списка914"/>
    <w:next w:val="a2"/>
    <w:uiPriority w:val="99"/>
    <w:semiHidden/>
    <w:unhideWhenUsed/>
    <w:rsid w:val="00FA11B7"/>
  </w:style>
  <w:style w:type="numbering" w:customStyle="1" w:styleId="1014">
    <w:name w:val="Нет списка1014"/>
    <w:next w:val="a2"/>
    <w:uiPriority w:val="99"/>
    <w:semiHidden/>
    <w:unhideWhenUsed/>
    <w:rsid w:val="00FA11B7"/>
  </w:style>
  <w:style w:type="numbering" w:customStyle="1" w:styleId="11113">
    <w:name w:val="Нет списка11113"/>
    <w:next w:val="a2"/>
    <w:uiPriority w:val="99"/>
    <w:semiHidden/>
    <w:unhideWhenUsed/>
    <w:rsid w:val="00FA11B7"/>
  </w:style>
  <w:style w:type="numbering" w:customStyle="1" w:styleId="1214">
    <w:name w:val="Нет списка1214"/>
    <w:next w:val="a2"/>
    <w:uiPriority w:val="99"/>
    <w:semiHidden/>
    <w:unhideWhenUsed/>
    <w:rsid w:val="00FA11B7"/>
  </w:style>
  <w:style w:type="numbering" w:customStyle="1" w:styleId="1314">
    <w:name w:val="Нет списка1314"/>
    <w:next w:val="a2"/>
    <w:uiPriority w:val="99"/>
    <w:semiHidden/>
    <w:unhideWhenUsed/>
    <w:rsid w:val="00FA11B7"/>
  </w:style>
  <w:style w:type="numbering" w:customStyle="1" w:styleId="14140">
    <w:name w:val="Нет списка1414"/>
    <w:next w:val="a2"/>
    <w:uiPriority w:val="99"/>
    <w:semiHidden/>
    <w:unhideWhenUsed/>
    <w:rsid w:val="00FA11B7"/>
  </w:style>
  <w:style w:type="numbering" w:customStyle="1" w:styleId="1514">
    <w:name w:val="Нет списка1514"/>
    <w:next w:val="a2"/>
    <w:uiPriority w:val="99"/>
    <w:semiHidden/>
    <w:unhideWhenUsed/>
    <w:rsid w:val="00FA11B7"/>
  </w:style>
  <w:style w:type="numbering" w:customStyle="1" w:styleId="1614">
    <w:name w:val="Нет списка1614"/>
    <w:next w:val="a2"/>
    <w:uiPriority w:val="99"/>
    <w:semiHidden/>
    <w:unhideWhenUsed/>
    <w:rsid w:val="00FA11B7"/>
  </w:style>
  <w:style w:type="numbering" w:customStyle="1" w:styleId="1714">
    <w:name w:val="Нет списка1714"/>
    <w:next w:val="a2"/>
    <w:uiPriority w:val="99"/>
    <w:semiHidden/>
    <w:unhideWhenUsed/>
    <w:rsid w:val="00FA11B7"/>
  </w:style>
  <w:style w:type="numbering" w:customStyle="1" w:styleId="1814">
    <w:name w:val="Нет списка1814"/>
    <w:next w:val="a2"/>
    <w:uiPriority w:val="99"/>
    <w:semiHidden/>
    <w:unhideWhenUsed/>
    <w:rsid w:val="00FA11B7"/>
  </w:style>
  <w:style w:type="numbering" w:customStyle="1" w:styleId="1914">
    <w:name w:val="Нет списка1914"/>
    <w:next w:val="a2"/>
    <w:uiPriority w:val="99"/>
    <w:semiHidden/>
    <w:unhideWhenUsed/>
    <w:rsid w:val="00FA11B7"/>
  </w:style>
  <w:style w:type="numbering" w:customStyle="1" w:styleId="2013">
    <w:name w:val="Нет списка2013"/>
    <w:next w:val="a2"/>
    <w:uiPriority w:val="99"/>
    <w:semiHidden/>
    <w:unhideWhenUsed/>
    <w:rsid w:val="00FA11B7"/>
  </w:style>
  <w:style w:type="numbering" w:customStyle="1" w:styleId="2113">
    <w:name w:val="Нет списка2113"/>
    <w:next w:val="a2"/>
    <w:uiPriority w:val="99"/>
    <w:semiHidden/>
    <w:unhideWhenUsed/>
    <w:rsid w:val="00FA11B7"/>
  </w:style>
  <w:style w:type="numbering" w:customStyle="1" w:styleId="2213">
    <w:name w:val="Нет списка2213"/>
    <w:next w:val="a2"/>
    <w:uiPriority w:val="99"/>
    <w:semiHidden/>
    <w:unhideWhenUsed/>
    <w:rsid w:val="00FA11B7"/>
  </w:style>
  <w:style w:type="numbering" w:customStyle="1" w:styleId="2313">
    <w:name w:val="Нет списка2313"/>
    <w:next w:val="a2"/>
    <w:uiPriority w:val="99"/>
    <w:semiHidden/>
    <w:unhideWhenUsed/>
    <w:rsid w:val="00FA11B7"/>
  </w:style>
  <w:style w:type="numbering" w:customStyle="1" w:styleId="2413">
    <w:name w:val="Нет списка2413"/>
    <w:next w:val="a2"/>
    <w:uiPriority w:val="99"/>
    <w:semiHidden/>
    <w:unhideWhenUsed/>
    <w:rsid w:val="00FA11B7"/>
  </w:style>
  <w:style w:type="numbering" w:customStyle="1" w:styleId="2513">
    <w:name w:val="Нет списка2513"/>
    <w:next w:val="a2"/>
    <w:uiPriority w:val="99"/>
    <w:semiHidden/>
    <w:unhideWhenUsed/>
    <w:rsid w:val="00FA11B7"/>
  </w:style>
  <w:style w:type="numbering" w:customStyle="1" w:styleId="2613">
    <w:name w:val="Нет списка2613"/>
    <w:next w:val="a2"/>
    <w:uiPriority w:val="99"/>
    <w:semiHidden/>
    <w:unhideWhenUsed/>
    <w:rsid w:val="00FA11B7"/>
  </w:style>
  <w:style w:type="numbering" w:customStyle="1" w:styleId="2713">
    <w:name w:val="Нет списка2713"/>
    <w:next w:val="a2"/>
    <w:uiPriority w:val="99"/>
    <w:semiHidden/>
    <w:unhideWhenUsed/>
    <w:rsid w:val="00FA11B7"/>
  </w:style>
  <w:style w:type="numbering" w:customStyle="1" w:styleId="2813">
    <w:name w:val="Нет списка2813"/>
    <w:next w:val="a2"/>
    <w:uiPriority w:val="99"/>
    <w:semiHidden/>
    <w:unhideWhenUsed/>
    <w:rsid w:val="00FA11B7"/>
  </w:style>
  <w:style w:type="numbering" w:customStyle="1" w:styleId="2913">
    <w:name w:val="Нет списка2913"/>
    <w:next w:val="a2"/>
    <w:uiPriority w:val="99"/>
    <w:semiHidden/>
    <w:unhideWhenUsed/>
    <w:rsid w:val="00FA11B7"/>
  </w:style>
  <w:style w:type="numbering" w:customStyle="1" w:styleId="3013">
    <w:name w:val="Нет списка3013"/>
    <w:next w:val="a2"/>
    <w:uiPriority w:val="99"/>
    <w:semiHidden/>
    <w:unhideWhenUsed/>
    <w:rsid w:val="00FA11B7"/>
  </w:style>
  <w:style w:type="numbering" w:customStyle="1" w:styleId="3113">
    <w:name w:val="Нет списка3113"/>
    <w:next w:val="a2"/>
    <w:uiPriority w:val="99"/>
    <w:semiHidden/>
    <w:unhideWhenUsed/>
    <w:rsid w:val="00FA11B7"/>
  </w:style>
  <w:style w:type="numbering" w:customStyle="1" w:styleId="3213">
    <w:name w:val="Нет списка3213"/>
    <w:next w:val="a2"/>
    <w:uiPriority w:val="99"/>
    <w:semiHidden/>
    <w:unhideWhenUsed/>
    <w:rsid w:val="00FA11B7"/>
  </w:style>
  <w:style w:type="numbering" w:customStyle="1" w:styleId="3313">
    <w:name w:val="Нет списка3313"/>
    <w:next w:val="a2"/>
    <w:uiPriority w:val="99"/>
    <w:semiHidden/>
    <w:unhideWhenUsed/>
    <w:rsid w:val="00FA11B7"/>
  </w:style>
  <w:style w:type="numbering" w:customStyle="1" w:styleId="3413">
    <w:name w:val="Нет списка3413"/>
    <w:next w:val="a2"/>
    <w:uiPriority w:val="99"/>
    <w:semiHidden/>
    <w:unhideWhenUsed/>
    <w:rsid w:val="00FA11B7"/>
  </w:style>
  <w:style w:type="numbering" w:customStyle="1" w:styleId="3513">
    <w:name w:val="Нет списка3513"/>
    <w:next w:val="a2"/>
    <w:uiPriority w:val="99"/>
    <w:semiHidden/>
    <w:unhideWhenUsed/>
    <w:rsid w:val="00FA11B7"/>
  </w:style>
  <w:style w:type="numbering" w:customStyle="1" w:styleId="3613">
    <w:name w:val="Нет списка3613"/>
    <w:next w:val="a2"/>
    <w:uiPriority w:val="99"/>
    <w:semiHidden/>
    <w:unhideWhenUsed/>
    <w:rsid w:val="00FA11B7"/>
  </w:style>
  <w:style w:type="numbering" w:customStyle="1" w:styleId="3713">
    <w:name w:val="Нет списка3713"/>
    <w:next w:val="a2"/>
    <w:uiPriority w:val="99"/>
    <w:semiHidden/>
    <w:unhideWhenUsed/>
    <w:rsid w:val="00FA11B7"/>
  </w:style>
  <w:style w:type="numbering" w:customStyle="1" w:styleId="3813">
    <w:name w:val="Нет списка3813"/>
    <w:next w:val="a2"/>
    <w:uiPriority w:val="99"/>
    <w:semiHidden/>
    <w:unhideWhenUsed/>
    <w:rsid w:val="00FA11B7"/>
  </w:style>
  <w:style w:type="numbering" w:customStyle="1" w:styleId="3913">
    <w:name w:val="Нет списка3913"/>
    <w:next w:val="a2"/>
    <w:uiPriority w:val="99"/>
    <w:semiHidden/>
    <w:unhideWhenUsed/>
    <w:rsid w:val="00FA11B7"/>
  </w:style>
  <w:style w:type="numbering" w:customStyle="1" w:styleId="4013">
    <w:name w:val="Нет списка4013"/>
    <w:next w:val="a2"/>
    <w:uiPriority w:val="99"/>
    <w:semiHidden/>
    <w:unhideWhenUsed/>
    <w:rsid w:val="00FA11B7"/>
  </w:style>
  <w:style w:type="numbering" w:customStyle="1" w:styleId="4113">
    <w:name w:val="Нет списка4113"/>
    <w:next w:val="a2"/>
    <w:uiPriority w:val="99"/>
    <w:semiHidden/>
    <w:unhideWhenUsed/>
    <w:rsid w:val="00FA11B7"/>
  </w:style>
  <w:style w:type="numbering" w:customStyle="1" w:styleId="4213">
    <w:name w:val="Нет списка4213"/>
    <w:next w:val="a2"/>
    <w:uiPriority w:val="99"/>
    <w:semiHidden/>
    <w:unhideWhenUsed/>
    <w:rsid w:val="00FA11B7"/>
  </w:style>
  <w:style w:type="numbering" w:customStyle="1" w:styleId="4313">
    <w:name w:val="Нет списка4313"/>
    <w:next w:val="a2"/>
    <w:uiPriority w:val="99"/>
    <w:semiHidden/>
    <w:unhideWhenUsed/>
    <w:rsid w:val="00FA11B7"/>
  </w:style>
  <w:style w:type="numbering" w:customStyle="1" w:styleId="4413">
    <w:name w:val="Нет списка4413"/>
    <w:next w:val="a2"/>
    <w:uiPriority w:val="99"/>
    <w:semiHidden/>
    <w:unhideWhenUsed/>
    <w:rsid w:val="00FA11B7"/>
  </w:style>
  <w:style w:type="numbering" w:customStyle="1" w:styleId="4513">
    <w:name w:val="Нет списка4513"/>
    <w:next w:val="a2"/>
    <w:uiPriority w:val="99"/>
    <w:semiHidden/>
    <w:unhideWhenUsed/>
    <w:rsid w:val="00FA11B7"/>
  </w:style>
  <w:style w:type="numbering" w:customStyle="1" w:styleId="4613">
    <w:name w:val="Нет списка4613"/>
    <w:next w:val="a2"/>
    <w:uiPriority w:val="99"/>
    <w:semiHidden/>
    <w:unhideWhenUsed/>
    <w:rsid w:val="00FA11B7"/>
  </w:style>
  <w:style w:type="numbering" w:customStyle="1" w:styleId="4713">
    <w:name w:val="Нет списка4713"/>
    <w:next w:val="a2"/>
    <w:uiPriority w:val="99"/>
    <w:semiHidden/>
    <w:unhideWhenUsed/>
    <w:rsid w:val="00FA11B7"/>
  </w:style>
  <w:style w:type="numbering" w:customStyle="1" w:styleId="4813">
    <w:name w:val="Нет списка4813"/>
    <w:next w:val="a2"/>
    <w:uiPriority w:val="99"/>
    <w:semiHidden/>
    <w:unhideWhenUsed/>
    <w:rsid w:val="00FA11B7"/>
  </w:style>
  <w:style w:type="numbering" w:customStyle="1" w:styleId="4913">
    <w:name w:val="Нет списка4913"/>
    <w:next w:val="a2"/>
    <w:uiPriority w:val="99"/>
    <w:semiHidden/>
    <w:unhideWhenUsed/>
    <w:rsid w:val="00FA11B7"/>
  </w:style>
  <w:style w:type="numbering" w:customStyle="1" w:styleId="5013">
    <w:name w:val="Нет списка5013"/>
    <w:next w:val="a2"/>
    <w:uiPriority w:val="99"/>
    <w:semiHidden/>
    <w:unhideWhenUsed/>
    <w:rsid w:val="00FA11B7"/>
  </w:style>
  <w:style w:type="numbering" w:customStyle="1" w:styleId="5113">
    <w:name w:val="Нет списка5113"/>
    <w:next w:val="a2"/>
    <w:uiPriority w:val="99"/>
    <w:semiHidden/>
    <w:unhideWhenUsed/>
    <w:rsid w:val="00FA11B7"/>
  </w:style>
  <w:style w:type="numbering" w:customStyle="1" w:styleId="5213">
    <w:name w:val="Нет списка5213"/>
    <w:next w:val="a2"/>
    <w:uiPriority w:val="99"/>
    <w:semiHidden/>
    <w:unhideWhenUsed/>
    <w:rsid w:val="00FA11B7"/>
  </w:style>
  <w:style w:type="numbering" w:customStyle="1" w:styleId="5313">
    <w:name w:val="Нет списка5313"/>
    <w:next w:val="a2"/>
    <w:uiPriority w:val="99"/>
    <w:semiHidden/>
    <w:unhideWhenUsed/>
    <w:rsid w:val="00FA11B7"/>
  </w:style>
  <w:style w:type="numbering" w:customStyle="1" w:styleId="5413">
    <w:name w:val="Нет списка5413"/>
    <w:next w:val="a2"/>
    <w:uiPriority w:val="99"/>
    <w:semiHidden/>
    <w:unhideWhenUsed/>
    <w:rsid w:val="00FA11B7"/>
  </w:style>
  <w:style w:type="numbering" w:customStyle="1" w:styleId="5513">
    <w:name w:val="Нет списка5513"/>
    <w:next w:val="a2"/>
    <w:uiPriority w:val="99"/>
    <w:semiHidden/>
    <w:unhideWhenUsed/>
    <w:rsid w:val="00FA11B7"/>
  </w:style>
  <w:style w:type="numbering" w:customStyle="1" w:styleId="5613">
    <w:name w:val="Нет списка5613"/>
    <w:next w:val="a2"/>
    <w:uiPriority w:val="99"/>
    <w:semiHidden/>
    <w:unhideWhenUsed/>
    <w:rsid w:val="00FA11B7"/>
  </w:style>
  <w:style w:type="numbering" w:customStyle="1" w:styleId="5713">
    <w:name w:val="Нет списка5713"/>
    <w:next w:val="a2"/>
    <w:uiPriority w:val="99"/>
    <w:semiHidden/>
    <w:unhideWhenUsed/>
    <w:rsid w:val="00FA11B7"/>
  </w:style>
  <w:style w:type="numbering" w:customStyle="1" w:styleId="5813">
    <w:name w:val="Нет списка5813"/>
    <w:next w:val="a2"/>
    <w:uiPriority w:val="99"/>
    <w:semiHidden/>
    <w:unhideWhenUsed/>
    <w:rsid w:val="00FA11B7"/>
  </w:style>
  <w:style w:type="numbering" w:customStyle="1" w:styleId="5913">
    <w:name w:val="Нет списка5913"/>
    <w:next w:val="a2"/>
    <w:uiPriority w:val="99"/>
    <w:semiHidden/>
    <w:unhideWhenUsed/>
    <w:rsid w:val="00FA11B7"/>
  </w:style>
  <w:style w:type="numbering" w:customStyle="1" w:styleId="6013">
    <w:name w:val="Нет списка6013"/>
    <w:next w:val="a2"/>
    <w:uiPriority w:val="99"/>
    <w:semiHidden/>
    <w:unhideWhenUsed/>
    <w:rsid w:val="00FA11B7"/>
  </w:style>
  <w:style w:type="numbering" w:customStyle="1" w:styleId="6113">
    <w:name w:val="Нет списка6113"/>
    <w:next w:val="a2"/>
    <w:uiPriority w:val="99"/>
    <w:semiHidden/>
    <w:unhideWhenUsed/>
    <w:rsid w:val="00FA11B7"/>
  </w:style>
  <w:style w:type="numbering" w:customStyle="1" w:styleId="6213">
    <w:name w:val="Нет списка6213"/>
    <w:next w:val="a2"/>
    <w:uiPriority w:val="99"/>
    <w:semiHidden/>
    <w:unhideWhenUsed/>
    <w:rsid w:val="00FA11B7"/>
  </w:style>
  <w:style w:type="numbering" w:customStyle="1" w:styleId="6313">
    <w:name w:val="Нет списка6313"/>
    <w:next w:val="a2"/>
    <w:uiPriority w:val="99"/>
    <w:semiHidden/>
    <w:unhideWhenUsed/>
    <w:rsid w:val="00FA11B7"/>
  </w:style>
  <w:style w:type="numbering" w:customStyle="1" w:styleId="6413">
    <w:name w:val="Нет списка6413"/>
    <w:next w:val="a2"/>
    <w:uiPriority w:val="99"/>
    <w:semiHidden/>
    <w:unhideWhenUsed/>
    <w:rsid w:val="00FA11B7"/>
  </w:style>
  <w:style w:type="numbering" w:customStyle="1" w:styleId="6513">
    <w:name w:val="Нет списка6513"/>
    <w:next w:val="a2"/>
    <w:uiPriority w:val="99"/>
    <w:semiHidden/>
    <w:unhideWhenUsed/>
    <w:rsid w:val="00FA11B7"/>
  </w:style>
  <w:style w:type="numbering" w:customStyle="1" w:styleId="6613">
    <w:name w:val="Нет списка6613"/>
    <w:next w:val="a2"/>
    <w:uiPriority w:val="99"/>
    <w:semiHidden/>
    <w:unhideWhenUsed/>
    <w:rsid w:val="00FA11B7"/>
  </w:style>
  <w:style w:type="numbering" w:customStyle="1" w:styleId="6713">
    <w:name w:val="Нет списка6713"/>
    <w:next w:val="a2"/>
    <w:uiPriority w:val="99"/>
    <w:semiHidden/>
    <w:unhideWhenUsed/>
    <w:rsid w:val="00FA11B7"/>
  </w:style>
  <w:style w:type="numbering" w:customStyle="1" w:styleId="6813">
    <w:name w:val="Нет списка6813"/>
    <w:next w:val="a2"/>
    <w:uiPriority w:val="99"/>
    <w:semiHidden/>
    <w:unhideWhenUsed/>
    <w:rsid w:val="00FA11B7"/>
  </w:style>
  <w:style w:type="numbering" w:customStyle="1" w:styleId="6913">
    <w:name w:val="Нет списка6913"/>
    <w:next w:val="a2"/>
    <w:uiPriority w:val="99"/>
    <w:semiHidden/>
    <w:unhideWhenUsed/>
    <w:rsid w:val="00FA11B7"/>
  </w:style>
  <w:style w:type="numbering" w:customStyle="1" w:styleId="7013">
    <w:name w:val="Нет списка7013"/>
    <w:next w:val="a2"/>
    <w:uiPriority w:val="99"/>
    <w:semiHidden/>
    <w:unhideWhenUsed/>
    <w:rsid w:val="00FA11B7"/>
  </w:style>
  <w:style w:type="numbering" w:customStyle="1" w:styleId="7113">
    <w:name w:val="Нет списка7113"/>
    <w:next w:val="a2"/>
    <w:uiPriority w:val="99"/>
    <w:semiHidden/>
    <w:unhideWhenUsed/>
    <w:rsid w:val="00FA11B7"/>
  </w:style>
  <w:style w:type="numbering" w:customStyle="1" w:styleId="7213">
    <w:name w:val="Нет списка7213"/>
    <w:next w:val="a2"/>
    <w:uiPriority w:val="99"/>
    <w:semiHidden/>
    <w:unhideWhenUsed/>
    <w:rsid w:val="00FA11B7"/>
  </w:style>
  <w:style w:type="numbering" w:customStyle="1" w:styleId="7313">
    <w:name w:val="Нет списка7313"/>
    <w:next w:val="a2"/>
    <w:uiPriority w:val="99"/>
    <w:semiHidden/>
    <w:unhideWhenUsed/>
    <w:rsid w:val="00FA11B7"/>
  </w:style>
  <w:style w:type="numbering" w:customStyle="1" w:styleId="7413">
    <w:name w:val="Нет списка7413"/>
    <w:next w:val="a2"/>
    <w:uiPriority w:val="99"/>
    <w:semiHidden/>
    <w:unhideWhenUsed/>
    <w:rsid w:val="00FA11B7"/>
  </w:style>
  <w:style w:type="numbering" w:customStyle="1" w:styleId="7513">
    <w:name w:val="Нет списка7513"/>
    <w:next w:val="a2"/>
    <w:uiPriority w:val="99"/>
    <w:semiHidden/>
    <w:rsid w:val="00FA11B7"/>
  </w:style>
  <w:style w:type="numbering" w:customStyle="1" w:styleId="11012">
    <w:name w:val="Нет списка11012"/>
    <w:next w:val="a2"/>
    <w:uiPriority w:val="99"/>
    <w:semiHidden/>
    <w:unhideWhenUsed/>
    <w:rsid w:val="00FA11B7"/>
  </w:style>
  <w:style w:type="numbering" w:customStyle="1" w:styleId="21012">
    <w:name w:val="Нет списка21012"/>
    <w:next w:val="a2"/>
    <w:uiPriority w:val="99"/>
    <w:semiHidden/>
    <w:unhideWhenUsed/>
    <w:rsid w:val="00FA11B7"/>
  </w:style>
  <w:style w:type="numbering" w:customStyle="1" w:styleId="31012">
    <w:name w:val="Нет списка31012"/>
    <w:next w:val="a2"/>
    <w:uiPriority w:val="99"/>
    <w:semiHidden/>
    <w:unhideWhenUsed/>
    <w:rsid w:val="00FA11B7"/>
  </w:style>
  <w:style w:type="numbering" w:customStyle="1" w:styleId="41012">
    <w:name w:val="Нет списка41012"/>
    <w:next w:val="a2"/>
    <w:uiPriority w:val="99"/>
    <w:semiHidden/>
    <w:unhideWhenUsed/>
    <w:rsid w:val="00FA11B7"/>
  </w:style>
  <w:style w:type="numbering" w:customStyle="1" w:styleId="51012">
    <w:name w:val="Нет списка51012"/>
    <w:next w:val="a2"/>
    <w:uiPriority w:val="99"/>
    <w:semiHidden/>
    <w:unhideWhenUsed/>
    <w:rsid w:val="00FA11B7"/>
  </w:style>
  <w:style w:type="numbering" w:customStyle="1" w:styleId="61012">
    <w:name w:val="Нет списка61012"/>
    <w:next w:val="a2"/>
    <w:uiPriority w:val="99"/>
    <w:semiHidden/>
    <w:unhideWhenUsed/>
    <w:rsid w:val="00FA11B7"/>
  </w:style>
  <w:style w:type="numbering" w:customStyle="1" w:styleId="7613">
    <w:name w:val="Нет списка7613"/>
    <w:next w:val="a2"/>
    <w:uiPriority w:val="99"/>
    <w:semiHidden/>
    <w:unhideWhenUsed/>
    <w:rsid w:val="00FA11B7"/>
  </w:style>
  <w:style w:type="numbering" w:customStyle="1" w:styleId="8113">
    <w:name w:val="Нет списка8113"/>
    <w:next w:val="a2"/>
    <w:uiPriority w:val="99"/>
    <w:semiHidden/>
    <w:unhideWhenUsed/>
    <w:rsid w:val="00FA11B7"/>
  </w:style>
  <w:style w:type="numbering" w:customStyle="1" w:styleId="9112">
    <w:name w:val="Нет списка9112"/>
    <w:next w:val="a2"/>
    <w:uiPriority w:val="99"/>
    <w:semiHidden/>
    <w:unhideWhenUsed/>
    <w:rsid w:val="00FA11B7"/>
  </w:style>
  <w:style w:type="numbering" w:customStyle="1" w:styleId="10112">
    <w:name w:val="Нет списка10112"/>
    <w:next w:val="a2"/>
    <w:uiPriority w:val="99"/>
    <w:semiHidden/>
    <w:unhideWhenUsed/>
    <w:rsid w:val="00FA11B7"/>
  </w:style>
  <w:style w:type="numbering" w:customStyle="1" w:styleId="1122">
    <w:name w:val="Нет списка1122"/>
    <w:next w:val="a2"/>
    <w:uiPriority w:val="99"/>
    <w:semiHidden/>
    <w:unhideWhenUsed/>
    <w:rsid w:val="00FA11B7"/>
  </w:style>
  <w:style w:type="numbering" w:customStyle="1" w:styleId="12112">
    <w:name w:val="Нет списка12112"/>
    <w:next w:val="a2"/>
    <w:uiPriority w:val="99"/>
    <w:semiHidden/>
    <w:unhideWhenUsed/>
    <w:rsid w:val="00FA11B7"/>
  </w:style>
  <w:style w:type="numbering" w:customStyle="1" w:styleId="13112">
    <w:name w:val="Нет списка13112"/>
    <w:next w:val="a2"/>
    <w:uiPriority w:val="99"/>
    <w:semiHidden/>
    <w:unhideWhenUsed/>
    <w:rsid w:val="00FA11B7"/>
  </w:style>
  <w:style w:type="numbering" w:customStyle="1" w:styleId="141120">
    <w:name w:val="Нет списка14112"/>
    <w:next w:val="a2"/>
    <w:uiPriority w:val="99"/>
    <w:semiHidden/>
    <w:unhideWhenUsed/>
    <w:rsid w:val="00FA11B7"/>
  </w:style>
  <w:style w:type="numbering" w:customStyle="1" w:styleId="15112">
    <w:name w:val="Нет списка15112"/>
    <w:next w:val="a2"/>
    <w:uiPriority w:val="99"/>
    <w:semiHidden/>
    <w:unhideWhenUsed/>
    <w:rsid w:val="00FA11B7"/>
  </w:style>
  <w:style w:type="numbering" w:customStyle="1" w:styleId="16112">
    <w:name w:val="Нет списка16112"/>
    <w:next w:val="a2"/>
    <w:uiPriority w:val="99"/>
    <w:semiHidden/>
    <w:unhideWhenUsed/>
    <w:rsid w:val="00FA11B7"/>
  </w:style>
  <w:style w:type="numbering" w:customStyle="1" w:styleId="17112">
    <w:name w:val="Нет списка17112"/>
    <w:next w:val="a2"/>
    <w:uiPriority w:val="99"/>
    <w:semiHidden/>
    <w:unhideWhenUsed/>
    <w:rsid w:val="00FA11B7"/>
  </w:style>
  <w:style w:type="numbering" w:customStyle="1" w:styleId="18112">
    <w:name w:val="Нет списка18112"/>
    <w:next w:val="a2"/>
    <w:uiPriority w:val="99"/>
    <w:semiHidden/>
    <w:unhideWhenUsed/>
    <w:rsid w:val="00FA11B7"/>
  </w:style>
  <w:style w:type="numbering" w:customStyle="1" w:styleId="19112">
    <w:name w:val="Нет списка19112"/>
    <w:next w:val="a2"/>
    <w:uiPriority w:val="99"/>
    <w:semiHidden/>
    <w:unhideWhenUsed/>
    <w:rsid w:val="00FA11B7"/>
  </w:style>
  <w:style w:type="numbering" w:customStyle="1" w:styleId="20112">
    <w:name w:val="Нет списка20112"/>
    <w:next w:val="a2"/>
    <w:uiPriority w:val="99"/>
    <w:semiHidden/>
    <w:unhideWhenUsed/>
    <w:rsid w:val="00FA11B7"/>
  </w:style>
  <w:style w:type="numbering" w:customStyle="1" w:styleId="21112">
    <w:name w:val="Нет списка21112"/>
    <w:next w:val="a2"/>
    <w:uiPriority w:val="99"/>
    <w:semiHidden/>
    <w:unhideWhenUsed/>
    <w:rsid w:val="00FA11B7"/>
  </w:style>
  <w:style w:type="numbering" w:customStyle="1" w:styleId="22112">
    <w:name w:val="Нет списка22112"/>
    <w:next w:val="a2"/>
    <w:uiPriority w:val="99"/>
    <w:semiHidden/>
    <w:unhideWhenUsed/>
    <w:rsid w:val="00FA11B7"/>
  </w:style>
  <w:style w:type="numbering" w:customStyle="1" w:styleId="23112">
    <w:name w:val="Нет списка23112"/>
    <w:next w:val="a2"/>
    <w:uiPriority w:val="99"/>
    <w:semiHidden/>
    <w:unhideWhenUsed/>
    <w:rsid w:val="00FA11B7"/>
  </w:style>
  <w:style w:type="numbering" w:customStyle="1" w:styleId="24112">
    <w:name w:val="Нет списка24112"/>
    <w:next w:val="a2"/>
    <w:uiPriority w:val="99"/>
    <w:semiHidden/>
    <w:unhideWhenUsed/>
    <w:rsid w:val="00FA11B7"/>
  </w:style>
  <w:style w:type="numbering" w:customStyle="1" w:styleId="25112">
    <w:name w:val="Нет списка25112"/>
    <w:next w:val="a2"/>
    <w:uiPriority w:val="99"/>
    <w:semiHidden/>
    <w:unhideWhenUsed/>
    <w:rsid w:val="00FA11B7"/>
  </w:style>
  <w:style w:type="numbering" w:customStyle="1" w:styleId="26112">
    <w:name w:val="Нет списка26112"/>
    <w:next w:val="a2"/>
    <w:uiPriority w:val="99"/>
    <w:semiHidden/>
    <w:unhideWhenUsed/>
    <w:rsid w:val="00FA11B7"/>
  </w:style>
  <w:style w:type="numbering" w:customStyle="1" w:styleId="27112">
    <w:name w:val="Нет списка27112"/>
    <w:next w:val="a2"/>
    <w:uiPriority w:val="99"/>
    <w:semiHidden/>
    <w:unhideWhenUsed/>
    <w:rsid w:val="00FA11B7"/>
  </w:style>
  <w:style w:type="numbering" w:customStyle="1" w:styleId="28112">
    <w:name w:val="Нет списка28112"/>
    <w:next w:val="a2"/>
    <w:uiPriority w:val="99"/>
    <w:semiHidden/>
    <w:unhideWhenUsed/>
    <w:rsid w:val="00FA11B7"/>
  </w:style>
  <w:style w:type="numbering" w:customStyle="1" w:styleId="29112">
    <w:name w:val="Нет списка29112"/>
    <w:next w:val="a2"/>
    <w:uiPriority w:val="99"/>
    <w:semiHidden/>
    <w:unhideWhenUsed/>
    <w:rsid w:val="00FA11B7"/>
  </w:style>
  <w:style w:type="numbering" w:customStyle="1" w:styleId="30112">
    <w:name w:val="Нет списка30112"/>
    <w:next w:val="a2"/>
    <w:uiPriority w:val="99"/>
    <w:semiHidden/>
    <w:unhideWhenUsed/>
    <w:rsid w:val="00FA11B7"/>
  </w:style>
  <w:style w:type="numbering" w:customStyle="1" w:styleId="31112">
    <w:name w:val="Нет списка31112"/>
    <w:next w:val="a2"/>
    <w:uiPriority w:val="99"/>
    <w:semiHidden/>
    <w:unhideWhenUsed/>
    <w:rsid w:val="00FA11B7"/>
  </w:style>
  <w:style w:type="numbering" w:customStyle="1" w:styleId="32112">
    <w:name w:val="Нет списка32112"/>
    <w:next w:val="a2"/>
    <w:uiPriority w:val="99"/>
    <w:semiHidden/>
    <w:unhideWhenUsed/>
    <w:rsid w:val="00FA11B7"/>
  </w:style>
  <w:style w:type="numbering" w:customStyle="1" w:styleId="33112">
    <w:name w:val="Нет списка33112"/>
    <w:next w:val="a2"/>
    <w:uiPriority w:val="99"/>
    <w:semiHidden/>
    <w:unhideWhenUsed/>
    <w:rsid w:val="00FA11B7"/>
  </w:style>
  <w:style w:type="numbering" w:customStyle="1" w:styleId="34112">
    <w:name w:val="Нет списка34112"/>
    <w:next w:val="a2"/>
    <w:uiPriority w:val="99"/>
    <w:semiHidden/>
    <w:unhideWhenUsed/>
    <w:rsid w:val="00FA11B7"/>
  </w:style>
  <w:style w:type="numbering" w:customStyle="1" w:styleId="35112">
    <w:name w:val="Нет списка35112"/>
    <w:next w:val="a2"/>
    <w:uiPriority w:val="99"/>
    <w:semiHidden/>
    <w:unhideWhenUsed/>
    <w:rsid w:val="00FA11B7"/>
  </w:style>
  <w:style w:type="numbering" w:customStyle="1" w:styleId="36112">
    <w:name w:val="Нет списка36112"/>
    <w:next w:val="a2"/>
    <w:uiPriority w:val="99"/>
    <w:semiHidden/>
    <w:unhideWhenUsed/>
    <w:rsid w:val="00FA11B7"/>
  </w:style>
  <w:style w:type="numbering" w:customStyle="1" w:styleId="37112">
    <w:name w:val="Нет списка37112"/>
    <w:next w:val="a2"/>
    <w:uiPriority w:val="99"/>
    <w:semiHidden/>
    <w:unhideWhenUsed/>
    <w:rsid w:val="00FA11B7"/>
  </w:style>
  <w:style w:type="numbering" w:customStyle="1" w:styleId="38112">
    <w:name w:val="Нет списка38112"/>
    <w:next w:val="a2"/>
    <w:uiPriority w:val="99"/>
    <w:semiHidden/>
    <w:unhideWhenUsed/>
    <w:rsid w:val="00FA11B7"/>
  </w:style>
  <w:style w:type="numbering" w:customStyle="1" w:styleId="39112">
    <w:name w:val="Нет списка39112"/>
    <w:next w:val="a2"/>
    <w:uiPriority w:val="99"/>
    <w:semiHidden/>
    <w:unhideWhenUsed/>
    <w:rsid w:val="00FA11B7"/>
  </w:style>
  <w:style w:type="numbering" w:customStyle="1" w:styleId="40112">
    <w:name w:val="Нет списка40112"/>
    <w:next w:val="a2"/>
    <w:uiPriority w:val="99"/>
    <w:semiHidden/>
    <w:unhideWhenUsed/>
    <w:rsid w:val="00FA11B7"/>
  </w:style>
  <w:style w:type="numbering" w:customStyle="1" w:styleId="41112">
    <w:name w:val="Нет списка41112"/>
    <w:next w:val="a2"/>
    <w:uiPriority w:val="99"/>
    <w:semiHidden/>
    <w:unhideWhenUsed/>
    <w:rsid w:val="00FA11B7"/>
  </w:style>
  <w:style w:type="numbering" w:customStyle="1" w:styleId="42112">
    <w:name w:val="Нет списка42112"/>
    <w:next w:val="a2"/>
    <w:uiPriority w:val="99"/>
    <w:semiHidden/>
    <w:unhideWhenUsed/>
    <w:rsid w:val="00FA11B7"/>
  </w:style>
  <w:style w:type="numbering" w:customStyle="1" w:styleId="43112">
    <w:name w:val="Нет списка43112"/>
    <w:next w:val="a2"/>
    <w:uiPriority w:val="99"/>
    <w:semiHidden/>
    <w:unhideWhenUsed/>
    <w:rsid w:val="00FA11B7"/>
  </w:style>
  <w:style w:type="numbering" w:customStyle="1" w:styleId="44112">
    <w:name w:val="Нет списка44112"/>
    <w:next w:val="a2"/>
    <w:uiPriority w:val="99"/>
    <w:semiHidden/>
    <w:unhideWhenUsed/>
    <w:rsid w:val="00FA11B7"/>
  </w:style>
  <w:style w:type="numbering" w:customStyle="1" w:styleId="45112">
    <w:name w:val="Нет списка45112"/>
    <w:next w:val="a2"/>
    <w:uiPriority w:val="99"/>
    <w:semiHidden/>
    <w:unhideWhenUsed/>
    <w:rsid w:val="00FA11B7"/>
  </w:style>
  <w:style w:type="numbering" w:customStyle="1" w:styleId="46112">
    <w:name w:val="Нет списка46112"/>
    <w:next w:val="a2"/>
    <w:uiPriority w:val="99"/>
    <w:semiHidden/>
    <w:unhideWhenUsed/>
    <w:rsid w:val="00FA11B7"/>
  </w:style>
  <w:style w:type="numbering" w:customStyle="1" w:styleId="47112">
    <w:name w:val="Нет списка47112"/>
    <w:next w:val="a2"/>
    <w:uiPriority w:val="99"/>
    <w:semiHidden/>
    <w:unhideWhenUsed/>
    <w:rsid w:val="00FA11B7"/>
  </w:style>
  <w:style w:type="numbering" w:customStyle="1" w:styleId="48112">
    <w:name w:val="Нет списка48112"/>
    <w:next w:val="a2"/>
    <w:uiPriority w:val="99"/>
    <w:semiHidden/>
    <w:unhideWhenUsed/>
    <w:rsid w:val="00FA11B7"/>
  </w:style>
  <w:style w:type="numbering" w:customStyle="1" w:styleId="49112">
    <w:name w:val="Нет списка49112"/>
    <w:next w:val="a2"/>
    <w:uiPriority w:val="99"/>
    <w:semiHidden/>
    <w:unhideWhenUsed/>
    <w:rsid w:val="00FA11B7"/>
  </w:style>
  <w:style w:type="numbering" w:customStyle="1" w:styleId="50112">
    <w:name w:val="Нет списка50112"/>
    <w:next w:val="a2"/>
    <w:uiPriority w:val="99"/>
    <w:semiHidden/>
    <w:unhideWhenUsed/>
    <w:rsid w:val="00FA11B7"/>
  </w:style>
  <w:style w:type="numbering" w:customStyle="1" w:styleId="51112">
    <w:name w:val="Нет списка51112"/>
    <w:next w:val="a2"/>
    <w:uiPriority w:val="99"/>
    <w:semiHidden/>
    <w:unhideWhenUsed/>
    <w:rsid w:val="00FA11B7"/>
  </w:style>
  <w:style w:type="numbering" w:customStyle="1" w:styleId="52112">
    <w:name w:val="Нет списка52112"/>
    <w:next w:val="a2"/>
    <w:uiPriority w:val="99"/>
    <w:semiHidden/>
    <w:unhideWhenUsed/>
    <w:rsid w:val="00FA11B7"/>
  </w:style>
  <w:style w:type="numbering" w:customStyle="1" w:styleId="53112">
    <w:name w:val="Нет списка53112"/>
    <w:next w:val="a2"/>
    <w:uiPriority w:val="99"/>
    <w:semiHidden/>
    <w:unhideWhenUsed/>
    <w:rsid w:val="00FA11B7"/>
  </w:style>
  <w:style w:type="numbering" w:customStyle="1" w:styleId="54112">
    <w:name w:val="Нет списка54112"/>
    <w:next w:val="a2"/>
    <w:uiPriority w:val="99"/>
    <w:semiHidden/>
    <w:unhideWhenUsed/>
    <w:rsid w:val="00FA11B7"/>
  </w:style>
  <w:style w:type="numbering" w:customStyle="1" w:styleId="55112">
    <w:name w:val="Нет списка55112"/>
    <w:next w:val="a2"/>
    <w:uiPriority w:val="99"/>
    <w:semiHidden/>
    <w:unhideWhenUsed/>
    <w:rsid w:val="00FA11B7"/>
  </w:style>
  <w:style w:type="numbering" w:customStyle="1" w:styleId="56112">
    <w:name w:val="Нет списка56112"/>
    <w:next w:val="a2"/>
    <w:uiPriority w:val="99"/>
    <w:semiHidden/>
    <w:unhideWhenUsed/>
    <w:rsid w:val="00FA11B7"/>
  </w:style>
  <w:style w:type="numbering" w:customStyle="1" w:styleId="57112">
    <w:name w:val="Нет списка57112"/>
    <w:next w:val="a2"/>
    <w:uiPriority w:val="99"/>
    <w:semiHidden/>
    <w:unhideWhenUsed/>
    <w:rsid w:val="00FA11B7"/>
  </w:style>
  <w:style w:type="numbering" w:customStyle="1" w:styleId="58112">
    <w:name w:val="Нет списка58112"/>
    <w:next w:val="a2"/>
    <w:uiPriority w:val="99"/>
    <w:semiHidden/>
    <w:unhideWhenUsed/>
    <w:rsid w:val="00FA11B7"/>
  </w:style>
  <w:style w:type="numbering" w:customStyle="1" w:styleId="59112">
    <w:name w:val="Нет списка59112"/>
    <w:next w:val="a2"/>
    <w:uiPriority w:val="99"/>
    <w:semiHidden/>
    <w:unhideWhenUsed/>
    <w:rsid w:val="00FA11B7"/>
  </w:style>
  <w:style w:type="numbering" w:customStyle="1" w:styleId="60112">
    <w:name w:val="Нет списка60112"/>
    <w:next w:val="a2"/>
    <w:uiPriority w:val="99"/>
    <w:semiHidden/>
    <w:unhideWhenUsed/>
    <w:rsid w:val="00FA11B7"/>
  </w:style>
  <w:style w:type="numbering" w:customStyle="1" w:styleId="61112">
    <w:name w:val="Нет списка61112"/>
    <w:next w:val="a2"/>
    <w:uiPriority w:val="99"/>
    <w:semiHidden/>
    <w:unhideWhenUsed/>
    <w:rsid w:val="00FA11B7"/>
  </w:style>
  <w:style w:type="numbering" w:customStyle="1" w:styleId="62112">
    <w:name w:val="Нет списка62112"/>
    <w:next w:val="a2"/>
    <w:uiPriority w:val="99"/>
    <w:semiHidden/>
    <w:unhideWhenUsed/>
    <w:rsid w:val="00FA11B7"/>
  </w:style>
  <w:style w:type="numbering" w:customStyle="1" w:styleId="63112">
    <w:name w:val="Нет списка63112"/>
    <w:next w:val="a2"/>
    <w:uiPriority w:val="99"/>
    <w:semiHidden/>
    <w:unhideWhenUsed/>
    <w:rsid w:val="00FA11B7"/>
  </w:style>
  <w:style w:type="numbering" w:customStyle="1" w:styleId="64112">
    <w:name w:val="Нет списка64112"/>
    <w:next w:val="a2"/>
    <w:uiPriority w:val="99"/>
    <w:semiHidden/>
    <w:unhideWhenUsed/>
    <w:rsid w:val="00FA11B7"/>
  </w:style>
  <w:style w:type="numbering" w:customStyle="1" w:styleId="65112">
    <w:name w:val="Нет списка65112"/>
    <w:next w:val="a2"/>
    <w:uiPriority w:val="99"/>
    <w:semiHidden/>
    <w:unhideWhenUsed/>
    <w:rsid w:val="00FA11B7"/>
  </w:style>
  <w:style w:type="numbering" w:customStyle="1" w:styleId="66112">
    <w:name w:val="Нет списка66112"/>
    <w:next w:val="a2"/>
    <w:uiPriority w:val="99"/>
    <w:semiHidden/>
    <w:unhideWhenUsed/>
    <w:rsid w:val="00FA11B7"/>
  </w:style>
  <w:style w:type="numbering" w:customStyle="1" w:styleId="67112">
    <w:name w:val="Нет списка67112"/>
    <w:next w:val="a2"/>
    <w:uiPriority w:val="99"/>
    <w:semiHidden/>
    <w:unhideWhenUsed/>
    <w:rsid w:val="00FA11B7"/>
  </w:style>
  <w:style w:type="numbering" w:customStyle="1" w:styleId="68112">
    <w:name w:val="Нет списка68112"/>
    <w:next w:val="a2"/>
    <w:uiPriority w:val="99"/>
    <w:semiHidden/>
    <w:unhideWhenUsed/>
    <w:rsid w:val="00FA11B7"/>
  </w:style>
  <w:style w:type="numbering" w:customStyle="1" w:styleId="69112">
    <w:name w:val="Нет списка69112"/>
    <w:next w:val="a2"/>
    <w:uiPriority w:val="99"/>
    <w:semiHidden/>
    <w:unhideWhenUsed/>
    <w:rsid w:val="00FA11B7"/>
  </w:style>
  <w:style w:type="numbering" w:customStyle="1" w:styleId="70112">
    <w:name w:val="Нет списка70112"/>
    <w:next w:val="a2"/>
    <w:uiPriority w:val="99"/>
    <w:semiHidden/>
    <w:unhideWhenUsed/>
    <w:rsid w:val="00FA11B7"/>
  </w:style>
  <w:style w:type="numbering" w:customStyle="1" w:styleId="71112">
    <w:name w:val="Нет списка71112"/>
    <w:next w:val="a2"/>
    <w:uiPriority w:val="99"/>
    <w:semiHidden/>
    <w:unhideWhenUsed/>
    <w:rsid w:val="00FA11B7"/>
  </w:style>
  <w:style w:type="numbering" w:customStyle="1" w:styleId="72112">
    <w:name w:val="Нет списка72112"/>
    <w:next w:val="a2"/>
    <w:uiPriority w:val="99"/>
    <w:semiHidden/>
    <w:unhideWhenUsed/>
    <w:rsid w:val="00FA11B7"/>
  </w:style>
  <w:style w:type="numbering" w:customStyle="1" w:styleId="73112">
    <w:name w:val="Нет списка73112"/>
    <w:next w:val="a2"/>
    <w:uiPriority w:val="99"/>
    <w:semiHidden/>
    <w:unhideWhenUsed/>
    <w:rsid w:val="00FA11B7"/>
  </w:style>
  <w:style w:type="numbering" w:customStyle="1" w:styleId="74112">
    <w:name w:val="Нет списка74112"/>
    <w:next w:val="a2"/>
    <w:uiPriority w:val="99"/>
    <w:semiHidden/>
    <w:unhideWhenUsed/>
    <w:rsid w:val="00FA11B7"/>
  </w:style>
  <w:style w:type="numbering" w:customStyle="1" w:styleId="75112">
    <w:name w:val="Нет списка75112"/>
    <w:next w:val="a2"/>
    <w:uiPriority w:val="99"/>
    <w:semiHidden/>
    <w:unhideWhenUsed/>
    <w:rsid w:val="00FA11B7"/>
  </w:style>
  <w:style w:type="numbering" w:customStyle="1" w:styleId="76112">
    <w:name w:val="Нет списка76112"/>
    <w:next w:val="a2"/>
    <w:uiPriority w:val="99"/>
    <w:semiHidden/>
    <w:unhideWhenUsed/>
    <w:rsid w:val="00FA11B7"/>
  </w:style>
  <w:style w:type="numbering" w:customStyle="1" w:styleId="7712">
    <w:name w:val="Нет списка7712"/>
    <w:next w:val="a2"/>
    <w:uiPriority w:val="99"/>
    <w:semiHidden/>
    <w:unhideWhenUsed/>
    <w:rsid w:val="00FA11B7"/>
  </w:style>
  <w:style w:type="numbering" w:customStyle="1" w:styleId="7812">
    <w:name w:val="Нет списка7812"/>
    <w:next w:val="a2"/>
    <w:uiPriority w:val="99"/>
    <w:semiHidden/>
    <w:unhideWhenUsed/>
    <w:rsid w:val="00FA11B7"/>
  </w:style>
  <w:style w:type="numbering" w:customStyle="1" w:styleId="7912">
    <w:name w:val="Нет списка7912"/>
    <w:next w:val="a2"/>
    <w:uiPriority w:val="99"/>
    <w:semiHidden/>
    <w:unhideWhenUsed/>
    <w:rsid w:val="00FA11B7"/>
  </w:style>
  <w:style w:type="numbering" w:customStyle="1" w:styleId="8012">
    <w:name w:val="Нет списка8012"/>
    <w:next w:val="a2"/>
    <w:uiPriority w:val="99"/>
    <w:semiHidden/>
    <w:unhideWhenUsed/>
    <w:rsid w:val="00FA11B7"/>
  </w:style>
  <w:style w:type="numbering" w:customStyle="1" w:styleId="81112">
    <w:name w:val="Нет списка81112"/>
    <w:next w:val="a2"/>
    <w:uiPriority w:val="99"/>
    <w:semiHidden/>
    <w:unhideWhenUsed/>
    <w:rsid w:val="00FA11B7"/>
  </w:style>
  <w:style w:type="numbering" w:customStyle="1" w:styleId="842">
    <w:name w:val="Нет списка842"/>
    <w:next w:val="a2"/>
    <w:uiPriority w:val="99"/>
    <w:semiHidden/>
    <w:unhideWhenUsed/>
    <w:rsid w:val="00FA11B7"/>
  </w:style>
  <w:style w:type="numbering" w:customStyle="1" w:styleId="852">
    <w:name w:val="Нет списка852"/>
    <w:next w:val="a2"/>
    <w:uiPriority w:val="99"/>
    <w:semiHidden/>
    <w:unhideWhenUsed/>
    <w:rsid w:val="00FA11B7"/>
  </w:style>
  <w:style w:type="numbering" w:customStyle="1" w:styleId="862">
    <w:name w:val="Нет списка862"/>
    <w:next w:val="a2"/>
    <w:uiPriority w:val="99"/>
    <w:semiHidden/>
    <w:unhideWhenUsed/>
    <w:rsid w:val="00FA11B7"/>
  </w:style>
  <w:style w:type="numbering" w:customStyle="1" w:styleId="872">
    <w:name w:val="Нет списка872"/>
    <w:next w:val="a2"/>
    <w:uiPriority w:val="99"/>
    <w:semiHidden/>
    <w:unhideWhenUsed/>
    <w:rsid w:val="00FA11B7"/>
  </w:style>
  <w:style w:type="numbering" w:customStyle="1" w:styleId="882">
    <w:name w:val="Нет списка882"/>
    <w:next w:val="a2"/>
    <w:uiPriority w:val="99"/>
    <w:semiHidden/>
    <w:unhideWhenUsed/>
    <w:rsid w:val="00FA11B7"/>
  </w:style>
  <w:style w:type="numbering" w:customStyle="1" w:styleId="892">
    <w:name w:val="Нет списка892"/>
    <w:next w:val="a2"/>
    <w:uiPriority w:val="99"/>
    <w:semiHidden/>
    <w:unhideWhenUsed/>
    <w:rsid w:val="00FA11B7"/>
  </w:style>
  <w:style w:type="numbering" w:customStyle="1" w:styleId="902">
    <w:name w:val="Нет списка902"/>
    <w:next w:val="a2"/>
    <w:uiPriority w:val="99"/>
    <w:semiHidden/>
    <w:unhideWhenUsed/>
    <w:rsid w:val="00FA11B7"/>
  </w:style>
  <w:style w:type="numbering" w:customStyle="1" w:styleId="922">
    <w:name w:val="Нет списка922"/>
    <w:next w:val="a2"/>
    <w:uiPriority w:val="99"/>
    <w:semiHidden/>
    <w:unhideWhenUsed/>
    <w:rsid w:val="00FA11B7"/>
  </w:style>
  <w:style w:type="numbering" w:customStyle="1" w:styleId="932">
    <w:name w:val="Нет списка932"/>
    <w:next w:val="a2"/>
    <w:uiPriority w:val="99"/>
    <w:semiHidden/>
    <w:unhideWhenUsed/>
    <w:rsid w:val="00FA11B7"/>
  </w:style>
  <w:style w:type="numbering" w:customStyle="1" w:styleId="942">
    <w:name w:val="Нет списка942"/>
    <w:next w:val="a2"/>
    <w:uiPriority w:val="99"/>
    <w:semiHidden/>
    <w:unhideWhenUsed/>
    <w:rsid w:val="00FA11B7"/>
  </w:style>
  <w:style w:type="numbering" w:customStyle="1" w:styleId="952">
    <w:name w:val="Нет списка952"/>
    <w:next w:val="a2"/>
    <w:uiPriority w:val="99"/>
    <w:semiHidden/>
    <w:unhideWhenUsed/>
    <w:rsid w:val="00FA11B7"/>
  </w:style>
  <w:style w:type="numbering" w:customStyle="1" w:styleId="962">
    <w:name w:val="Нет списка962"/>
    <w:next w:val="a2"/>
    <w:uiPriority w:val="99"/>
    <w:semiHidden/>
    <w:unhideWhenUsed/>
    <w:rsid w:val="00FA11B7"/>
  </w:style>
  <w:style w:type="numbering" w:customStyle="1" w:styleId="972">
    <w:name w:val="Нет списка972"/>
    <w:next w:val="a2"/>
    <w:uiPriority w:val="99"/>
    <w:semiHidden/>
    <w:unhideWhenUsed/>
    <w:rsid w:val="00FA11B7"/>
  </w:style>
  <w:style w:type="numbering" w:customStyle="1" w:styleId="982">
    <w:name w:val="Нет списка982"/>
    <w:next w:val="a2"/>
    <w:uiPriority w:val="99"/>
    <w:semiHidden/>
    <w:unhideWhenUsed/>
    <w:rsid w:val="00FA11B7"/>
  </w:style>
  <w:style w:type="numbering" w:customStyle="1" w:styleId="992">
    <w:name w:val="Нет списка992"/>
    <w:next w:val="a2"/>
    <w:uiPriority w:val="99"/>
    <w:semiHidden/>
    <w:unhideWhenUsed/>
    <w:rsid w:val="00FA11B7"/>
  </w:style>
  <w:style w:type="numbering" w:customStyle="1" w:styleId="1002">
    <w:name w:val="Нет списка1002"/>
    <w:next w:val="a2"/>
    <w:uiPriority w:val="99"/>
    <w:semiHidden/>
    <w:unhideWhenUsed/>
    <w:rsid w:val="00FA11B7"/>
  </w:style>
  <w:style w:type="numbering" w:customStyle="1" w:styleId="1022">
    <w:name w:val="Нет списка1022"/>
    <w:next w:val="a2"/>
    <w:uiPriority w:val="99"/>
    <w:semiHidden/>
    <w:unhideWhenUsed/>
    <w:rsid w:val="00FA11B7"/>
  </w:style>
  <w:style w:type="numbering" w:customStyle="1" w:styleId="1032">
    <w:name w:val="Нет списка1032"/>
    <w:next w:val="a2"/>
    <w:uiPriority w:val="99"/>
    <w:semiHidden/>
    <w:unhideWhenUsed/>
    <w:rsid w:val="00FA11B7"/>
  </w:style>
  <w:style w:type="numbering" w:customStyle="1" w:styleId="1042">
    <w:name w:val="Нет списка1042"/>
    <w:next w:val="a2"/>
    <w:uiPriority w:val="99"/>
    <w:semiHidden/>
    <w:unhideWhenUsed/>
    <w:rsid w:val="00FA11B7"/>
  </w:style>
  <w:style w:type="numbering" w:customStyle="1" w:styleId="1052">
    <w:name w:val="Нет списка1052"/>
    <w:next w:val="a2"/>
    <w:uiPriority w:val="99"/>
    <w:semiHidden/>
    <w:unhideWhenUsed/>
    <w:rsid w:val="00FA11B7"/>
  </w:style>
  <w:style w:type="numbering" w:customStyle="1" w:styleId="1062">
    <w:name w:val="Нет списка1062"/>
    <w:next w:val="a2"/>
    <w:uiPriority w:val="99"/>
    <w:semiHidden/>
    <w:unhideWhenUsed/>
    <w:rsid w:val="00FA11B7"/>
  </w:style>
  <w:style w:type="numbering" w:customStyle="1" w:styleId="1072">
    <w:name w:val="Нет списка1072"/>
    <w:next w:val="a2"/>
    <w:uiPriority w:val="99"/>
    <w:semiHidden/>
    <w:unhideWhenUsed/>
    <w:rsid w:val="00FA11B7"/>
  </w:style>
  <w:style w:type="numbering" w:customStyle="1" w:styleId="1082">
    <w:name w:val="Нет списка1082"/>
    <w:next w:val="a2"/>
    <w:uiPriority w:val="99"/>
    <w:semiHidden/>
    <w:unhideWhenUsed/>
    <w:rsid w:val="00FA11B7"/>
  </w:style>
  <w:style w:type="numbering" w:customStyle="1" w:styleId="1092">
    <w:name w:val="Нет списка1092"/>
    <w:next w:val="a2"/>
    <w:uiPriority w:val="99"/>
    <w:semiHidden/>
    <w:unhideWhenUsed/>
    <w:rsid w:val="00FA11B7"/>
  </w:style>
  <w:style w:type="numbering" w:customStyle="1" w:styleId="1132">
    <w:name w:val="Нет списка1132"/>
    <w:next w:val="a2"/>
    <w:uiPriority w:val="99"/>
    <w:semiHidden/>
    <w:unhideWhenUsed/>
    <w:rsid w:val="00FA11B7"/>
  </w:style>
  <w:style w:type="numbering" w:customStyle="1" w:styleId="1142">
    <w:name w:val="Нет списка1142"/>
    <w:next w:val="a2"/>
    <w:uiPriority w:val="99"/>
    <w:semiHidden/>
    <w:unhideWhenUsed/>
    <w:rsid w:val="00FA11B7"/>
  </w:style>
  <w:style w:type="numbering" w:customStyle="1" w:styleId="1152">
    <w:name w:val="Нет списка1152"/>
    <w:next w:val="a2"/>
    <w:uiPriority w:val="99"/>
    <w:semiHidden/>
    <w:unhideWhenUsed/>
    <w:rsid w:val="00FA11B7"/>
  </w:style>
  <w:style w:type="numbering" w:customStyle="1" w:styleId="1162">
    <w:name w:val="Нет списка1162"/>
    <w:next w:val="a2"/>
    <w:uiPriority w:val="99"/>
    <w:semiHidden/>
    <w:unhideWhenUsed/>
    <w:rsid w:val="00FA11B7"/>
  </w:style>
  <w:style w:type="numbering" w:customStyle="1" w:styleId="1172">
    <w:name w:val="Нет списка1172"/>
    <w:next w:val="a2"/>
    <w:uiPriority w:val="99"/>
    <w:semiHidden/>
    <w:unhideWhenUsed/>
    <w:rsid w:val="00FA11B7"/>
  </w:style>
  <w:style w:type="numbering" w:customStyle="1" w:styleId="1182">
    <w:name w:val="Нет списка1182"/>
    <w:next w:val="a2"/>
    <w:uiPriority w:val="99"/>
    <w:semiHidden/>
    <w:unhideWhenUsed/>
    <w:rsid w:val="00FA11B7"/>
  </w:style>
  <w:style w:type="numbering" w:customStyle="1" w:styleId="1192">
    <w:name w:val="Нет списка1192"/>
    <w:next w:val="a2"/>
    <w:uiPriority w:val="99"/>
    <w:semiHidden/>
    <w:unhideWhenUsed/>
    <w:rsid w:val="00FA11B7"/>
  </w:style>
  <w:style w:type="numbering" w:customStyle="1" w:styleId="1202">
    <w:name w:val="Нет списка1202"/>
    <w:next w:val="a2"/>
    <w:uiPriority w:val="99"/>
    <w:semiHidden/>
    <w:unhideWhenUsed/>
    <w:rsid w:val="00FA11B7"/>
  </w:style>
  <w:style w:type="numbering" w:customStyle="1" w:styleId="1222">
    <w:name w:val="Нет списка1222"/>
    <w:next w:val="a2"/>
    <w:uiPriority w:val="99"/>
    <w:semiHidden/>
    <w:unhideWhenUsed/>
    <w:rsid w:val="00FA11B7"/>
  </w:style>
  <w:style w:type="numbering" w:customStyle="1" w:styleId="1232">
    <w:name w:val="Нет списка1232"/>
    <w:next w:val="a2"/>
    <w:uiPriority w:val="99"/>
    <w:semiHidden/>
    <w:unhideWhenUsed/>
    <w:rsid w:val="00FA11B7"/>
  </w:style>
  <w:style w:type="numbering" w:customStyle="1" w:styleId="1242">
    <w:name w:val="Нет списка1242"/>
    <w:next w:val="a2"/>
    <w:uiPriority w:val="99"/>
    <w:semiHidden/>
    <w:unhideWhenUsed/>
    <w:rsid w:val="00FA11B7"/>
  </w:style>
  <w:style w:type="numbering" w:customStyle="1" w:styleId="1252">
    <w:name w:val="Нет списка1252"/>
    <w:next w:val="a2"/>
    <w:uiPriority w:val="99"/>
    <w:semiHidden/>
    <w:unhideWhenUsed/>
    <w:rsid w:val="00FA11B7"/>
  </w:style>
  <w:style w:type="numbering" w:customStyle="1" w:styleId="1262">
    <w:name w:val="Нет списка1262"/>
    <w:next w:val="a2"/>
    <w:uiPriority w:val="99"/>
    <w:semiHidden/>
    <w:unhideWhenUsed/>
    <w:rsid w:val="00FA11B7"/>
  </w:style>
  <w:style w:type="numbering" w:customStyle="1" w:styleId="1272">
    <w:name w:val="Нет списка1272"/>
    <w:next w:val="a2"/>
    <w:uiPriority w:val="99"/>
    <w:semiHidden/>
    <w:unhideWhenUsed/>
    <w:rsid w:val="00FA11B7"/>
  </w:style>
  <w:style w:type="numbering" w:customStyle="1" w:styleId="1282">
    <w:name w:val="Нет списка1282"/>
    <w:next w:val="a2"/>
    <w:uiPriority w:val="99"/>
    <w:semiHidden/>
    <w:unhideWhenUsed/>
    <w:rsid w:val="00FA11B7"/>
  </w:style>
  <w:style w:type="numbering" w:customStyle="1" w:styleId="1292">
    <w:name w:val="Нет списка1292"/>
    <w:next w:val="a2"/>
    <w:uiPriority w:val="99"/>
    <w:semiHidden/>
    <w:unhideWhenUsed/>
    <w:rsid w:val="00FA11B7"/>
  </w:style>
  <w:style w:type="numbering" w:customStyle="1" w:styleId="1302">
    <w:name w:val="Нет списка1302"/>
    <w:next w:val="a2"/>
    <w:uiPriority w:val="99"/>
    <w:semiHidden/>
    <w:unhideWhenUsed/>
    <w:rsid w:val="00FA11B7"/>
  </w:style>
  <w:style w:type="numbering" w:customStyle="1" w:styleId="1322">
    <w:name w:val="Нет списка1322"/>
    <w:next w:val="a2"/>
    <w:uiPriority w:val="99"/>
    <w:semiHidden/>
    <w:unhideWhenUsed/>
    <w:rsid w:val="00FA11B7"/>
  </w:style>
  <w:style w:type="numbering" w:customStyle="1" w:styleId="1332">
    <w:name w:val="Нет списка1332"/>
    <w:next w:val="a2"/>
    <w:uiPriority w:val="99"/>
    <w:semiHidden/>
    <w:unhideWhenUsed/>
    <w:rsid w:val="00FA11B7"/>
  </w:style>
  <w:style w:type="numbering" w:customStyle="1" w:styleId="1342">
    <w:name w:val="Нет списка1342"/>
    <w:next w:val="a2"/>
    <w:uiPriority w:val="99"/>
    <w:semiHidden/>
    <w:unhideWhenUsed/>
    <w:rsid w:val="00FA11B7"/>
  </w:style>
  <w:style w:type="numbering" w:customStyle="1" w:styleId="1352">
    <w:name w:val="Нет списка1352"/>
    <w:next w:val="a2"/>
    <w:uiPriority w:val="99"/>
    <w:semiHidden/>
    <w:unhideWhenUsed/>
    <w:rsid w:val="00FA11B7"/>
  </w:style>
  <w:style w:type="numbering" w:customStyle="1" w:styleId="1362">
    <w:name w:val="Нет списка1362"/>
    <w:next w:val="a2"/>
    <w:uiPriority w:val="99"/>
    <w:semiHidden/>
    <w:unhideWhenUsed/>
    <w:rsid w:val="00FA11B7"/>
  </w:style>
  <w:style w:type="numbering" w:customStyle="1" w:styleId="1372">
    <w:name w:val="Нет списка1372"/>
    <w:next w:val="a2"/>
    <w:uiPriority w:val="99"/>
    <w:semiHidden/>
    <w:unhideWhenUsed/>
    <w:rsid w:val="00FA11B7"/>
  </w:style>
  <w:style w:type="numbering" w:customStyle="1" w:styleId="1382">
    <w:name w:val="Нет списка1382"/>
    <w:next w:val="a2"/>
    <w:uiPriority w:val="99"/>
    <w:semiHidden/>
    <w:unhideWhenUsed/>
    <w:rsid w:val="00FA11B7"/>
  </w:style>
  <w:style w:type="numbering" w:customStyle="1" w:styleId="1392">
    <w:name w:val="Нет списка1392"/>
    <w:next w:val="a2"/>
    <w:uiPriority w:val="99"/>
    <w:semiHidden/>
    <w:unhideWhenUsed/>
    <w:rsid w:val="00FA11B7"/>
  </w:style>
  <w:style w:type="numbering" w:customStyle="1" w:styleId="1402">
    <w:name w:val="Нет списка1402"/>
    <w:next w:val="a2"/>
    <w:uiPriority w:val="99"/>
    <w:semiHidden/>
    <w:unhideWhenUsed/>
    <w:rsid w:val="00FA11B7"/>
  </w:style>
  <w:style w:type="numbering" w:customStyle="1" w:styleId="1422">
    <w:name w:val="Нет списка1422"/>
    <w:next w:val="a2"/>
    <w:uiPriority w:val="99"/>
    <w:semiHidden/>
    <w:unhideWhenUsed/>
    <w:rsid w:val="00FA11B7"/>
  </w:style>
  <w:style w:type="numbering" w:customStyle="1" w:styleId="1432">
    <w:name w:val="Нет списка1432"/>
    <w:next w:val="a2"/>
    <w:uiPriority w:val="99"/>
    <w:semiHidden/>
    <w:unhideWhenUsed/>
    <w:rsid w:val="00FA11B7"/>
  </w:style>
  <w:style w:type="numbering" w:customStyle="1" w:styleId="1442">
    <w:name w:val="Нет списка1442"/>
    <w:next w:val="a2"/>
    <w:uiPriority w:val="99"/>
    <w:semiHidden/>
    <w:unhideWhenUsed/>
    <w:rsid w:val="00FA11B7"/>
  </w:style>
  <w:style w:type="numbering" w:customStyle="1" w:styleId="1452">
    <w:name w:val="Нет списка1452"/>
    <w:next w:val="a2"/>
    <w:uiPriority w:val="99"/>
    <w:semiHidden/>
    <w:unhideWhenUsed/>
    <w:rsid w:val="00FA11B7"/>
  </w:style>
  <w:style w:type="numbering" w:customStyle="1" w:styleId="1462">
    <w:name w:val="Нет списка1462"/>
    <w:next w:val="a2"/>
    <w:uiPriority w:val="99"/>
    <w:semiHidden/>
    <w:unhideWhenUsed/>
    <w:rsid w:val="00FA11B7"/>
  </w:style>
  <w:style w:type="numbering" w:customStyle="1" w:styleId="1472">
    <w:name w:val="Нет списка1472"/>
    <w:next w:val="a2"/>
    <w:uiPriority w:val="99"/>
    <w:semiHidden/>
    <w:unhideWhenUsed/>
    <w:rsid w:val="00FA11B7"/>
  </w:style>
  <w:style w:type="numbering" w:customStyle="1" w:styleId="1482">
    <w:name w:val="Нет списка1482"/>
    <w:next w:val="a2"/>
    <w:uiPriority w:val="99"/>
    <w:semiHidden/>
    <w:unhideWhenUsed/>
    <w:rsid w:val="00FA11B7"/>
  </w:style>
  <w:style w:type="numbering" w:customStyle="1" w:styleId="1492">
    <w:name w:val="Нет списка1492"/>
    <w:next w:val="a2"/>
    <w:uiPriority w:val="99"/>
    <w:semiHidden/>
    <w:unhideWhenUsed/>
    <w:rsid w:val="00FA11B7"/>
  </w:style>
  <w:style w:type="numbering" w:customStyle="1" w:styleId="1502">
    <w:name w:val="Нет списка1502"/>
    <w:next w:val="a2"/>
    <w:uiPriority w:val="99"/>
    <w:semiHidden/>
    <w:unhideWhenUsed/>
    <w:rsid w:val="00FA11B7"/>
  </w:style>
  <w:style w:type="numbering" w:customStyle="1" w:styleId="1522">
    <w:name w:val="Нет списка1522"/>
    <w:next w:val="a2"/>
    <w:uiPriority w:val="99"/>
    <w:semiHidden/>
    <w:unhideWhenUsed/>
    <w:rsid w:val="00FA11B7"/>
  </w:style>
  <w:style w:type="numbering" w:customStyle="1" w:styleId="1532">
    <w:name w:val="Нет списка1532"/>
    <w:next w:val="a2"/>
    <w:uiPriority w:val="99"/>
    <w:semiHidden/>
    <w:unhideWhenUsed/>
    <w:rsid w:val="00FA11B7"/>
  </w:style>
  <w:style w:type="paragraph" w:customStyle="1" w:styleId="1ffc">
    <w:name w:val="Знак 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FA11B7"/>
  </w:style>
  <w:style w:type="numbering" w:customStyle="1" w:styleId="1552">
    <w:name w:val="Нет списка1552"/>
    <w:next w:val="a2"/>
    <w:uiPriority w:val="99"/>
    <w:semiHidden/>
    <w:unhideWhenUsed/>
    <w:rsid w:val="00FA11B7"/>
  </w:style>
  <w:style w:type="numbering" w:customStyle="1" w:styleId="1562">
    <w:name w:val="Нет списка1562"/>
    <w:next w:val="a2"/>
    <w:uiPriority w:val="99"/>
    <w:semiHidden/>
    <w:unhideWhenUsed/>
    <w:rsid w:val="00FA11B7"/>
  </w:style>
  <w:style w:type="numbering" w:customStyle="1" w:styleId="1572">
    <w:name w:val="Нет списка1572"/>
    <w:next w:val="a2"/>
    <w:uiPriority w:val="99"/>
    <w:semiHidden/>
    <w:unhideWhenUsed/>
    <w:rsid w:val="00FA11B7"/>
  </w:style>
  <w:style w:type="numbering" w:customStyle="1" w:styleId="1582">
    <w:name w:val="Нет списка1582"/>
    <w:next w:val="a2"/>
    <w:uiPriority w:val="99"/>
    <w:semiHidden/>
    <w:unhideWhenUsed/>
    <w:rsid w:val="00FA11B7"/>
  </w:style>
  <w:style w:type="numbering" w:customStyle="1" w:styleId="1592">
    <w:name w:val="Нет списка1592"/>
    <w:next w:val="a2"/>
    <w:uiPriority w:val="99"/>
    <w:semiHidden/>
    <w:unhideWhenUsed/>
    <w:rsid w:val="00FA11B7"/>
  </w:style>
  <w:style w:type="numbering" w:customStyle="1" w:styleId="1602">
    <w:name w:val="Нет списка1602"/>
    <w:next w:val="a2"/>
    <w:uiPriority w:val="99"/>
    <w:semiHidden/>
    <w:unhideWhenUsed/>
    <w:rsid w:val="00FA11B7"/>
  </w:style>
  <w:style w:type="numbering" w:customStyle="1" w:styleId="1622">
    <w:name w:val="Нет списка1622"/>
    <w:next w:val="a2"/>
    <w:uiPriority w:val="99"/>
    <w:semiHidden/>
    <w:unhideWhenUsed/>
    <w:rsid w:val="00FA11B7"/>
  </w:style>
  <w:style w:type="numbering" w:customStyle="1" w:styleId="1632">
    <w:name w:val="Нет списка1632"/>
    <w:next w:val="a2"/>
    <w:uiPriority w:val="99"/>
    <w:semiHidden/>
    <w:unhideWhenUsed/>
    <w:rsid w:val="00FA11B7"/>
  </w:style>
  <w:style w:type="numbering" w:customStyle="1" w:styleId="1642">
    <w:name w:val="Нет списка1642"/>
    <w:next w:val="a2"/>
    <w:uiPriority w:val="99"/>
    <w:semiHidden/>
    <w:unhideWhenUsed/>
    <w:rsid w:val="00FA11B7"/>
  </w:style>
  <w:style w:type="numbering" w:customStyle="1" w:styleId="1652">
    <w:name w:val="Нет списка1652"/>
    <w:next w:val="a2"/>
    <w:uiPriority w:val="99"/>
    <w:semiHidden/>
    <w:unhideWhenUsed/>
    <w:rsid w:val="00FA11B7"/>
  </w:style>
  <w:style w:type="numbering" w:customStyle="1" w:styleId="1662">
    <w:name w:val="Нет списка1662"/>
    <w:next w:val="a2"/>
    <w:uiPriority w:val="99"/>
    <w:semiHidden/>
    <w:unhideWhenUsed/>
    <w:rsid w:val="00FA11B7"/>
  </w:style>
  <w:style w:type="numbering" w:customStyle="1" w:styleId="1672">
    <w:name w:val="Нет списка1672"/>
    <w:next w:val="a2"/>
    <w:uiPriority w:val="99"/>
    <w:semiHidden/>
    <w:unhideWhenUsed/>
    <w:rsid w:val="00FA11B7"/>
  </w:style>
  <w:style w:type="numbering" w:customStyle="1" w:styleId="1682">
    <w:name w:val="Нет списка1682"/>
    <w:next w:val="a2"/>
    <w:uiPriority w:val="99"/>
    <w:semiHidden/>
    <w:unhideWhenUsed/>
    <w:rsid w:val="00FA11B7"/>
  </w:style>
  <w:style w:type="numbering" w:customStyle="1" w:styleId="1692">
    <w:name w:val="Нет списка1692"/>
    <w:next w:val="a2"/>
    <w:uiPriority w:val="99"/>
    <w:semiHidden/>
    <w:unhideWhenUsed/>
    <w:rsid w:val="00FA11B7"/>
  </w:style>
  <w:style w:type="numbering" w:customStyle="1" w:styleId="1702">
    <w:name w:val="Нет списка1702"/>
    <w:next w:val="a2"/>
    <w:uiPriority w:val="99"/>
    <w:semiHidden/>
    <w:unhideWhenUsed/>
    <w:rsid w:val="00FA11B7"/>
  </w:style>
  <w:style w:type="numbering" w:customStyle="1" w:styleId="1722">
    <w:name w:val="Нет списка1722"/>
    <w:next w:val="a2"/>
    <w:uiPriority w:val="99"/>
    <w:semiHidden/>
    <w:unhideWhenUsed/>
    <w:rsid w:val="00FA11B7"/>
  </w:style>
  <w:style w:type="numbering" w:customStyle="1" w:styleId="1732">
    <w:name w:val="Нет списка1732"/>
    <w:next w:val="a2"/>
    <w:uiPriority w:val="99"/>
    <w:semiHidden/>
    <w:unhideWhenUsed/>
    <w:rsid w:val="00FA11B7"/>
  </w:style>
  <w:style w:type="numbering" w:customStyle="1" w:styleId="1742">
    <w:name w:val="Нет списка1742"/>
    <w:next w:val="a2"/>
    <w:uiPriority w:val="99"/>
    <w:semiHidden/>
    <w:unhideWhenUsed/>
    <w:rsid w:val="00FA11B7"/>
  </w:style>
  <w:style w:type="numbering" w:customStyle="1" w:styleId="1752">
    <w:name w:val="Нет списка1752"/>
    <w:next w:val="a2"/>
    <w:uiPriority w:val="99"/>
    <w:semiHidden/>
    <w:unhideWhenUsed/>
    <w:rsid w:val="00FA11B7"/>
  </w:style>
  <w:style w:type="numbering" w:customStyle="1" w:styleId="1762">
    <w:name w:val="Нет списка1762"/>
    <w:next w:val="a2"/>
    <w:uiPriority w:val="99"/>
    <w:semiHidden/>
    <w:unhideWhenUsed/>
    <w:rsid w:val="00FA11B7"/>
  </w:style>
  <w:style w:type="numbering" w:customStyle="1" w:styleId="1772">
    <w:name w:val="Нет списка1772"/>
    <w:next w:val="a2"/>
    <w:uiPriority w:val="99"/>
    <w:semiHidden/>
    <w:unhideWhenUsed/>
    <w:rsid w:val="00FA11B7"/>
  </w:style>
  <w:style w:type="numbering" w:customStyle="1" w:styleId="1782">
    <w:name w:val="Нет списка1782"/>
    <w:next w:val="a2"/>
    <w:uiPriority w:val="99"/>
    <w:semiHidden/>
    <w:unhideWhenUsed/>
    <w:rsid w:val="00FA11B7"/>
  </w:style>
  <w:style w:type="numbering" w:customStyle="1" w:styleId="1792">
    <w:name w:val="Нет списка1792"/>
    <w:next w:val="a2"/>
    <w:uiPriority w:val="99"/>
    <w:semiHidden/>
    <w:unhideWhenUsed/>
    <w:rsid w:val="00FA11B7"/>
  </w:style>
  <w:style w:type="numbering" w:customStyle="1" w:styleId="1802">
    <w:name w:val="Нет списка1802"/>
    <w:next w:val="a2"/>
    <w:uiPriority w:val="99"/>
    <w:semiHidden/>
    <w:unhideWhenUsed/>
    <w:rsid w:val="00FA11B7"/>
  </w:style>
  <w:style w:type="numbering" w:customStyle="1" w:styleId="1822">
    <w:name w:val="Нет списка1822"/>
    <w:next w:val="a2"/>
    <w:uiPriority w:val="99"/>
    <w:semiHidden/>
    <w:unhideWhenUsed/>
    <w:rsid w:val="00FA11B7"/>
  </w:style>
  <w:style w:type="numbering" w:customStyle="1" w:styleId="1832">
    <w:name w:val="Нет списка1832"/>
    <w:next w:val="a2"/>
    <w:uiPriority w:val="99"/>
    <w:semiHidden/>
    <w:unhideWhenUsed/>
    <w:rsid w:val="00FA11B7"/>
  </w:style>
  <w:style w:type="numbering" w:customStyle="1" w:styleId="1842">
    <w:name w:val="Нет списка1842"/>
    <w:next w:val="a2"/>
    <w:uiPriority w:val="99"/>
    <w:semiHidden/>
    <w:unhideWhenUsed/>
    <w:rsid w:val="00FA11B7"/>
  </w:style>
  <w:style w:type="numbering" w:customStyle="1" w:styleId="1852">
    <w:name w:val="Нет списка1852"/>
    <w:next w:val="a2"/>
    <w:uiPriority w:val="99"/>
    <w:semiHidden/>
    <w:unhideWhenUsed/>
    <w:rsid w:val="00FA11B7"/>
  </w:style>
  <w:style w:type="numbering" w:customStyle="1" w:styleId="1862">
    <w:name w:val="Нет списка1862"/>
    <w:next w:val="a2"/>
    <w:uiPriority w:val="99"/>
    <w:semiHidden/>
    <w:unhideWhenUsed/>
    <w:rsid w:val="00FA11B7"/>
  </w:style>
  <w:style w:type="numbering" w:customStyle="1" w:styleId="1872">
    <w:name w:val="Нет списка1872"/>
    <w:next w:val="a2"/>
    <w:uiPriority w:val="99"/>
    <w:semiHidden/>
    <w:unhideWhenUsed/>
    <w:rsid w:val="00FA11B7"/>
  </w:style>
  <w:style w:type="numbering" w:customStyle="1" w:styleId="1882">
    <w:name w:val="Нет списка1882"/>
    <w:next w:val="a2"/>
    <w:uiPriority w:val="99"/>
    <w:semiHidden/>
    <w:unhideWhenUsed/>
    <w:rsid w:val="00FA11B7"/>
  </w:style>
  <w:style w:type="numbering" w:customStyle="1" w:styleId="1892">
    <w:name w:val="Нет списка1892"/>
    <w:next w:val="a2"/>
    <w:uiPriority w:val="99"/>
    <w:semiHidden/>
    <w:unhideWhenUsed/>
    <w:rsid w:val="00FA11B7"/>
  </w:style>
  <w:style w:type="numbering" w:customStyle="1" w:styleId="1902">
    <w:name w:val="Нет списка1902"/>
    <w:next w:val="a2"/>
    <w:uiPriority w:val="99"/>
    <w:semiHidden/>
    <w:unhideWhenUsed/>
    <w:rsid w:val="00FA11B7"/>
  </w:style>
  <w:style w:type="numbering" w:customStyle="1" w:styleId="1922">
    <w:name w:val="Нет списка1922"/>
    <w:next w:val="a2"/>
    <w:uiPriority w:val="99"/>
    <w:semiHidden/>
    <w:unhideWhenUsed/>
    <w:rsid w:val="00FA11B7"/>
  </w:style>
  <w:style w:type="numbering" w:customStyle="1" w:styleId="1932">
    <w:name w:val="Нет списка1932"/>
    <w:next w:val="a2"/>
    <w:uiPriority w:val="99"/>
    <w:semiHidden/>
    <w:unhideWhenUsed/>
    <w:rsid w:val="00FA11B7"/>
  </w:style>
  <w:style w:type="numbering" w:customStyle="1" w:styleId="1942">
    <w:name w:val="Нет списка1942"/>
    <w:next w:val="a2"/>
    <w:uiPriority w:val="99"/>
    <w:semiHidden/>
    <w:unhideWhenUsed/>
    <w:rsid w:val="00FA11B7"/>
  </w:style>
  <w:style w:type="numbering" w:customStyle="1" w:styleId="1952">
    <w:name w:val="Нет списка1952"/>
    <w:next w:val="a2"/>
    <w:uiPriority w:val="99"/>
    <w:semiHidden/>
    <w:unhideWhenUsed/>
    <w:rsid w:val="00FA11B7"/>
  </w:style>
  <w:style w:type="numbering" w:customStyle="1" w:styleId="1962">
    <w:name w:val="Нет списка1962"/>
    <w:next w:val="a2"/>
    <w:uiPriority w:val="99"/>
    <w:semiHidden/>
    <w:unhideWhenUsed/>
    <w:rsid w:val="00FA11B7"/>
  </w:style>
  <w:style w:type="numbering" w:customStyle="1" w:styleId="1972">
    <w:name w:val="Нет списка1972"/>
    <w:next w:val="a2"/>
    <w:uiPriority w:val="99"/>
    <w:semiHidden/>
    <w:unhideWhenUsed/>
    <w:rsid w:val="00FA11B7"/>
  </w:style>
  <w:style w:type="numbering" w:customStyle="1" w:styleId="1982">
    <w:name w:val="Нет списка1982"/>
    <w:next w:val="a2"/>
    <w:uiPriority w:val="99"/>
    <w:semiHidden/>
    <w:unhideWhenUsed/>
    <w:rsid w:val="00FA11B7"/>
  </w:style>
  <w:style w:type="numbering" w:customStyle="1" w:styleId="1992">
    <w:name w:val="Нет списка1992"/>
    <w:next w:val="a2"/>
    <w:uiPriority w:val="99"/>
    <w:semiHidden/>
    <w:unhideWhenUsed/>
    <w:rsid w:val="00FA11B7"/>
  </w:style>
  <w:style w:type="numbering" w:customStyle="1" w:styleId="2002">
    <w:name w:val="Нет списка2002"/>
    <w:next w:val="a2"/>
    <w:uiPriority w:val="99"/>
    <w:semiHidden/>
    <w:unhideWhenUsed/>
    <w:rsid w:val="00FA11B7"/>
  </w:style>
  <w:style w:type="numbering" w:customStyle="1" w:styleId="2022">
    <w:name w:val="Нет списка2022"/>
    <w:next w:val="a2"/>
    <w:uiPriority w:val="99"/>
    <w:semiHidden/>
    <w:unhideWhenUsed/>
    <w:rsid w:val="00FA11B7"/>
  </w:style>
  <w:style w:type="numbering" w:customStyle="1" w:styleId="2032">
    <w:name w:val="Нет списка2032"/>
    <w:next w:val="a2"/>
    <w:uiPriority w:val="99"/>
    <w:semiHidden/>
    <w:unhideWhenUsed/>
    <w:rsid w:val="00FA11B7"/>
  </w:style>
  <w:style w:type="numbering" w:customStyle="1" w:styleId="2041">
    <w:name w:val="Нет списка2041"/>
    <w:next w:val="a2"/>
    <w:uiPriority w:val="99"/>
    <w:semiHidden/>
    <w:unhideWhenUsed/>
    <w:rsid w:val="00FA11B7"/>
  </w:style>
  <w:style w:type="numbering" w:customStyle="1" w:styleId="2051">
    <w:name w:val="Нет списка2051"/>
    <w:next w:val="a2"/>
    <w:uiPriority w:val="99"/>
    <w:semiHidden/>
    <w:unhideWhenUsed/>
    <w:rsid w:val="00FA11B7"/>
  </w:style>
  <w:style w:type="numbering" w:customStyle="1" w:styleId="2061">
    <w:name w:val="Нет списка2061"/>
    <w:next w:val="a2"/>
    <w:uiPriority w:val="99"/>
    <w:semiHidden/>
    <w:unhideWhenUsed/>
    <w:rsid w:val="00FA11B7"/>
  </w:style>
  <w:style w:type="numbering" w:customStyle="1" w:styleId="2071">
    <w:name w:val="Нет списка2071"/>
    <w:next w:val="a2"/>
    <w:uiPriority w:val="99"/>
    <w:semiHidden/>
    <w:unhideWhenUsed/>
    <w:rsid w:val="00FA11B7"/>
  </w:style>
  <w:style w:type="numbering" w:customStyle="1" w:styleId="208">
    <w:name w:val="Нет списка208"/>
    <w:next w:val="a2"/>
    <w:uiPriority w:val="99"/>
    <w:semiHidden/>
    <w:unhideWhenUsed/>
    <w:rsid w:val="00FA11B7"/>
  </w:style>
  <w:style w:type="numbering" w:customStyle="1" w:styleId="209">
    <w:name w:val="Нет списка209"/>
    <w:next w:val="a2"/>
    <w:uiPriority w:val="99"/>
    <w:semiHidden/>
    <w:rsid w:val="003B5BCB"/>
  </w:style>
  <w:style w:type="paragraph" w:customStyle="1" w:styleId="91ff4">
    <w:name w:val="Знак Знак9 Знак 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8"/>
    <w:rsid w:val="003B5B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1 Знак Знак Знак2"/>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
    <w:name w:val="Знак Знак12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3B5BCB"/>
  </w:style>
  <w:style w:type="numbering" w:customStyle="1" w:styleId="216">
    <w:name w:val="Нет списка216"/>
    <w:next w:val="a2"/>
    <w:uiPriority w:val="99"/>
    <w:semiHidden/>
    <w:unhideWhenUsed/>
    <w:rsid w:val="003B5BCB"/>
  </w:style>
  <w:style w:type="numbering" w:customStyle="1" w:styleId="316">
    <w:name w:val="Нет списка316"/>
    <w:next w:val="a2"/>
    <w:uiPriority w:val="99"/>
    <w:semiHidden/>
    <w:unhideWhenUsed/>
    <w:rsid w:val="003B5BCB"/>
  </w:style>
  <w:style w:type="numbering" w:customStyle="1" w:styleId="416">
    <w:name w:val="Нет списка416"/>
    <w:next w:val="a2"/>
    <w:uiPriority w:val="99"/>
    <w:semiHidden/>
    <w:unhideWhenUsed/>
    <w:rsid w:val="003B5BCB"/>
  </w:style>
  <w:style w:type="paragraph" w:customStyle="1" w:styleId="1fff2">
    <w:name w:val="Знак Знак Знак Знак1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3B5BCB"/>
    <w:pPr>
      <w:spacing w:after="0" w:line="240" w:lineRule="auto"/>
    </w:pPr>
    <w:rPr>
      <w:rFonts w:ascii="Calibri" w:eastAsia="Times New Roman" w:hAnsi="Calibri" w:cs="Times New Roman"/>
    </w:rPr>
  </w:style>
  <w:style w:type="paragraph" w:customStyle="1" w:styleId="12fff0">
    <w:name w:val="Знак Знак12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3B5BCB"/>
  </w:style>
  <w:style w:type="numbering" w:customStyle="1" w:styleId="616">
    <w:name w:val="Нет списка616"/>
    <w:next w:val="a2"/>
    <w:uiPriority w:val="99"/>
    <w:semiHidden/>
    <w:unhideWhenUsed/>
    <w:rsid w:val="003B5BCB"/>
  </w:style>
  <w:style w:type="numbering" w:customStyle="1" w:styleId="716">
    <w:name w:val="Нет списка716"/>
    <w:next w:val="a2"/>
    <w:uiPriority w:val="99"/>
    <w:semiHidden/>
    <w:unhideWhenUsed/>
    <w:rsid w:val="003B5BCB"/>
  </w:style>
  <w:style w:type="numbering" w:customStyle="1" w:styleId="815">
    <w:name w:val="Нет списка815"/>
    <w:next w:val="a2"/>
    <w:uiPriority w:val="99"/>
    <w:semiHidden/>
    <w:unhideWhenUsed/>
    <w:rsid w:val="003B5BCB"/>
  </w:style>
  <w:style w:type="numbering" w:customStyle="1" w:styleId="9150">
    <w:name w:val="Нет списка915"/>
    <w:next w:val="a2"/>
    <w:uiPriority w:val="99"/>
    <w:semiHidden/>
    <w:unhideWhenUsed/>
    <w:rsid w:val="003B5BCB"/>
  </w:style>
  <w:style w:type="numbering" w:customStyle="1" w:styleId="1015">
    <w:name w:val="Нет списка1015"/>
    <w:next w:val="a2"/>
    <w:uiPriority w:val="99"/>
    <w:semiHidden/>
    <w:unhideWhenUsed/>
    <w:rsid w:val="003B5BCB"/>
  </w:style>
  <w:style w:type="paragraph" w:customStyle="1" w:styleId="1fff3">
    <w:name w:val="Знак 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3B5BCB"/>
  </w:style>
  <w:style w:type="numbering" w:customStyle="1" w:styleId="1215">
    <w:name w:val="Нет списка1215"/>
    <w:next w:val="a2"/>
    <w:uiPriority w:val="99"/>
    <w:semiHidden/>
    <w:unhideWhenUsed/>
    <w:rsid w:val="003B5BCB"/>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3B5BCB"/>
  </w:style>
  <w:style w:type="numbering" w:customStyle="1" w:styleId="14150">
    <w:name w:val="Нет списка1415"/>
    <w:next w:val="a2"/>
    <w:uiPriority w:val="99"/>
    <w:semiHidden/>
    <w:unhideWhenUsed/>
    <w:rsid w:val="003B5BCB"/>
  </w:style>
  <w:style w:type="numbering" w:customStyle="1" w:styleId="1515">
    <w:name w:val="Нет списка1515"/>
    <w:next w:val="a2"/>
    <w:uiPriority w:val="99"/>
    <w:semiHidden/>
    <w:unhideWhenUsed/>
    <w:rsid w:val="003B5BCB"/>
  </w:style>
  <w:style w:type="numbering" w:customStyle="1" w:styleId="1615">
    <w:name w:val="Нет списка1615"/>
    <w:next w:val="a2"/>
    <w:uiPriority w:val="99"/>
    <w:semiHidden/>
    <w:unhideWhenUsed/>
    <w:rsid w:val="003B5BCB"/>
  </w:style>
  <w:style w:type="numbering" w:customStyle="1" w:styleId="1715">
    <w:name w:val="Нет списка1715"/>
    <w:next w:val="a2"/>
    <w:uiPriority w:val="99"/>
    <w:semiHidden/>
    <w:unhideWhenUsed/>
    <w:rsid w:val="003B5BCB"/>
  </w:style>
  <w:style w:type="paragraph" w:customStyle="1" w:styleId="13c">
    <w:name w:val="Знак Знак13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3B5BCB"/>
  </w:style>
  <w:style w:type="numbering" w:customStyle="1" w:styleId="1915">
    <w:name w:val="Нет списка1915"/>
    <w:next w:val="a2"/>
    <w:uiPriority w:val="99"/>
    <w:semiHidden/>
    <w:unhideWhenUsed/>
    <w:rsid w:val="003B5BCB"/>
  </w:style>
  <w:style w:type="numbering" w:customStyle="1" w:styleId="2010">
    <w:name w:val="Нет списка2010"/>
    <w:next w:val="a2"/>
    <w:uiPriority w:val="99"/>
    <w:semiHidden/>
    <w:unhideWhenUsed/>
    <w:rsid w:val="003B5BCB"/>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3B5BCB"/>
  </w:style>
  <w:style w:type="numbering" w:customStyle="1" w:styleId="224">
    <w:name w:val="Нет списка224"/>
    <w:next w:val="a2"/>
    <w:uiPriority w:val="99"/>
    <w:semiHidden/>
    <w:unhideWhenUsed/>
    <w:rsid w:val="003B5BCB"/>
  </w:style>
  <w:style w:type="numbering" w:customStyle="1" w:styleId="234">
    <w:name w:val="Нет списка234"/>
    <w:next w:val="a2"/>
    <w:uiPriority w:val="99"/>
    <w:semiHidden/>
    <w:unhideWhenUsed/>
    <w:rsid w:val="003B5BCB"/>
  </w:style>
  <w:style w:type="numbering" w:customStyle="1" w:styleId="244">
    <w:name w:val="Нет списка244"/>
    <w:next w:val="a2"/>
    <w:uiPriority w:val="99"/>
    <w:semiHidden/>
    <w:unhideWhenUsed/>
    <w:rsid w:val="003B5BCB"/>
  </w:style>
  <w:style w:type="numbering" w:customStyle="1" w:styleId="254">
    <w:name w:val="Нет списка254"/>
    <w:next w:val="a2"/>
    <w:uiPriority w:val="99"/>
    <w:semiHidden/>
    <w:unhideWhenUsed/>
    <w:rsid w:val="003B5BCB"/>
  </w:style>
  <w:style w:type="numbering" w:customStyle="1" w:styleId="264">
    <w:name w:val="Нет списка264"/>
    <w:next w:val="a2"/>
    <w:uiPriority w:val="99"/>
    <w:semiHidden/>
    <w:unhideWhenUsed/>
    <w:rsid w:val="003B5BCB"/>
  </w:style>
  <w:style w:type="numbering" w:customStyle="1" w:styleId="274">
    <w:name w:val="Нет списка274"/>
    <w:next w:val="a2"/>
    <w:uiPriority w:val="99"/>
    <w:semiHidden/>
    <w:unhideWhenUsed/>
    <w:rsid w:val="003B5BCB"/>
  </w:style>
  <w:style w:type="numbering" w:customStyle="1" w:styleId="284">
    <w:name w:val="Нет списка284"/>
    <w:next w:val="a2"/>
    <w:uiPriority w:val="99"/>
    <w:semiHidden/>
    <w:unhideWhenUsed/>
    <w:rsid w:val="003B5BCB"/>
  </w:style>
  <w:style w:type="numbering" w:customStyle="1" w:styleId="294">
    <w:name w:val="Нет списка294"/>
    <w:next w:val="a2"/>
    <w:uiPriority w:val="99"/>
    <w:semiHidden/>
    <w:unhideWhenUsed/>
    <w:rsid w:val="003B5BCB"/>
  </w:style>
  <w:style w:type="paragraph" w:customStyle="1" w:styleId="12ff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3B5BCB"/>
  </w:style>
  <w:style w:type="numbering" w:customStyle="1" w:styleId="317">
    <w:name w:val="Нет списка317"/>
    <w:next w:val="a2"/>
    <w:uiPriority w:val="99"/>
    <w:semiHidden/>
    <w:unhideWhenUsed/>
    <w:rsid w:val="003B5BCB"/>
  </w:style>
  <w:style w:type="paragraph" w:customStyle="1" w:styleId="12fff7">
    <w:name w:val="Знак Знак12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3B5BCB"/>
  </w:style>
  <w:style w:type="numbering" w:customStyle="1" w:styleId="334">
    <w:name w:val="Нет списка334"/>
    <w:next w:val="a2"/>
    <w:uiPriority w:val="99"/>
    <w:semiHidden/>
    <w:unhideWhenUsed/>
    <w:rsid w:val="003B5BCB"/>
  </w:style>
  <w:style w:type="numbering" w:customStyle="1" w:styleId="344">
    <w:name w:val="Нет списка344"/>
    <w:next w:val="a2"/>
    <w:uiPriority w:val="99"/>
    <w:semiHidden/>
    <w:unhideWhenUsed/>
    <w:rsid w:val="003B5BCB"/>
  </w:style>
  <w:style w:type="numbering" w:customStyle="1" w:styleId="354">
    <w:name w:val="Нет списка354"/>
    <w:next w:val="a2"/>
    <w:uiPriority w:val="99"/>
    <w:semiHidden/>
    <w:unhideWhenUsed/>
    <w:rsid w:val="003B5BCB"/>
  </w:style>
  <w:style w:type="numbering" w:customStyle="1" w:styleId="364">
    <w:name w:val="Нет списка364"/>
    <w:next w:val="a2"/>
    <w:uiPriority w:val="99"/>
    <w:semiHidden/>
    <w:unhideWhenUsed/>
    <w:rsid w:val="003B5BCB"/>
  </w:style>
  <w:style w:type="numbering" w:customStyle="1" w:styleId="374">
    <w:name w:val="Нет списка374"/>
    <w:next w:val="a2"/>
    <w:uiPriority w:val="99"/>
    <w:semiHidden/>
    <w:unhideWhenUsed/>
    <w:rsid w:val="003B5BCB"/>
  </w:style>
  <w:style w:type="numbering" w:customStyle="1" w:styleId="384">
    <w:name w:val="Нет списка384"/>
    <w:next w:val="a2"/>
    <w:uiPriority w:val="99"/>
    <w:semiHidden/>
    <w:unhideWhenUsed/>
    <w:rsid w:val="003B5BCB"/>
  </w:style>
  <w:style w:type="numbering" w:customStyle="1" w:styleId="394">
    <w:name w:val="Нет списка394"/>
    <w:next w:val="a2"/>
    <w:uiPriority w:val="99"/>
    <w:semiHidden/>
    <w:unhideWhenUsed/>
    <w:rsid w:val="003B5BCB"/>
  </w:style>
  <w:style w:type="numbering" w:customStyle="1" w:styleId="404">
    <w:name w:val="Нет списка404"/>
    <w:next w:val="a2"/>
    <w:uiPriority w:val="99"/>
    <w:semiHidden/>
    <w:unhideWhenUsed/>
    <w:rsid w:val="003B5BCB"/>
  </w:style>
  <w:style w:type="numbering" w:customStyle="1" w:styleId="417">
    <w:name w:val="Нет списка417"/>
    <w:next w:val="a2"/>
    <w:uiPriority w:val="99"/>
    <w:semiHidden/>
    <w:unhideWhenUsed/>
    <w:rsid w:val="003B5BCB"/>
  </w:style>
  <w:style w:type="paragraph" w:customStyle="1" w:styleId="1fff5">
    <w:name w:val="Знак Знак1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3B5BCB"/>
  </w:style>
  <w:style w:type="numbering" w:customStyle="1" w:styleId="434">
    <w:name w:val="Нет списка434"/>
    <w:next w:val="a2"/>
    <w:uiPriority w:val="99"/>
    <w:semiHidden/>
    <w:unhideWhenUsed/>
    <w:rsid w:val="003B5BCB"/>
  </w:style>
  <w:style w:type="numbering" w:customStyle="1" w:styleId="444">
    <w:name w:val="Нет списка444"/>
    <w:next w:val="a2"/>
    <w:uiPriority w:val="99"/>
    <w:semiHidden/>
    <w:unhideWhenUsed/>
    <w:rsid w:val="003B5BCB"/>
  </w:style>
  <w:style w:type="numbering" w:customStyle="1" w:styleId="454">
    <w:name w:val="Нет списка454"/>
    <w:next w:val="a2"/>
    <w:uiPriority w:val="99"/>
    <w:semiHidden/>
    <w:unhideWhenUsed/>
    <w:rsid w:val="003B5BCB"/>
  </w:style>
  <w:style w:type="numbering" w:customStyle="1" w:styleId="464">
    <w:name w:val="Нет списка464"/>
    <w:next w:val="a2"/>
    <w:uiPriority w:val="99"/>
    <w:semiHidden/>
    <w:unhideWhenUsed/>
    <w:rsid w:val="003B5BCB"/>
  </w:style>
  <w:style w:type="numbering" w:customStyle="1" w:styleId="474">
    <w:name w:val="Нет списка474"/>
    <w:next w:val="a2"/>
    <w:uiPriority w:val="99"/>
    <w:semiHidden/>
    <w:unhideWhenUsed/>
    <w:rsid w:val="003B5BCB"/>
  </w:style>
  <w:style w:type="numbering" w:customStyle="1" w:styleId="484">
    <w:name w:val="Нет списка484"/>
    <w:next w:val="a2"/>
    <w:uiPriority w:val="99"/>
    <w:semiHidden/>
    <w:unhideWhenUsed/>
    <w:rsid w:val="003B5BCB"/>
  </w:style>
  <w:style w:type="numbering" w:customStyle="1" w:styleId="494">
    <w:name w:val="Нет списка494"/>
    <w:next w:val="a2"/>
    <w:uiPriority w:val="99"/>
    <w:semiHidden/>
    <w:unhideWhenUsed/>
    <w:rsid w:val="003B5BCB"/>
  </w:style>
  <w:style w:type="numbering" w:customStyle="1" w:styleId="504">
    <w:name w:val="Нет списка504"/>
    <w:next w:val="a2"/>
    <w:uiPriority w:val="99"/>
    <w:semiHidden/>
    <w:unhideWhenUsed/>
    <w:rsid w:val="003B5BCB"/>
  </w:style>
  <w:style w:type="numbering" w:customStyle="1" w:styleId="517">
    <w:name w:val="Нет списка517"/>
    <w:next w:val="a2"/>
    <w:uiPriority w:val="99"/>
    <w:semiHidden/>
    <w:unhideWhenUsed/>
    <w:rsid w:val="003B5BCB"/>
  </w:style>
  <w:style w:type="numbering" w:customStyle="1" w:styleId="524">
    <w:name w:val="Нет списка524"/>
    <w:next w:val="a2"/>
    <w:uiPriority w:val="99"/>
    <w:semiHidden/>
    <w:unhideWhenUsed/>
    <w:rsid w:val="003B5BCB"/>
  </w:style>
  <w:style w:type="numbering" w:customStyle="1" w:styleId="534">
    <w:name w:val="Нет списка534"/>
    <w:next w:val="a2"/>
    <w:uiPriority w:val="99"/>
    <w:semiHidden/>
    <w:unhideWhenUsed/>
    <w:rsid w:val="003B5BCB"/>
  </w:style>
  <w:style w:type="numbering" w:customStyle="1" w:styleId="544">
    <w:name w:val="Нет списка544"/>
    <w:next w:val="a2"/>
    <w:uiPriority w:val="99"/>
    <w:semiHidden/>
    <w:unhideWhenUsed/>
    <w:rsid w:val="003B5BCB"/>
  </w:style>
  <w:style w:type="numbering" w:customStyle="1" w:styleId="554">
    <w:name w:val="Нет списка554"/>
    <w:next w:val="a2"/>
    <w:uiPriority w:val="99"/>
    <w:semiHidden/>
    <w:unhideWhenUsed/>
    <w:rsid w:val="003B5BCB"/>
  </w:style>
  <w:style w:type="numbering" w:customStyle="1" w:styleId="564">
    <w:name w:val="Нет списка564"/>
    <w:next w:val="a2"/>
    <w:uiPriority w:val="99"/>
    <w:semiHidden/>
    <w:unhideWhenUsed/>
    <w:rsid w:val="003B5BCB"/>
  </w:style>
  <w:style w:type="numbering" w:customStyle="1" w:styleId="574">
    <w:name w:val="Нет списка574"/>
    <w:next w:val="a2"/>
    <w:uiPriority w:val="99"/>
    <w:semiHidden/>
    <w:unhideWhenUsed/>
    <w:rsid w:val="003B5BCB"/>
  </w:style>
  <w:style w:type="numbering" w:customStyle="1" w:styleId="584">
    <w:name w:val="Нет списка584"/>
    <w:next w:val="a2"/>
    <w:uiPriority w:val="99"/>
    <w:semiHidden/>
    <w:unhideWhenUsed/>
    <w:rsid w:val="003B5BCB"/>
  </w:style>
  <w:style w:type="numbering" w:customStyle="1" w:styleId="594">
    <w:name w:val="Нет списка594"/>
    <w:next w:val="a2"/>
    <w:uiPriority w:val="99"/>
    <w:semiHidden/>
    <w:unhideWhenUsed/>
    <w:rsid w:val="003B5BCB"/>
  </w:style>
  <w:style w:type="numbering" w:customStyle="1" w:styleId="604">
    <w:name w:val="Нет списка604"/>
    <w:next w:val="a2"/>
    <w:uiPriority w:val="99"/>
    <w:semiHidden/>
    <w:unhideWhenUsed/>
    <w:rsid w:val="003B5BCB"/>
  </w:style>
  <w:style w:type="numbering" w:customStyle="1" w:styleId="617">
    <w:name w:val="Нет списка617"/>
    <w:next w:val="a2"/>
    <w:uiPriority w:val="99"/>
    <w:semiHidden/>
    <w:unhideWhenUsed/>
    <w:rsid w:val="003B5BCB"/>
  </w:style>
  <w:style w:type="numbering" w:customStyle="1" w:styleId="624">
    <w:name w:val="Нет списка624"/>
    <w:next w:val="a2"/>
    <w:uiPriority w:val="99"/>
    <w:semiHidden/>
    <w:unhideWhenUsed/>
    <w:rsid w:val="003B5BCB"/>
  </w:style>
  <w:style w:type="numbering" w:customStyle="1" w:styleId="634">
    <w:name w:val="Нет списка634"/>
    <w:next w:val="a2"/>
    <w:uiPriority w:val="99"/>
    <w:semiHidden/>
    <w:unhideWhenUsed/>
    <w:rsid w:val="003B5BCB"/>
  </w:style>
  <w:style w:type="numbering" w:customStyle="1" w:styleId="644">
    <w:name w:val="Нет списка644"/>
    <w:next w:val="a2"/>
    <w:uiPriority w:val="99"/>
    <w:semiHidden/>
    <w:unhideWhenUsed/>
    <w:rsid w:val="003B5BCB"/>
  </w:style>
  <w:style w:type="numbering" w:customStyle="1" w:styleId="654">
    <w:name w:val="Нет списка654"/>
    <w:next w:val="a2"/>
    <w:uiPriority w:val="99"/>
    <w:semiHidden/>
    <w:unhideWhenUsed/>
    <w:rsid w:val="003B5BCB"/>
  </w:style>
  <w:style w:type="paragraph" w:customStyle="1" w:styleId="12f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3B5BCB"/>
  </w:style>
  <w:style w:type="numbering" w:customStyle="1" w:styleId="674">
    <w:name w:val="Нет списка674"/>
    <w:next w:val="a2"/>
    <w:uiPriority w:val="99"/>
    <w:semiHidden/>
    <w:unhideWhenUsed/>
    <w:rsid w:val="003B5BCB"/>
  </w:style>
  <w:style w:type="numbering" w:customStyle="1" w:styleId="684">
    <w:name w:val="Нет списка684"/>
    <w:next w:val="a2"/>
    <w:uiPriority w:val="99"/>
    <w:semiHidden/>
    <w:unhideWhenUsed/>
    <w:rsid w:val="003B5BCB"/>
  </w:style>
  <w:style w:type="numbering" w:customStyle="1" w:styleId="694">
    <w:name w:val="Нет списка694"/>
    <w:next w:val="a2"/>
    <w:uiPriority w:val="99"/>
    <w:semiHidden/>
    <w:unhideWhenUsed/>
    <w:rsid w:val="003B5BCB"/>
  </w:style>
  <w:style w:type="numbering" w:customStyle="1" w:styleId="704">
    <w:name w:val="Нет списка704"/>
    <w:next w:val="a2"/>
    <w:uiPriority w:val="99"/>
    <w:semiHidden/>
    <w:unhideWhenUsed/>
    <w:rsid w:val="003B5BCB"/>
  </w:style>
  <w:style w:type="numbering" w:customStyle="1" w:styleId="717">
    <w:name w:val="Нет списка717"/>
    <w:next w:val="a2"/>
    <w:uiPriority w:val="99"/>
    <w:semiHidden/>
    <w:unhideWhenUsed/>
    <w:rsid w:val="003B5BCB"/>
  </w:style>
  <w:style w:type="paragraph" w:customStyle="1" w:styleId="affff3">
    <w:name w:val="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3B5BCB"/>
  </w:style>
  <w:style w:type="numbering" w:customStyle="1" w:styleId="734">
    <w:name w:val="Нет списка734"/>
    <w:next w:val="a2"/>
    <w:uiPriority w:val="99"/>
    <w:semiHidden/>
    <w:unhideWhenUsed/>
    <w:rsid w:val="003B5BCB"/>
  </w:style>
  <w:style w:type="numbering" w:customStyle="1" w:styleId="744">
    <w:name w:val="Нет списка744"/>
    <w:next w:val="a2"/>
    <w:uiPriority w:val="99"/>
    <w:semiHidden/>
    <w:unhideWhenUsed/>
    <w:rsid w:val="003B5BCB"/>
  </w:style>
  <w:style w:type="numbering" w:customStyle="1" w:styleId="754">
    <w:name w:val="Нет списка754"/>
    <w:next w:val="a2"/>
    <w:uiPriority w:val="99"/>
    <w:semiHidden/>
    <w:unhideWhenUsed/>
    <w:rsid w:val="003B5BCB"/>
  </w:style>
  <w:style w:type="numbering" w:customStyle="1" w:styleId="764">
    <w:name w:val="Нет списка764"/>
    <w:next w:val="a2"/>
    <w:uiPriority w:val="99"/>
    <w:semiHidden/>
    <w:unhideWhenUsed/>
    <w:rsid w:val="003B5BCB"/>
  </w:style>
  <w:style w:type="numbering" w:customStyle="1" w:styleId="774">
    <w:name w:val="Нет списка774"/>
    <w:next w:val="a2"/>
    <w:uiPriority w:val="99"/>
    <w:semiHidden/>
    <w:unhideWhenUsed/>
    <w:rsid w:val="003B5BCB"/>
  </w:style>
  <w:style w:type="numbering" w:customStyle="1" w:styleId="784">
    <w:name w:val="Нет списка784"/>
    <w:next w:val="a2"/>
    <w:uiPriority w:val="99"/>
    <w:semiHidden/>
    <w:unhideWhenUsed/>
    <w:rsid w:val="003B5BCB"/>
  </w:style>
  <w:style w:type="numbering" w:customStyle="1" w:styleId="794">
    <w:name w:val="Нет списка794"/>
    <w:next w:val="a2"/>
    <w:uiPriority w:val="99"/>
    <w:semiHidden/>
    <w:unhideWhenUsed/>
    <w:rsid w:val="003B5BCB"/>
  </w:style>
  <w:style w:type="numbering" w:customStyle="1" w:styleId="804">
    <w:name w:val="Нет списка804"/>
    <w:next w:val="a2"/>
    <w:uiPriority w:val="99"/>
    <w:semiHidden/>
    <w:unhideWhenUsed/>
    <w:rsid w:val="003B5BCB"/>
  </w:style>
  <w:style w:type="numbering" w:customStyle="1" w:styleId="816">
    <w:name w:val="Нет списка816"/>
    <w:next w:val="a2"/>
    <w:uiPriority w:val="99"/>
    <w:semiHidden/>
    <w:unhideWhenUsed/>
    <w:rsid w:val="003B5BCB"/>
  </w:style>
  <w:style w:type="numbering" w:customStyle="1" w:styleId="823">
    <w:name w:val="Нет списка823"/>
    <w:next w:val="a2"/>
    <w:uiPriority w:val="99"/>
    <w:semiHidden/>
    <w:unhideWhenUsed/>
    <w:rsid w:val="003B5BCB"/>
  </w:style>
  <w:style w:type="numbering" w:customStyle="1" w:styleId="1106">
    <w:name w:val="Нет списка1106"/>
    <w:next w:val="a2"/>
    <w:uiPriority w:val="99"/>
    <w:semiHidden/>
    <w:rsid w:val="003B5BCB"/>
  </w:style>
  <w:style w:type="table" w:customStyle="1" w:styleId="13d">
    <w:name w:val="Сетка таблицы13"/>
    <w:basedOn w:val="a1"/>
    <w:next w:val="a8"/>
    <w:rsid w:val="003B5B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3B5BCB"/>
  </w:style>
  <w:style w:type="numbering" w:customStyle="1" w:styleId="2104">
    <w:name w:val="Нет списка2104"/>
    <w:next w:val="a2"/>
    <w:uiPriority w:val="99"/>
    <w:semiHidden/>
    <w:unhideWhenUsed/>
    <w:rsid w:val="003B5BCB"/>
  </w:style>
  <w:style w:type="numbering" w:customStyle="1" w:styleId="3104">
    <w:name w:val="Нет списка3104"/>
    <w:next w:val="a2"/>
    <w:uiPriority w:val="99"/>
    <w:semiHidden/>
    <w:unhideWhenUsed/>
    <w:rsid w:val="003B5BCB"/>
  </w:style>
  <w:style w:type="numbering" w:customStyle="1" w:styleId="4104">
    <w:name w:val="Нет списка4104"/>
    <w:next w:val="a2"/>
    <w:uiPriority w:val="99"/>
    <w:semiHidden/>
    <w:unhideWhenUsed/>
    <w:rsid w:val="003B5BCB"/>
  </w:style>
  <w:style w:type="numbering" w:customStyle="1" w:styleId="5104">
    <w:name w:val="Нет списка5104"/>
    <w:next w:val="a2"/>
    <w:uiPriority w:val="99"/>
    <w:semiHidden/>
    <w:unhideWhenUsed/>
    <w:rsid w:val="003B5BCB"/>
  </w:style>
  <w:style w:type="numbering" w:customStyle="1" w:styleId="6104">
    <w:name w:val="Нет списка6104"/>
    <w:next w:val="a2"/>
    <w:uiPriority w:val="99"/>
    <w:semiHidden/>
    <w:unhideWhenUsed/>
    <w:rsid w:val="003B5BCB"/>
  </w:style>
  <w:style w:type="numbering" w:customStyle="1" w:styleId="7103">
    <w:name w:val="Нет списка7103"/>
    <w:next w:val="a2"/>
    <w:uiPriority w:val="99"/>
    <w:semiHidden/>
    <w:unhideWhenUsed/>
    <w:rsid w:val="003B5BCB"/>
  </w:style>
  <w:style w:type="numbering" w:customStyle="1" w:styleId="833">
    <w:name w:val="Нет списка833"/>
    <w:next w:val="a2"/>
    <w:uiPriority w:val="99"/>
    <w:semiHidden/>
    <w:unhideWhenUsed/>
    <w:rsid w:val="003B5BCB"/>
  </w:style>
  <w:style w:type="numbering" w:customStyle="1" w:styleId="9160">
    <w:name w:val="Нет списка916"/>
    <w:next w:val="a2"/>
    <w:uiPriority w:val="99"/>
    <w:semiHidden/>
    <w:unhideWhenUsed/>
    <w:rsid w:val="003B5BCB"/>
  </w:style>
  <w:style w:type="numbering" w:customStyle="1" w:styleId="1016">
    <w:name w:val="Нет списка1016"/>
    <w:next w:val="a2"/>
    <w:uiPriority w:val="99"/>
    <w:semiHidden/>
    <w:unhideWhenUsed/>
    <w:rsid w:val="003B5BCB"/>
  </w:style>
  <w:style w:type="numbering" w:customStyle="1" w:styleId="11114">
    <w:name w:val="Нет списка11114"/>
    <w:next w:val="a2"/>
    <w:uiPriority w:val="99"/>
    <w:semiHidden/>
    <w:unhideWhenUsed/>
    <w:rsid w:val="003B5BCB"/>
  </w:style>
  <w:style w:type="numbering" w:customStyle="1" w:styleId="1216">
    <w:name w:val="Нет списка1216"/>
    <w:next w:val="a2"/>
    <w:uiPriority w:val="99"/>
    <w:semiHidden/>
    <w:unhideWhenUsed/>
    <w:rsid w:val="003B5BCB"/>
  </w:style>
  <w:style w:type="numbering" w:customStyle="1" w:styleId="1316">
    <w:name w:val="Нет списка1316"/>
    <w:next w:val="a2"/>
    <w:uiPriority w:val="99"/>
    <w:semiHidden/>
    <w:unhideWhenUsed/>
    <w:rsid w:val="003B5BCB"/>
  </w:style>
  <w:style w:type="numbering" w:customStyle="1" w:styleId="14160">
    <w:name w:val="Нет списка1416"/>
    <w:next w:val="a2"/>
    <w:uiPriority w:val="99"/>
    <w:semiHidden/>
    <w:unhideWhenUsed/>
    <w:rsid w:val="003B5BCB"/>
  </w:style>
  <w:style w:type="numbering" w:customStyle="1" w:styleId="1516">
    <w:name w:val="Нет списка1516"/>
    <w:next w:val="a2"/>
    <w:uiPriority w:val="99"/>
    <w:semiHidden/>
    <w:unhideWhenUsed/>
    <w:rsid w:val="003B5BCB"/>
  </w:style>
  <w:style w:type="numbering" w:customStyle="1" w:styleId="1616">
    <w:name w:val="Нет списка1616"/>
    <w:next w:val="a2"/>
    <w:uiPriority w:val="99"/>
    <w:semiHidden/>
    <w:unhideWhenUsed/>
    <w:rsid w:val="003B5BCB"/>
  </w:style>
  <w:style w:type="numbering" w:customStyle="1" w:styleId="1716">
    <w:name w:val="Нет списка1716"/>
    <w:next w:val="a2"/>
    <w:uiPriority w:val="99"/>
    <w:semiHidden/>
    <w:unhideWhenUsed/>
    <w:rsid w:val="003B5BCB"/>
  </w:style>
  <w:style w:type="numbering" w:customStyle="1" w:styleId="1816">
    <w:name w:val="Нет списка1816"/>
    <w:next w:val="a2"/>
    <w:uiPriority w:val="99"/>
    <w:semiHidden/>
    <w:unhideWhenUsed/>
    <w:rsid w:val="003B5BCB"/>
  </w:style>
  <w:style w:type="numbering" w:customStyle="1" w:styleId="1916">
    <w:name w:val="Нет списка1916"/>
    <w:next w:val="a2"/>
    <w:uiPriority w:val="99"/>
    <w:semiHidden/>
    <w:unhideWhenUsed/>
    <w:rsid w:val="003B5BCB"/>
  </w:style>
  <w:style w:type="numbering" w:customStyle="1" w:styleId="2014">
    <w:name w:val="Нет списка2014"/>
    <w:next w:val="a2"/>
    <w:uiPriority w:val="99"/>
    <w:semiHidden/>
    <w:unhideWhenUsed/>
    <w:rsid w:val="003B5BCB"/>
  </w:style>
  <w:style w:type="numbering" w:customStyle="1" w:styleId="2114">
    <w:name w:val="Нет списка2114"/>
    <w:next w:val="a2"/>
    <w:uiPriority w:val="99"/>
    <w:semiHidden/>
    <w:unhideWhenUsed/>
    <w:rsid w:val="003B5BCB"/>
  </w:style>
  <w:style w:type="numbering" w:customStyle="1" w:styleId="2214">
    <w:name w:val="Нет списка2214"/>
    <w:next w:val="a2"/>
    <w:uiPriority w:val="99"/>
    <w:semiHidden/>
    <w:unhideWhenUsed/>
    <w:rsid w:val="003B5BCB"/>
  </w:style>
  <w:style w:type="numbering" w:customStyle="1" w:styleId="2314">
    <w:name w:val="Нет списка2314"/>
    <w:next w:val="a2"/>
    <w:uiPriority w:val="99"/>
    <w:semiHidden/>
    <w:unhideWhenUsed/>
    <w:rsid w:val="003B5BCB"/>
  </w:style>
  <w:style w:type="numbering" w:customStyle="1" w:styleId="2414">
    <w:name w:val="Нет списка2414"/>
    <w:next w:val="a2"/>
    <w:uiPriority w:val="99"/>
    <w:semiHidden/>
    <w:unhideWhenUsed/>
    <w:rsid w:val="003B5BCB"/>
  </w:style>
  <w:style w:type="numbering" w:customStyle="1" w:styleId="2514">
    <w:name w:val="Нет списка2514"/>
    <w:next w:val="a2"/>
    <w:uiPriority w:val="99"/>
    <w:semiHidden/>
    <w:unhideWhenUsed/>
    <w:rsid w:val="003B5BCB"/>
  </w:style>
  <w:style w:type="numbering" w:customStyle="1" w:styleId="2614">
    <w:name w:val="Нет списка2614"/>
    <w:next w:val="a2"/>
    <w:uiPriority w:val="99"/>
    <w:semiHidden/>
    <w:unhideWhenUsed/>
    <w:rsid w:val="003B5BCB"/>
  </w:style>
  <w:style w:type="numbering" w:customStyle="1" w:styleId="2714">
    <w:name w:val="Нет списка2714"/>
    <w:next w:val="a2"/>
    <w:uiPriority w:val="99"/>
    <w:semiHidden/>
    <w:unhideWhenUsed/>
    <w:rsid w:val="003B5BCB"/>
  </w:style>
  <w:style w:type="numbering" w:customStyle="1" w:styleId="2814">
    <w:name w:val="Нет списка2814"/>
    <w:next w:val="a2"/>
    <w:uiPriority w:val="99"/>
    <w:semiHidden/>
    <w:unhideWhenUsed/>
    <w:rsid w:val="003B5BCB"/>
  </w:style>
  <w:style w:type="numbering" w:customStyle="1" w:styleId="2914">
    <w:name w:val="Нет списка2914"/>
    <w:next w:val="a2"/>
    <w:uiPriority w:val="99"/>
    <w:semiHidden/>
    <w:unhideWhenUsed/>
    <w:rsid w:val="003B5BCB"/>
  </w:style>
  <w:style w:type="numbering" w:customStyle="1" w:styleId="3014">
    <w:name w:val="Нет списка3014"/>
    <w:next w:val="a2"/>
    <w:uiPriority w:val="99"/>
    <w:semiHidden/>
    <w:unhideWhenUsed/>
    <w:rsid w:val="003B5BCB"/>
  </w:style>
  <w:style w:type="numbering" w:customStyle="1" w:styleId="3114">
    <w:name w:val="Нет списка3114"/>
    <w:next w:val="a2"/>
    <w:uiPriority w:val="99"/>
    <w:semiHidden/>
    <w:unhideWhenUsed/>
    <w:rsid w:val="003B5BCB"/>
  </w:style>
  <w:style w:type="numbering" w:customStyle="1" w:styleId="3214">
    <w:name w:val="Нет списка3214"/>
    <w:next w:val="a2"/>
    <w:uiPriority w:val="99"/>
    <w:semiHidden/>
    <w:unhideWhenUsed/>
    <w:rsid w:val="003B5BCB"/>
  </w:style>
  <w:style w:type="numbering" w:customStyle="1" w:styleId="3314">
    <w:name w:val="Нет списка3314"/>
    <w:next w:val="a2"/>
    <w:uiPriority w:val="99"/>
    <w:semiHidden/>
    <w:unhideWhenUsed/>
    <w:rsid w:val="003B5BCB"/>
  </w:style>
  <w:style w:type="numbering" w:customStyle="1" w:styleId="3414">
    <w:name w:val="Нет списка3414"/>
    <w:next w:val="a2"/>
    <w:uiPriority w:val="99"/>
    <w:semiHidden/>
    <w:unhideWhenUsed/>
    <w:rsid w:val="003B5BCB"/>
  </w:style>
  <w:style w:type="numbering" w:customStyle="1" w:styleId="3514">
    <w:name w:val="Нет списка3514"/>
    <w:next w:val="a2"/>
    <w:uiPriority w:val="99"/>
    <w:semiHidden/>
    <w:unhideWhenUsed/>
    <w:rsid w:val="003B5BCB"/>
  </w:style>
  <w:style w:type="numbering" w:customStyle="1" w:styleId="3614">
    <w:name w:val="Нет списка3614"/>
    <w:next w:val="a2"/>
    <w:uiPriority w:val="99"/>
    <w:semiHidden/>
    <w:unhideWhenUsed/>
    <w:rsid w:val="003B5BCB"/>
  </w:style>
  <w:style w:type="numbering" w:customStyle="1" w:styleId="3714">
    <w:name w:val="Нет списка3714"/>
    <w:next w:val="a2"/>
    <w:uiPriority w:val="99"/>
    <w:semiHidden/>
    <w:unhideWhenUsed/>
    <w:rsid w:val="003B5BCB"/>
  </w:style>
  <w:style w:type="numbering" w:customStyle="1" w:styleId="3814">
    <w:name w:val="Нет списка3814"/>
    <w:next w:val="a2"/>
    <w:uiPriority w:val="99"/>
    <w:semiHidden/>
    <w:unhideWhenUsed/>
    <w:rsid w:val="003B5BCB"/>
  </w:style>
  <w:style w:type="numbering" w:customStyle="1" w:styleId="3914">
    <w:name w:val="Нет списка3914"/>
    <w:next w:val="a2"/>
    <w:uiPriority w:val="99"/>
    <w:semiHidden/>
    <w:unhideWhenUsed/>
    <w:rsid w:val="003B5BCB"/>
  </w:style>
  <w:style w:type="numbering" w:customStyle="1" w:styleId="4014">
    <w:name w:val="Нет списка4014"/>
    <w:next w:val="a2"/>
    <w:uiPriority w:val="99"/>
    <w:semiHidden/>
    <w:unhideWhenUsed/>
    <w:rsid w:val="003B5BCB"/>
  </w:style>
  <w:style w:type="numbering" w:customStyle="1" w:styleId="4114">
    <w:name w:val="Нет списка4114"/>
    <w:next w:val="a2"/>
    <w:uiPriority w:val="99"/>
    <w:semiHidden/>
    <w:unhideWhenUsed/>
    <w:rsid w:val="003B5BCB"/>
  </w:style>
  <w:style w:type="numbering" w:customStyle="1" w:styleId="4214">
    <w:name w:val="Нет списка4214"/>
    <w:next w:val="a2"/>
    <w:uiPriority w:val="99"/>
    <w:semiHidden/>
    <w:unhideWhenUsed/>
    <w:rsid w:val="003B5BCB"/>
  </w:style>
  <w:style w:type="numbering" w:customStyle="1" w:styleId="4314">
    <w:name w:val="Нет списка4314"/>
    <w:next w:val="a2"/>
    <w:uiPriority w:val="99"/>
    <w:semiHidden/>
    <w:unhideWhenUsed/>
    <w:rsid w:val="003B5BCB"/>
  </w:style>
  <w:style w:type="numbering" w:customStyle="1" w:styleId="4414">
    <w:name w:val="Нет списка4414"/>
    <w:next w:val="a2"/>
    <w:uiPriority w:val="99"/>
    <w:semiHidden/>
    <w:unhideWhenUsed/>
    <w:rsid w:val="003B5BCB"/>
  </w:style>
  <w:style w:type="numbering" w:customStyle="1" w:styleId="4514">
    <w:name w:val="Нет списка4514"/>
    <w:next w:val="a2"/>
    <w:uiPriority w:val="99"/>
    <w:semiHidden/>
    <w:unhideWhenUsed/>
    <w:rsid w:val="003B5BCB"/>
  </w:style>
  <w:style w:type="numbering" w:customStyle="1" w:styleId="4614">
    <w:name w:val="Нет списка4614"/>
    <w:next w:val="a2"/>
    <w:uiPriority w:val="99"/>
    <w:semiHidden/>
    <w:unhideWhenUsed/>
    <w:rsid w:val="003B5BCB"/>
  </w:style>
  <w:style w:type="numbering" w:customStyle="1" w:styleId="4714">
    <w:name w:val="Нет списка4714"/>
    <w:next w:val="a2"/>
    <w:uiPriority w:val="99"/>
    <w:semiHidden/>
    <w:unhideWhenUsed/>
    <w:rsid w:val="003B5BCB"/>
  </w:style>
  <w:style w:type="numbering" w:customStyle="1" w:styleId="4814">
    <w:name w:val="Нет списка4814"/>
    <w:next w:val="a2"/>
    <w:uiPriority w:val="99"/>
    <w:semiHidden/>
    <w:unhideWhenUsed/>
    <w:rsid w:val="003B5BCB"/>
  </w:style>
  <w:style w:type="numbering" w:customStyle="1" w:styleId="4914">
    <w:name w:val="Нет списка4914"/>
    <w:next w:val="a2"/>
    <w:uiPriority w:val="99"/>
    <w:semiHidden/>
    <w:unhideWhenUsed/>
    <w:rsid w:val="003B5BCB"/>
  </w:style>
  <w:style w:type="numbering" w:customStyle="1" w:styleId="5014">
    <w:name w:val="Нет списка5014"/>
    <w:next w:val="a2"/>
    <w:uiPriority w:val="99"/>
    <w:semiHidden/>
    <w:unhideWhenUsed/>
    <w:rsid w:val="003B5BCB"/>
  </w:style>
  <w:style w:type="numbering" w:customStyle="1" w:styleId="5114">
    <w:name w:val="Нет списка5114"/>
    <w:next w:val="a2"/>
    <w:uiPriority w:val="99"/>
    <w:semiHidden/>
    <w:unhideWhenUsed/>
    <w:rsid w:val="003B5BCB"/>
  </w:style>
  <w:style w:type="numbering" w:customStyle="1" w:styleId="5214">
    <w:name w:val="Нет списка5214"/>
    <w:next w:val="a2"/>
    <w:uiPriority w:val="99"/>
    <w:semiHidden/>
    <w:unhideWhenUsed/>
    <w:rsid w:val="003B5BCB"/>
  </w:style>
  <w:style w:type="numbering" w:customStyle="1" w:styleId="5314">
    <w:name w:val="Нет списка5314"/>
    <w:next w:val="a2"/>
    <w:uiPriority w:val="99"/>
    <w:semiHidden/>
    <w:unhideWhenUsed/>
    <w:rsid w:val="003B5BCB"/>
  </w:style>
  <w:style w:type="numbering" w:customStyle="1" w:styleId="5414">
    <w:name w:val="Нет списка5414"/>
    <w:next w:val="a2"/>
    <w:uiPriority w:val="99"/>
    <w:semiHidden/>
    <w:unhideWhenUsed/>
    <w:rsid w:val="003B5BCB"/>
  </w:style>
  <w:style w:type="numbering" w:customStyle="1" w:styleId="5514">
    <w:name w:val="Нет списка5514"/>
    <w:next w:val="a2"/>
    <w:uiPriority w:val="99"/>
    <w:semiHidden/>
    <w:unhideWhenUsed/>
    <w:rsid w:val="003B5BCB"/>
  </w:style>
  <w:style w:type="numbering" w:customStyle="1" w:styleId="5614">
    <w:name w:val="Нет списка5614"/>
    <w:next w:val="a2"/>
    <w:uiPriority w:val="99"/>
    <w:semiHidden/>
    <w:unhideWhenUsed/>
    <w:rsid w:val="003B5BCB"/>
  </w:style>
  <w:style w:type="numbering" w:customStyle="1" w:styleId="5714">
    <w:name w:val="Нет списка5714"/>
    <w:next w:val="a2"/>
    <w:uiPriority w:val="99"/>
    <w:semiHidden/>
    <w:unhideWhenUsed/>
    <w:rsid w:val="003B5BCB"/>
  </w:style>
  <w:style w:type="numbering" w:customStyle="1" w:styleId="5814">
    <w:name w:val="Нет списка5814"/>
    <w:next w:val="a2"/>
    <w:uiPriority w:val="99"/>
    <w:semiHidden/>
    <w:unhideWhenUsed/>
    <w:rsid w:val="003B5BCB"/>
  </w:style>
  <w:style w:type="numbering" w:customStyle="1" w:styleId="5914">
    <w:name w:val="Нет списка5914"/>
    <w:next w:val="a2"/>
    <w:uiPriority w:val="99"/>
    <w:semiHidden/>
    <w:unhideWhenUsed/>
    <w:rsid w:val="003B5BCB"/>
  </w:style>
  <w:style w:type="numbering" w:customStyle="1" w:styleId="6014">
    <w:name w:val="Нет списка6014"/>
    <w:next w:val="a2"/>
    <w:uiPriority w:val="99"/>
    <w:semiHidden/>
    <w:unhideWhenUsed/>
    <w:rsid w:val="003B5BCB"/>
  </w:style>
  <w:style w:type="numbering" w:customStyle="1" w:styleId="6114">
    <w:name w:val="Нет списка6114"/>
    <w:next w:val="a2"/>
    <w:uiPriority w:val="99"/>
    <w:semiHidden/>
    <w:unhideWhenUsed/>
    <w:rsid w:val="003B5BCB"/>
  </w:style>
  <w:style w:type="numbering" w:customStyle="1" w:styleId="6214">
    <w:name w:val="Нет списка6214"/>
    <w:next w:val="a2"/>
    <w:uiPriority w:val="99"/>
    <w:semiHidden/>
    <w:unhideWhenUsed/>
    <w:rsid w:val="003B5BCB"/>
  </w:style>
  <w:style w:type="numbering" w:customStyle="1" w:styleId="6314">
    <w:name w:val="Нет списка6314"/>
    <w:next w:val="a2"/>
    <w:uiPriority w:val="99"/>
    <w:semiHidden/>
    <w:unhideWhenUsed/>
    <w:rsid w:val="003B5BCB"/>
  </w:style>
  <w:style w:type="numbering" w:customStyle="1" w:styleId="6414">
    <w:name w:val="Нет списка6414"/>
    <w:next w:val="a2"/>
    <w:uiPriority w:val="99"/>
    <w:semiHidden/>
    <w:unhideWhenUsed/>
    <w:rsid w:val="003B5BCB"/>
  </w:style>
  <w:style w:type="numbering" w:customStyle="1" w:styleId="6514">
    <w:name w:val="Нет списка6514"/>
    <w:next w:val="a2"/>
    <w:uiPriority w:val="99"/>
    <w:semiHidden/>
    <w:unhideWhenUsed/>
    <w:rsid w:val="003B5BCB"/>
  </w:style>
  <w:style w:type="numbering" w:customStyle="1" w:styleId="6614">
    <w:name w:val="Нет списка6614"/>
    <w:next w:val="a2"/>
    <w:uiPriority w:val="99"/>
    <w:semiHidden/>
    <w:unhideWhenUsed/>
    <w:rsid w:val="003B5BCB"/>
  </w:style>
  <w:style w:type="numbering" w:customStyle="1" w:styleId="6714">
    <w:name w:val="Нет списка6714"/>
    <w:next w:val="a2"/>
    <w:uiPriority w:val="99"/>
    <w:semiHidden/>
    <w:unhideWhenUsed/>
    <w:rsid w:val="003B5BCB"/>
  </w:style>
  <w:style w:type="numbering" w:customStyle="1" w:styleId="6814">
    <w:name w:val="Нет списка6814"/>
    <w:next w:val="a2"/>
    <w:uiPriority w:val="99"/>
    <w:semiHidden/>
    <w:unhideWhenUsed/>
    <w:rsid w:val="003B5BCB"/>
  </w:style>
  <w:style w:type="numbering" w:customStyle="1" w:styleId="6914">
    <w:name w:val="Нет списка6914"/>
    <w:next w:val="a2"/>
    <w:uiPriority w:val="99"/>
    <w:semiHidden/>
    <w:unhideWhenUsed/>
    <w:rsid w:val="003B5BCB"/>
  </w:style>
  <w:style w:type="numbering" w:customStyle="1" w:styleId="7014">
    <w:name w:val="Нет списка7014"/>
    <w:next w:val="a2"/>
    <w:uiPriority w:val="99"/>
    <w:semiHidden/>
    <w:unhideWhenUsed/>
    <w:rsid w:val="003B5BCB"/>
  </w:style>
  <w:style w:type="numbering" w:customStyle="1" w:styleId="7114">
    <w:name w:val="Нет списка7114"/>
    <w:next w:val="a2"/>
    <w:uiPriority w:val="99"/>
    <w:semiHidden/>
    <w:unhideWhenUsed/>
    <w:rsid w:val="003B5BCB"/>
  </w:style>
  <w:style w:type="numbering" w:customStyle="1" w:styleId="7214">
    <w:name w:val="Нет списка7214"/>
    <w:next w:val="a2"/>
    <w:uiPriority w:val="99"/>
    <w:semiHidden/>
    <w:unhideWhenUsed/>
    <w:rsid w:val="003B5BCB"/>
  </w:style>
  <w:style w:type="numbering" w:customStyle="1" w:styleId="7314">
    <w:name w:val="Нет списка7314"/>
    <w:next w:val="a2"/>
    <w:uiPriority w:val="99"/>
    <w:semiHidden/>
    <w:unhideWhenUsed/>
    <w:rsid w:val="003B5BCB"/>
  </w:style>
  <w:style w:type="numbering" w:customStyle="1" w:styleId="7414">
    <w:name w:val="Нет списка7414"/>
    <w:next w:val="a2"/>
    <w:uiPriority w:val="99"/>
    <w:semiHidden/>
    <w:unhideWhenUsed/>
    <w:rsid w:val="003B5BCB"/>
  </w:style>
  <w:style w:type="numbering" w:customStyle="1" w:styleId="7514">
    <w:name w:val="Нет списка7514"/>
    <w:next w:val="a2"/>
    <w:uiPriority w:val="99"/>
    <w:semiHidden/>
    <w:rsid w:val="003B5BCB"/>
  </w:style>
  <w:style w:type="numbering" w:customStyle="1" w:styleId="11013">
    <w:name w:val="Нет списка11013"/>
    <w:next w:val="a2"/>
    <w:uiPriority w:val="99"/>
    <w:semiHidden/>
    <w:unhideWhenUsed/>
    <w:rsid w:val="003B5BCB"/>
  </w:style>
  <w:style w:type="numbering" w:customStyle="1" w:styleId="21013">
    <w:name w:val="Нет списка21013"/>
    <w:next w:val="a2"/>
    <w:uiPriority w:val="99"/>
    <w:semiHidden/>
    <w:unhideWhenUsed/>
    <w:rsid w:val="003B5BCB"/>
  </w:style>
  <w:style w:type="numbering" w:customStyle="1" w:styleId="31013">
    <w:name w:val="Нет списка31013"/>
    <w:next w:val="a2"/>
    <w:uiPriority w:val="99"/>
    <w:semiHidden/>
    <w:unhideWhenUsed/>
    <w:rsid w:val="003B5BCB"/>
  </w:style>
  <w:style w:type="numbering" w:customStyle="1" w:styleId="41013">
    <w:name w:val="Нет списка41013"/>
    <w:next w:val="a2"/>
    <w:uiPriority w:val="99"/>
    <w:semiHidden/>
    <w:unhideWhenUsed/>
    <w:rsid w:val="003B5BCB"/>
  </w:style>
  <w:style w:type="numbering" w:customStyle="1" w:styleId="51013">
    <w:name w:val="Нет списка51013"/>
    <w:next w:val="a2"/>
    <w:uiPriority w:val="99"/>
    <w:semiHidden/>
    <w:unhideWhenUsed/>
    <w:rsid w:val="003B5BCB"/>
  </w:style>
  <w:style w:type="numbering" w:customStyle="1" w:styleId="61013">
    <w:name w:val="Нет списка61013"/>
    <w:next w:val="a2"/>
    <w:uiPriority w:val="99"/>
    <w:semiHidden/>
    <w:unhideWhenUsed/>
    <w:rsid w:val="003B5BCB"/>
  </w:style>
  <w:style w:type="numbering" w:customStyle="1" w:styleId="7614">
    <w:name w:val="Нет списка7614"/>
    <w:next w:val="a2"/>
    <w:uiPriority w:val="99"/>
    <w:semiHidden/>
    <w:unhideWhenUsed/>
    <w:rsid w:val="003B5BCB"/>
  </w:style>
  <w:style w:type="numbering" w:customStyle="1" w:styleId="8114">
    <w:name w:val="Нет списка8114"/>
    <w:next w:val="a2"/>
    <w:uiPriority w:val="99"/>
    <w:semiHidden/>
    <w:unhideWhenUsed/>
    <w:rsid w:val="003B5BCB"/>
  </w:style>
  <w:style w:type="numbering" w:customStyle="1" w:styleId="9113">
    <w:name w:val="Нет списка9113"/>
    <w:next w:val="a2"/>
    <w:uiPriority w:val="99"/>
    <w:semiHidden/>
    <w:unhideWhenUsed/>
    <w:rsid w:val="003B5BCB"/>
  </w:style>
  <w:style w:type="numbering" w:customStyle="1" w:styleId="10113">
    <w:name w:val="Нет списка10113"/>
    <w:next w:val="a2"/>
    <w:uiPriority w:val="99"/>
    <w:semiHidden/>
    <w:unhideWhenUsed/>
    <w:rsid w:val="003B5BCB"/>
  </w:style>
  <w:style w:type="numbering" w:customStyle="1" w:styleId="1123">
    <w:name w:val="Нет списка1123"/>
    <w:next w:val="a2"/>
    <w:uiPriority w:val="99"/>
    <w:semiHidden/>
    <w:unhideWhenUsed/>
    <w:rsid w:val="003B5BCB"/>
  </w:style>
  <w:style w:type="numbering" w:customStyle="1" w:styleId="12113">
    <w:name w:val="Нет списка12113"/>
    <w:next w:val="a2"/>
    <w:uiPriority w:val="99"/>
    <w:semiHidden/>
    <w:unhideWhenUsed/>
    <w:rsid w:val="003B5BCB"/>
  </w:style>
  <w:style w:type="numbering" w:customStyle="1" w:styleId="13113">
    <w:name w:val="Нет списка13113"/>
    <w:next w:val="a2"/>
    <w:uiPriority w:val="99"/>
    <w:semiHidden/>
    <w:unhideWhenUsed/>
    <w:rsid w:val="003B5BCB"/>
  </w:style>
  <w:style w:type="numbering" w:customStyle="1" w:styleId="141130">
    <w:name w:val="Нет списка14113"/>
    <w:next w:val="a2"/>
    <w:uiPriority w:val="99"/>
    <w:semiHidden/>
    <w:unhideWhenUsed/>
    <w:rsid w:val="003B5BCB"/>
  </w:style>
  <w:style w:type="numbering" w:customStyle="1" w:styleId="15113">
    <w:name w:val="Нет списка15113"/>
    <w:next w:val="a2"/>
    <w:uiPriority w:val="99"/>
    <w:semiHidden/>
    <w:unhideWhenUsed/>
    <w:rsid w:val="003B5BCB"/>
  </w:style>
  <w:style w:type="numbering" w:customStyle="1" w:styleId="16113">
    <w:name w:val="Нет списка16113"/>
    <w:next w:val="a2"/>
    <w:uiPriority w:val="99"/>
    <w:semiHidden/>
    <w:unhideWhenUsed/>
    <w:rsid w:val="003B5BCB"/>
  </w:style>
  <w:style w:type="numbering" w:customStyle="1" w:styleId="17113">
    <w:name w:val="Нет списка17113"/>
    <w:next w:val="a2"/>
    <w:uiPriority w:val="99"/>
    <w:semiHidden/>
    <w:unhideWhenUsed/>
    <w:rsid w:val="003B5BCB"/>
  </w:style>
  <w:style w:type="numbering" w:customStyle="1" w:styleId="18113">
    <w:name w:val="Нет списка18113"/>
    <w:next w:val="a2"/>
    <w:uiPriority w:val="99"/>
    <w:semiHidden/>
    <w:unhideWhenUsed/>
    <w:rsid w:val="003B5BCB"/>
  </w:style>
  <w:style w:type="numbering" w:customStyle="1" w:styleId="19113">
    <w:name w:val="Нет списка19113"/>
    <w:next w:val="a2"/>
    <w:uiPriority w:val="99"/>
    <w:semiHidden/>
    <w:unhideWhenUsed/>
    <w:rsid w:val="003B5BCB"/>
  </w:style>
  <w:style w:type="numbering" w:customStyle="1" w:styleId="20113">
    <w:name w:val="Нет списка20113"/>
    <w:next w:val="a2"/>
    <w:uiPriority w:val="99"/>
    <w:semiHidden/>
    <w:unhideWhenUsed/>
    <w:rsid w:val="003B5BCB"/>
  </w:style>
  <w:style w:type="numbering" w:customStyle="1" w:styleId="21113">
    <w:name w:val="Нет списка21113"/>
    <w:next w:val="a2"/>
    <w:uiPriority w:val="99"/>
    <w:semiHidden/>
    <w:unhideWhenUsed/>
    <w:rsid w:val="003B5BCB"/>
  </w:style>
  <w:style w:type="numbering" w:customStyle="1" w:styleId="22113">
    <w:name w:val="Нет списка22113"/>
    <w:next w:val="a2"/>
    <w:uiPriority w:val="99"/>
    <w:semiHidden/>
    <w:unhideWhenUsed/>
    <w:rsid w:val="003B5BCB"/>
  </w:style>
  <w:style w:type="numbering" w:customStyle="1" w:styleId="23113">
    <w:name w:val="Нет списка23113"/>
    <w:next w:val="a2"/>
    <w:uiPriority w:val="99"/>
    <w:semiHidden/>
    <w:unhideWhenUsed/>
    <w:rsid w:val="003B5BCB"/>
  </w:style>
  <w:style w:type="numbering" w:customStyle="1" w:styleId="24113">
    <w:name w:val="Нет списка24113"/>
    <w:next w:val="a2"/>
    <w:uiPriority w:val="99"/>
    <w:semiHidden/>
    <w:unhideWhenUsed/>
    <w:rsid w:val="003B5BCB"/>
  </w:style>
  <w:style w:type="numbering" w:customStyle="1" w:styleId="25113">
    <w:name w:val="Нет списка25113"/>
    <w:next w:val="a2"/>
    <w:uiPriority w:val="99"/>
    <w:semiHidden/>
    <w:unhideWhenUsed/>
    <w:rsid w:val="003B5BCB"/>
  </w:style>
  <w:style w:type="numbering" w:customStyle="1" w:styleId="26113">
    <w:name w:val="Нет списка26113"/>
    <w:next w:val="a2"/>
    <w:uiPriority w:val="99"/>
    <w:semiHidden/>
    <w:unhideWhenUsed/>
    <w:rsid w:val="003B5BCB"/>
  </w:style>
  <w:style w:type="numbering" w:customStyle="1" w:styleId="27113">
    <w:name w:val="Нет списка27113"/>
    <w:next w:val="a2"/>
    <w:uiPriority w:val="99"/>
    <w:semiHidden/>
    <w:unhideWhenUsed/>
    <w:rsid w:val="003B5BCB"/>
  </w:style>
  <w:style w:type="numbering" w:customStyle="1" w:styleId="28113">
    <w:name w:val="Нет списка28113"/>
    <w:next w:val="a2"/>
    <w:uiPriority w:val="99"/>
    <w:semiHidden/>
    <w:unhideWhenUsed/>
    <w:rsid w:val="003B5BCB"/>
  </w:style>
  <w:style w:type="numbering" w:customStyle="1" w:styleId="29113">
    <w:name w:val="Нет списка29113"/>
    <w:next w:val="a2"/>
    <w:uiPriority w:val="99"/>
    <w:semiHidden/>
    <w:unhideWhenUsed/>
    <w:rsid w:val="003B5BCB"/>
  </w:style>
  <w:style w:type="numbering" w:customStyle="1" w:styleId="30113">
    <w:name w:val="Нет списка30113"/>
    <w:next w:val="a2"/>
    <w:uiPriority w:val="99"/>
    <w:semiHidden/>
    <w:unhideWhenUsed/>
    <w:rsid w:val="003B5BCB"/>
  </w:style>
  <w:style w:type="numbering" w:customStyle="1" w:styleId="31113">
    <w:name w:val="Нет списка31113"/>
    <w:next w:val="a2"/>
    <w:uiPriority w:val="99"/>
    <w:semiHidden/>
    <w:unhideWhenUsed/>
    <w:rsid w:val="003B5BCB"/>
  </w:style>
  <w:style w:type="numbering" w:customStyle="1" w:styleId="32113">
    <w:name w:val="Нет списка32113"/>
    <w:next w:val="a2"/>
    <w:uiPriority w:val="99"/>
    <w:semiHidden/>
    <w:unhideWhenUsed/>
    <w:rsid w:val="003B5BCB"/>
  </w:style>
  <w:style w:type="numbering" w:customStyle="1" w:styleId="33113">
    <w:name w:val="Нет списка33113"/>
    <w:next w:val="a2"/>
    <w:uiPriority w:val="99"/>
    <w:semiHidden/>
    <w:unhideWhenUsed/>
    <w:rsid w:val="003B5BCB"/>
  </w:style>
  <w:style w:type="numbering" w:customStyle="1" w:styleId="34113">
    <w:name w:val="Нет списка34113"/>
    <w:next w:val="a2"/>
    <w:uiPriority w:val="99"/>
    <w:semiHidden/>
    <w:unhideWhenUsed/>
    <w:rsid w:val="003B5BCB"/>
  </w:style>
  <w:style w:type="numbering" w:customStyle="1" w:styleId="35113">
    <w:name w:val="Нет списка35113"/>
    <w:next w:val="a2"/>
    <w:uiPriority w:val="99"/>
    <w:semiHidden/>
    <w:unhideWhenUsed/>
    <w:rsid w:val="003B5BCB"/>
  </w:style>
  <w:style w:type="numbering" w:customStyle="1" w:styleId="36113">
    <w:name w:val="Нет списка36113"/>
    <w:next w:val="a2"/>
    <w:uiPriority w:val="99"/>
    <w:semiHidden/>
    <w:unhideWhenUsed/>
    <w:rsid w:val="003B5BCB"/>
  </w:style>
  <w:style w:type="numbering" w:customStyle="1" w:styleId="37113">
    <w:name w:val="Нет списка37113"/>
    <w:next w:val="a2"/>
    <w:uiPriority w:val="99"/>
    <w:semiHidden/>
    <w:unhideWhenUsed/>
    <w:rsid w:val="003B5BCB"/>
  </w:style>
  <w:style w:type="numbering" w:customStyle="1" w:styleId="38113">
    <w:name w:val="Нет списка38113"/>
    <w:next w:val="a2"/>
    <w:uiPriority w:val="99"/>
    <w:semiHidden/>
    <w:unhideWhenUsed/>
    <w:rsid w:val="003B5BCB"/>
  </w:style>
  <w:style w:type="numbering" w:customStyle="1" w:styleId="39113">
    <w:name w:val="Нет списка39113"/>
    <w:next w:val="a2"/>
    <w:uiPriority w:val="99"/>
    <w:semiHidden/>
    <w:unhideWhenUsed/>
    <w:rsid w:val="003B5BCB"/>
  </w:style>
  <w:style w:type="numbering" w:customStyle="1" w:styleId="40113">
    <w:name w:val="Нет списка40113"/>
    <w:next w:val="a2"/>
    <w:uiPriority w:val="99"/>
    <w:semiHidden/>
    <w:unhideWhenUsed/>
    <w:rsid w:val="003B5BCB"/>
  </w:style>
  <w:style w:type="numbering" w:customStyle="1" w:styleId="41113">
    <w:name w:val="Нет списка41113"/>
    <w:next w:val="a2"/>
    <w:uiPriority w:val="99"/>
    <w:semiHidden/>
    <w:unhideWhenUsed/>
    <w:rsid w:val="003B5BCB"/>
  </w:style>
  <w:style w:type="numbering" w:customStyle="1" w:styleId="42113">
    <w:name w:val="Нет списка42113"/>
    <w:next w:val="a2"/>
    <w:uiPriority w:val="99"/>
    <w:semiHidden/>
    <w:unhideWhenUsed/>
    <w:rsid w:val="003B5BCB"/>
  </w:style>
  <w:style w:type="numbering" w:customStyle="1" w:styleId="43113">
    <w:name w:val="Нет списка43113"/>
    <w:next w:val="a2"/>
    <w:uiPriority w:val="99"/>
    <w:semiHidden/>
    <w:unhideWhenUsed/>
    <w:rsid w:val="003B5BCB"/>
  </w:style>
  <w:style w:type="numbering" w:customStyle="1" w:styleId="44113">
    <w:name w:val="Нет списка44113"/>
    <w:next w:val="a2"/>
    <w:uiPriority w:val="99"/>
    <w:semiHidden/>
    <w:unhideWhenUsed/>
    <w:rsid w:val="003B5BCB"/>
  </w:style>
  <w:style w:type="numbering" w:customStyle="1" w:styleId="45113">
    <w:name w:val="Нет списка45113"/>
    <w:next w:val="a2"/>
    <w:uiPriority w:val="99"/>
    <w:semiHidden/>
    <w:unhideWhenUsed/>
    <w:rsid w:val="003B5BCB"/>
  </w:style>
  <w:style w:type="numbering" w:customStyle="1" w:styleId="46113">
    <w:name w:val="Нет списка46113"/>
    <w:next w:val="a2"/>
    <w:uiPriority w:val="99"/>
    <w:semiHidden/>
    <w:unhideWhenUsed/>
    <w:rsid w:val="003B5BCB"/>
  </w:style>
  <w:style w:type="numbering" w:customStyle="1" w:styleId="47113">
    <w:name w:val="Нет списка47113"/>
    <w:next w:val="a2"/>
    <w:uiPriority w:val="99"/>
    <w:semiHidden/>
    <w:unhideWhenUsed/>
    <w:rsid w:val="003B5BCB"/>
  </w:style>
  <w:style w:type="numbering" w:customStyle="1" w:styleId="48113">
    <w:name w:val="Нет списка48113"/>
    <w:next w:val="a2"/>
    <w:uiPriority w:val="99"/>
    <w:semiHidden/>
    <w:unhideWhenUsed/>
    <w:rsid w:val="003B5BCB"/>
  </w:style>
  <w:style w:type="numbering" w:customStyle="1" w:styleId="49113">
    <w:name w:val="Нет списка49113"/>
    <w:next w:val="a2"/>
    <w:uiPriority w:val="99"/>
    <w:semiHidden/>
    <w:unhideWhenUsed/>
    <w:rsid w:val="003B5BCB"/>
  </w:style>
  <w:style w:type="numbering" w:customStyle="1" w:styleId="50113">
    <w:name w:val="Нет списка50113"/>
    <w:next w:val="a2"/>
    <w:uiPriority w:val="99"/>
    <w:semiHidden/>
    <w:unhideWhenUsed/>
    <w:rsid w:val="003B5BCB"/>
  </w:style>
  <w:style w:type="numbering" w:customStyle="1" w:styleId="51113">
    <w:name w:val="Нет списка51113"/>
    <w:next w:val="a2"/>
    <w:uiPriority w:val="99"/>
    <w:semiHidden/>
    <w:unhideWhenUsed/>
    <w:rsid w:val="003B5BCB"/>
  </w:style>
  <w:style w:type="numbering" w:customStyle="1" w:styleId="52113">
    <w:name w:val="Нет списка52113"/>
    <w:next w:val="a2"/>
    <w:uiPriority w:val="99"/>
    <w:semiHidden/>
    <w:unhideWhenUsed/>
    <w:rsid w:val="003B5BCB"/>
  </w:style>
  <w:style w:type="numbering" w:customStyle="1" w:styleId="53113">
    <w:name w:val="Нет списка53113"/>
    <w:next w:val="a2"/>
    <w:uiPriority w:val="99"/>
    <w:semiHidden/>
    <w:unhideWhenUsed/>
    <w:rsid w:val="003B5BCB"/>
  </w:style>
  <w:style w:type="numbering" w:customStyle="1" w:styleId="54113">
    <w:name w:val="Нет списка54113"/>
    <w:next w:val="a2"/>
    <w:uiPriority w:val="99"/>
    <w:semiHidden/>
    <w:unhideWhenUsed/>
    <w:rsid w:val="003B5BCB"/>
  </w:style>
  <w:style w:type="numbering" w:customStyle="1" w:styleId="55113">
    <w:name w:val="Нет списка55113"/>
    <w:next w:val="a2"/>
    <w:uiPriority w:val="99"/>
    <w:semiHidden/>
    <w:unhideWhenUsed/>
    <w:rsid w:val="003B5BCB"/>
  </w:style>
  <w:style w:type="numbering" w:customStyle="1" w:styleId="56113">
    <w:name w:val="Нет списка56113"/>
    <w:next w:val="a2"/>
    <w:uiPriority w:val="99"/>
    <w:semiHidden/>
    <w:unhideWhenUsed/>
    <w:rsid w:val="003B5BCB"/>
  </w:style>
  <w:style w:type="numbering" w:customStyle="1" w:styleId="57113">
    <w:name w:val="Нет списка57113"/>
    <w:next w:val="a2"/>
    <w:uiPriority w:val="99"/>
    <w:semiHidden/>
    <w:unhideWhenUsed/>
    <w:rsid w:val="003B5BCB"/>
  </w:style>
  <w:style w:type="numbering" w:customStyle="1" w:styleId="58113">
    <w:name w:val="Нет списка58113"/>
    <w:next w:val="a2"/>
    <w:uiPriority w:val="99"/>
    <w:semiHidden/>
    <w:unhideWhenUsed/>
    <w:rsid w:val="003B5BCB"/>
  </w:style>
  <w:style w:type="numbering" w:customStyle="1" w:styleId="59113">
    <w:name w:val="Нет списка59113"/>
    <w:next w:val="a2"/>
    <w:uiPriority w:val="99"/>
    <w:semiHidden/>
    <w:unhideWhenUsed/>
    <w:rsid w:val="003B5BCB"/>
  </w:style>
  <w:style w:type="numbering" w:customStyle="1" w:styleId="60113">
    <w:name w:val="Нет списка60113"/>
    <w:next w:val="a2"/>
    <w:uiPriority w:val="99"/>
    <w:semiHidden/>
    <w:unhideWhenUsed/>
    <w:rsid w:val="003B5BCB"/>
  </w:style>
  <w:style w:type="numbering" w:customStyle="1" w:styleId="61113">
    <w:name w:val="Нет списка61113"/>
    <w:next w:val="a2"/>
    <w:uiPriority w:val="99"/>
    <w:semiHidden/>
    <w:unhideWhenUsed/>
    <w:rsid w:val="003B5BCB"/>
  </w:style>
  <w:style w:type="numbering" w:customStyle="1" w:styleId="62113">
    <w:name w:val="Нет списка62113"/>
    <w:next w:val="a2"/>
    <w:uiPriority w:val="99"/>
    <w:semiHidden/>
    <w:unhideWhenUsed/>
    <w:rsid w:val="003B5BCB"/>
  </w:style>
  <w:style w:type="numbering" w:customStyle="1" w:styleId="63113">
    <w:name w:val="Нет списка63113"/>
    <w:next w:val="a2"/>
    <w:uiPriority w:val="99"/>
    <w:semiHidden/>
    <w:unhideWhenUsed/>
    <w:rsid w:val="003B5BCB"/>
  </w:style>
  <w:style w:type="numbering" w:customStyle="1" w:styleId="64113">
    <w:name w:val="Нет списка64113"/>
    <w:next w:val="a2"/>
    <w:uiPriority w:val="99"/>
    <w:semiHidden/>
    <w:unhideWhenUsed/>
    <w:rsid w:val="003B5BCB"/>
  </w:style>
  <w:style w:type="numbering" w:customStyle="1" w:styleId="65113">
    <w:name w:val="Нет списка65113"/>
    <w:next w:val="a2"/>
    <w:uiPriority w:val="99"/>
    <w:semiHidden/>
    <w:unhideWhenUsed/>
    <w:rsid w:val="003B5BCB"/>
  </w:style>
  <w:style w:type="numbering" w:customStyle="1" w:styleId="66113">
    <w:name w:val="Нет списка66113"/>
    <w:next w:val="a2"/>
    <w:uiPriority w:val="99"/>
    <w:semiHidden/>
    <w:unhideWhenUsed/>
    <w:rsid w:val="003B5BCB"/>
  </w:style>
  <w:style w:type="numbering" w:customStyle="1" w:styleId="67113">
    <w:name w:val="Нет списка67113"/>
    <w:next w:val="a2"/>
    <w:uiPriority w:val="99"/>
    <w:semiHidden/>
    <w:unhideWhenUsed/>
    <w:rsid w:val="003B5BCB"/>
  </w:style>
  <w:style w:type="numbering" w:customStyle="1" w:styleId="68113">
    <w:name w:val="Нет списка68113"/>
    <w:next w:val="a2"/>
    <w:uiPriority w:val="99"/>
    <w:semiHidden/>
    <w:unhideWhenUsed/>
    <w:rsid w:val="003B5BCB"/>
  </w:style>
  <w:style w:type="numbering" w:customStyle="1" w:styleId="69113">
    <w:name w:val="Нет списка69113"/>
    <w:next w:val="a2"/>
    <w:uiPriority w:val="99"/>
    <w:semiHidden/>
    <w:unhideWhenUsed/>
    <w:rsid w:val="003B5BCB"/>
  </w:style>
  <w:style w:type="numbering" w:customStyle="1" w:styleId="70113">
    <w:name w:val="Нет списка70113"/>
    <w:next w:val="a2"/>
    <w:uiPriority w:val="99"/>
    <w:semiHidden/>
    <w:unhideWhenUsed/>
    <w:rsid w:val="003B5BCB"/>
  </w:style>
  <w:style w:type="numbering" w:customStyle="1" w:styleId="71113">
    <w:name w:val="Нет списка71113"/>
    <w:next w:val="a2"/>
    <w:uiPriority w:val="99"/>
    <w:semiHidden/>
    <w:unhideWhenUsed/>
    <w:rsid w:val="003B5BCB"/>
  </w:style>
  <w:style w:type="numbering" w:customStyle="1" w:styleId="72113">
    <w:name w:val="Нет списка72113"/>
    <w:next w:val="a2"/>
    <w:uiPriority w:val="99"/>
    <w:semiHidden/>
    <w:unhideWhenUsed/>
    <w:rsid w:val="003B5BCB"/>
  </w:style>
  <w:style w:type="numbering" w:customStyle="1" w:styleId="73113">
    <w:name w:val="Нет списка73113"/>
    <w:next w:val="a2"/>
    <w:uiPriority w:val="99"/>
    <w:semiHidden/>
    <w:unhideWhenUsed/>
    <w:rsid w:val="003B5BCB"/>
  </w:style>
  <w:style w:type="numbering" w:customStyle="1" w:styleId="74113">
    <w:name w:val="Нет списка74113"/>
    <w:next w:val="a2"/>
    <w:uiPriority w:val="99"/>
    <w:semiHidden/>
    <w:unhideWhenUsed/>
    <w:rsid w:val="003B5BCB"/>
  </w:style>
  <w:style w:type="numbering" w:customStyle="1" w:styleId="75113">
    <w:name w:val="Нет списка75113"/>
    <w:next w:val="a2"/>
    <w:uiPriority w:val="99"/>
    <w:semiHidden/>
    <w:unhideWhenUsed/>
    <w:rsid w:val="003B5BCB"/>
  </w:style>
  <w:style w:type="numbering" w:customStyle="1" w:styleId="76113">
    <w:name w:val="Нет списка76113"/>
    <w:next w:val="a2"/>
    <w:uiPriority w:val="99"/>
    <w:semiHidden/>
    <w:unhideWhenUsed/>
    <w:rsid w:val="003B5BCB"/>
  </w:style>
  <w:style w:type="numbering" w:customStyle="1" w:styleId="7713">
    <w:name w:val="Нет списка7713"/>
    <w:next w:val="a2"/>
    <w:uiPriority w:val="99"/>
    <w:semiHidden/>
    <w:unhideWhenUsed/>
    <w:rsid w:val="003B5BCB"/>
  </w:style>
  <w:style w:type="numbering" w:customStyle="1" w:styleId="7813">
    <w:name w:val="Нет списка7813"/>
    <w:next w:val="a2"/>
    <w:uiPriority w:val="99"/>
    <w:semiHidden/>
    <w:unhideWhenUsed/>
    <w:rsid w:val="003B5BCB"/>
  </w:style>
  <w:style w:type="numbering" w:customStyle="1" w:styleId="7913">
    <w:name w:val="Нет списка7913"/>
    <w:next w:val="a2"/>
    <w:uiPriority w:val="99"/>
    <w:semiHidden/>
    <w:unhideWhenUsed/>
    <w:rsid w:val="003B5BCB"/>
  </w:style>
  <w:style w:type="numbering" w:customStyle="1" w:styleId="8013">
    <w:name w:val="Нет списка8013"/>
    <w:next w:val="a2"/>
    <w:uiPriority w:val="99"/>
    <w:semiHidden/>
    <w:unhideWhenUsed/>
    <w:rsid w:val="003B5BCB"/>
  </w:style>
  <w:style w:type="numbering" w:customStyle="1" w:styleId="81113">
    <w:name w:val="Нет списка81113"/>
    <w:next w:val="a2"/>
    <w:uiPriority w:val="99"/>
    <w:semiHidden/>
    <w:unhideWhenUsed/>
    <w:rsid w:val="003B5BCB"/>
  </w:style>
  <w:style w:type="numbering" w:customStyle="1" w:styleId="843">
    <w:name w:val="Нет списка843"/>
    <w:next w:val="a2"/>
    <w:uiPriority w:val="99"/>
    <w:semiHidden/>
    <w:unhideWhenUsed/>
    <w:rsid w:val="003B5BCB"/>
  </w:style>
  <w:style w:type="numbering" w:customStyle="1" w:styleId="853">
    <w:name w:val="Нет списка853"/>
    <w:next w:val="a2"/>
    <w:uiPriority w:val="99"/>
    <w:semiHidden/>
    <w:unhideWhenUsed/>
    <w:rsid w:val="003B5BCB"/>
  </w:style>
  <w:style w:type="numbering" w:customStyle="1" w:styleId="863">
    <w:name w:val="Нет списка863"/>
    <w:next w:val="a2"/>
    <w:uiPriority w:val="99"/>
    <w:semiHidden/>
    <w:unhideWhenUsed/>
    <w:rsid w:val="003B5BCB"/>
  </w:style>
  <w:style w:type="numbering" w:customStyle="1" w:styleId="873">
    <w:name w:val="Нет списка873"/>
    <w:next w:val="a2"/>
    <w:uiPriority w:val="99"/>
    <w:semiHidden/>
    <w:unhideWhenUsed/>
    <w:rsid w:val="003B5BCB"/>
  </w:style>
  <w:style w:type="numbering" w:customStyle="1" w:styleId="883">
    <w:name w:val="Нет списка883"/>
    <w:next w:val="a2"/>
    <w:uiPriority w:val="99"/>
    <w:semiHidden/>
    <w:unhideWhenUsed/>
    <w:rsid w:val="003B5BCB"/>
  </w:style>
  <w:style w:type="numbering" w:customStyle="1" w:styleId="893">
    <w:name w:val="Нет списка893"/>
    <w:next w:val="a2"/>
    <w:uiPriority w:val="99"/>
    <w:semiHidden/>
    <w:unhideWhenUsed/>
    <w:rsid w:val="003B5BCB"/>
  </w:style>
  <w:style w:type="numbering" w:customStyle="1" w:styleId="903">
    <w:name w:val="Нет списка903"/>
    <w:next w:val="a2"/>
    <w:uiPriority w:val="99"/>
    <w:semiHidden/>
    <w:unhideWhenUsed/>
    <w:rsid w:val="003B5BCB"/>
  </w:style>
  <w:style w:type="numbering" w:customStyle="1" w:styleId="923">
    <w:name w:val="Нет списка923"/>
    <w:next w:val="a2"/>
    <w:uiPriority w:val="99"/>
    <w:semiHidden/>
    <w:unhideWhenUsed/>
    <w:rsid w:val="003B5BCB"/>
  </w:style>
  <w:style w:type="numbering" w:customStyle="1" w:styleId="933">
    <w:name w:val="Нет списка933"/>
    <w:next w:val="a2"/>
    <w:uiPriority w:val="99"/>
    <w:semiHidden/>
    <w:unhideWhenUsed/>
    <w:rsid w:val="003B5BCB"/>
  </w:style>
  <w:style w:type="numbering" w:customStyle="1" w:styleId="943">
    <w:name w:val="Нет списка943"/>
    <w:next w:val="a2"/>
    <w:uiPriority w:val="99"/>
    <w:semiHidden/>
    <w:unhideWhenUsed/>
    <w:rsid w:val="003B5BCB"/>
  </w:style>
  <w:style w:type="numbering" w:customStyle="1" w:styleId="953">
    <w:name w:val="Нет списка953"/>
    <w:next w:val="a2"/>
    <w:uiPriority w:val="99"/>
    <w:semiHidden/>
    <w:unhideWhenUsed/>
    <w:rsid w:val="003B5BCB"/>
  </w:style>
  <w:style w:type="numbering" w:customStyle="1" w:styleId="963">
    <w:name w:val="Нет списка963"/>
    <w:next w:val="a2"/>
    <w:uiPriority w:val="99"/>
    <w:semiHidden/>
    <w:unhideWhenUsed/>
    <w:rsid w:val="003B5BCB"/>
  </w:style>
  <w:style w:type="numbering" w:customStyle="1" w:styleId="973">
    <w:name w:val="Нет списка973"/>
    <w:next w:val="a2"/>
    <w:uiPriority w:val="99"/>
    <w:semiHidden/>
    <w:unhideWhenUsed/>
    <w:rsid w:val="003B5BCB"/>
  </w:style>
  <w:style w:type="numbering" w:customStyle="1" w:styleId="983">
    <w:name w:val="Нет списка983"/>
    <w:next w:val="a2"/>
    <w:uiPriority w:val="99"/>
    <w:semiHidden/>
    <w:unhideWhenUsed/>
    <w:rsid w:val="003B5BCB"/>
  </w:style>
  <w:style w:type="numbering" w:customStyle="1" w:styleId="993">
    <w:name w:val="Нет списка993"/>
    <w:next w:val="a2"/>
    <w:uiPriority w:val="99"/>
    <w:semiHidden/>
    <w:unhideWhenUsed/>
    <w:rsid w:val="003B5BCB"/>
  </w:style>
  <w:style w:type="numbering" w:customStyle="1" w:styleId="1003">
    <w:name w:val="Нет списка1003"/>
    <w:next w:val="a2"/>
    <w:uiPriority w:val="99"/>
    <w:semiHidden/>
    <w:unhideWhenUsed/>
    <w:rsid w:val="003B5BCB"/>
  </w:style>
  <w:style w:type="numbering" w:customStyle="1" w:styleId="1023">
    <w:name w:val="Нет списка1023"/>
    <w:next w:val="a2"/>
    <w:uiPriority w:val="99"/>
    <w:semiHidden/>
    <w:unhideWhenUsed/>
    <w:rsid w:val="003B5BCB"/>
  </w:style>
  <w:style w:type="numbering" w:customStyle="1" w:styleId="1033">
    <w:name w:val="Нет списка1033"/>
    <w:next w:val="a2"/>
    <w:uiPriority w:val="99"/>
    <w:semiHidden/>
    <w:unhideWhenUsed/>
    <w:rsid w:val="003B5BCB"/>
  </w:style>
  <w:style w:type="numbering" w:customStyle="1" w:styleId="1043">
    <w:name w:val="Нет списка1043"/>
    <w:next w:val="a2"/>
    <w:uiPriority w:val="99"/>
    <w:semiHidden/>
    <w:unhideWhenUsed/>
    <w:rsid w:val="003B5BCB"/>
  </w:style>
  <w:style w:type="numbering" w:customStyle="1" w:styleId="1053">
    <w:name w:val="Нет списка1053"/>
    <w:next w:val="a2"/>
    <w:uiPriority w:val="99"/>
    <w:semiHidden/>
    <w:unhideWhenUsed/>
    <w:rsid w:val="003B5BCB"/>
  </w:style>
  <w:style w:type="numbering" w:customStyle="1" w:styleId="1063">
    <w:name w:val="Нет списка1063"/>
    <w:next w:val="a2"/>
    <w:uiPriority w:val="99"/>
    <w:semiHidden/>
    <w:unhideWhenUsed/>
    <w:rsid w:val="003B5BCB"/>
  </w:style>
  <w:style w:type="numbering" w:customStyle="1" w:styleId="1073">
    <w:name w:val="Нет списка1073"/>
    <w:next w:val="a2"/>
    <w:uiPriority w:val="99"/>
    <w:semiHidden/>
    <w:unhideWhenUsed/>
    <w:rsid w:val="003B5BCB"/>
  </w:style>
  <w:style w:type="numbering" w:customStyle="1" w:styleId="1083">
    <w:name w:val="Нет списка1083"/>
    <w:next w:val="a2"/>
    <w:uiPriority w:val="99"/>
    <w:semiHidden/>
    <w:unhideWhenUsed/>
    <w:rsid w:val="003B5BCB"/>
  </w:style>
  <w:style w:type="numbering" w:customStyle="1" w:styleId="1093">
    <w:name w:val="Нет списка1093"/>
    <w:next w:val="a2"/>
    <w:uiPriority w:val="99"/>
    <w:semiHidden/>
    <w:unhideWhenUsed/>
    <w:rsid w:val="003B5BCB"/>
  </w:style>
  <w:style w:type="numbering" w:customStyle="1" w:styleId="1133">
    <w:name w:val="Нет списка1133"/>
    <w:next w:val="a2"/>
    <w:uiPriority w:val="99"/>
    <w:semiHidden/>
    <w:unhideWhenUsed/>
    <w:rsid w:val="003B5BCB"/>
  </w:style>
  <w:style w:type="numbering" w:customStyle="1" w:styleId="1143">
    <w:name w:val="Нет списка1143"/>
    <w:next w:val="a2"/>
    <w:uiPriority w:val="99"/>
    <w:semiHidden/>
    <w:unhideWhenUsed/>
    <w:rsid w:val="003B5BCB"/>
  </w:style>
  <w:style w:type="numbering" w:customStyle="1" w:styleId="1153">
    <w:name w:val="Нет списка1153"/>
    <w:next w:val="a2"/>
    <w:uiPriority w:val="99"/>
    <w:semiHidden/>
    <w:unhideWhenUsed/>
    <w:rsid w:val="003B5BCB"/>
  </w:style>
  <w:style w:type="numbering" w:customStyle="1" w:styleId="1163">
    <w:name w:val="Нет списка1163"/>
    <w:next w:val="a2"/>
    <w:uiPriority w:val="99"/>
    <w:semiHidden/>
    <w:unhideWhenUsed/>
    <w:rsid w:val="003B5BCB"/>
  </w:style>
  <w:style w:type="numbering" w:customStyle="1" w:styleId="1173">
    <w:name w:val="Нет списка1173"/>
    <w:next w:val="a2"/>
    <w:uiPriority w:val="99"/>
    <w:semiHidden/>
    <w:unhideWhenUsed/>
    <w:rsid w:val="003B5BCB"/>
  </w:style>
  <w:style w:type="numbering" w:customStyle="1" w:styleId="1183">
    <w:name w:val="Нет списка1183"/>
    <w:next w:val="a2"/>
    <w:uiPriority w:val="99"/>
    <w:semiHidden/>
    <w:unhideWhenUsed/>
    <w:rsid w:val="003B5BCB"/>
  </w:style>
  <w:style w:type="numbering" w:customStyle="1" w:styleId="1193">
    <w:name w:val="Нет списка1193"/>
    <w:next w:val="a2"/>
    <w:uiPriority w:val="99"/>
    <w:semiHidden/>
    <w:unhideWhenUsed/>
    <w:rsid w:val="003B5BCB"/>
  </w:style>
  <w:style w:type="numbering" w:customStyle="1" w:styleId="1203">
    <w:name w:val="Нет списка1203"/>
    <w:next w:val="a2"/>
    <w:uiPriority w:val="99"/>
    <w:semiHidden/>
    <w:unhideWhenUsed/>
    <w:rsid w:val="003B5BCB"/>
  </w:style>
  <w:style w:type="numbering" w:customStyle="1" w:styleId="1223">
    <w:name w:val="Нет списка1223"/>
    <w:next w:val="a2"/>
    <w:uiPriority w:val="99"/>
    <w:semiHidden/>
    <w:unhideWhenUsed/>
    <w:rsid w:val="003B5BCB"/>
  </w:style>
  <w:style w:type="numbering" w:customStyle="1" w:styleId="1233">
    <w:name w:val="Нет списка1233"/>
    <w:next w:val="a2"/>
    <w:uiPriority w:val="99"/>
    <w:semiHidden/>
    <w:unhideWhenUsed/>
    <w:rsid w:val="003B5BCB"/>
  </w:style>
  <w:style w:type="numbering" w:customStyle="1" w:styleId="1243">
    <w:name w:val="Нет списка1243"/>
    <w:next w:val="a2"/>
    <w:uiPriority w:val="99"/>
    <w:semiHidden/>
    <w:unhideWhenUsed/>
    <w:rsid w:val="003B5BCB"/>
  </w:style>
  <w:style w:type="numbering" w:customStyle="1" w:styleId="1253">
    <w:name w:val="Нет списка1253"/>
    <w:next w:val="a2"/>
    <w:uiPriority w:val="99"/>
    <w:semiHidden/>
    <w:unhideWhenUsed/>
    <w:rsid w:val="003B5BCB"/>
  </w:style>
  <w:style w:type="numbering" w:customStyle="1" w:styleId="1263">
    <w:name w:val="Нет списка1263"/>
    <w:next w:val="a2"/>
    <w:uiPriority w:val="99"/>
    <w:semiHidden/>
    <w:unhideWhenUsed/>
    <w:rsid w:val="003B5BCB"/>
  </w:style>
  <w:style w:type="numbering" w:customStyle="1" w:styleId="1273">
    <w:name w:val="Нет списка1273"/>
    <w:next w:val="a2"/>
    <w:uiPriority w:val="99"/>
    <w:semiHidden/>
    <w:unhideWhenUsed/>
    <w:rsid w:val="003B5BCB"/>
  </w:style>
  <w:style w:type="numbering" w:customStyle="1" w:styleId="1283">
    <w:name w:val="Нет списка1283"/>
    <w:next w:val="a2"/>
    <w:uiPriority w:val="99"/>
    <w:semiHidden/>
    <w:unhideWhenUsed/>
    <w:rsid w:val="003B5BCB"/>
  </w:style>
  <w:style w:type="numbering" w:customStyle="1" w:styleId="1293">
    <w:name w:val="Нет списка1293"/>
    <w:next w:val="a2"/>
    <w:uiPriority w:val="99"/>
    <w:semiHidden/>
    <w:unhideWhenUsed/>
    <w:rsid w:val="003B5BCB"/>
  </w:style>
  <w:style w:type="numbering" w:customStyle="1" w:styleId="1303">
    <w:name w:val="Нет списка1303"/>
    <w:next w:val="a2"/>
    <w:uiPriority w:val="99"/>
    <w:semiHidden/>
    <w:unhideWhenUsed/>
    <w:rsid w:val="003B5BCB"/>
  </w:style>
  <w:style w:type="numbering" w:customStyle="1" w:styleId="1323">
    <w:name w:val="Нет списка1323"/>
    <w:next w:val="a2"/>
    <w:uiPriority w:val="99"/>
    <w:semiHidden/>
    <w:unhideWhenUsed/>
    <w:rsid w:val="003B5BCB"/>
  </w:style>
  <w:style w:type="numbering" w:customStyle="1" w:styleId="1333">
    <w:name w:val="Нет списка1333"/>
    <w:next w:val="a2"/>
    <w:uiPriority w:val="99"/>
    <w:semiHidden/>
    <w:unhideWhenUsed/>
    <w:rsid w:val="003B5BCB"/>
  </w:style>
  <w:style w:type="numbering" w:customStyle="1" w:styleId="1343">
    <w:name w:val="Нет списка1343"/>
    <w:next w:val="a2"/>
    <w:uiPriority w:val="99"/>
    <w:semiHidden/>
    <w:unhideWhenUsed/>
    <w:rsid w:val="003B5BCB"/>
  </w:style>
  <w:style w:type="numbering" w:customStyle="1" w:styleId="1353">
    <w:name w:val="Нет списка1353"/>
    <w:next w:val="a2"/>
    <w:uiPriority w:val="99"/>
    <w:semiHidden/>
    <w:unhideWhenUsed/>
    <w:rsid w:val="003B5BCB"/>
  </w:style>
  <w:style w:type="numbering" w:customStyle="1" w:styleId="1363">
    <w:name w:val="Нет списка1363"/>
    <w:next w:val="a2"/>
    <w:uiPriority w:val="99"/>
    <w:semiHidden/>
    <w:unhideWhenUsed/>
    <w:rsid w:val="003B5BCB"/>
  </w:style>
  <w:style w:type="numbering" w:customStyle="1" w:styleId="1373">
    <w:name w:val="Нет списка1373"/>
    <w:next w:val="a2"/>
    <w:uiPriority w:val="99"/>
    <w:semiHidden/>
    <w:unhideWhenUsed/>
    <w:rsid w:val="003B5BCB"/>
  </w:style>
  <w:style w:type="numbering" w:customStyle="1" w:styleId="1383">
    <w:name w:val="Нет списка1383"/>
    <w:next w:val="a2"/>
    <w:uiPriority w:val="99"/>
    <w:semiHidden/>
    <w:unhideWhenUsed/>
    <w:rsid w:val="003B5BCB"/>
  </w:style>
  <w:style w:type="numbering" w:customStyle="1" w:styleId="1393">
    <w:name w:val="Нет списка1393"/>
    <w:next w:val="a2"/>
    <w:uiPriority w:val="99"/>
    <w:semiHidden/>
    <w:unhideWhenUsed/>
    <w:rsid w:val="003B5BCB"/>
  </w:style>
  <w:style w:type="numbering" w:customStyle="1" w:styleId="1403">
    <w:name w:val="Нет списка1403"/>
    <w:next w:val="a2"/>
    <w:uiPriority w:val="99"/>
    <w:semiHidden/>
    <w:unhideWhenUsed/>
    <w:rsid w:val="003B5BCB"/>
  </w:style>
  <w:style w:type="numbering" w:customStyle="1" w:styleId="1423">
    <w:name w:val="Нет списка1423"/>
    <w:next w:val="a2"/>
    <w:uiPriority w:val="99"/>
    <w:semiHidden/>
    <w:unhideWhenUsed/>
    <w:rsid w:val="003B5BCB"/>
  </w:style>
  <w:style w:type="numbering" w:customStyle="1" w:styleId="1433">
    <w:name w:val="Нет списка1433"/>
    <w:next w:val="a2"/>
    <w:uiPriority w:val="99"/>
    <w:semiHidden/>
    <w:unhideWhenUsed/>
    <w:rsid w:val="003B5BCB"/>
  </w:style>
  <w:style w:type="numbering" w:customStyle="1" w:styleId="1443">
    <w:name w:val="Нет списка1443"/>
    <w:next w:val="a2"/>
    <w:uiPriority w:val="99"/>
    <w:semiHidden/>
    <w:unhideWhenUsed/>
    <w:rsid w:val="003B5BCB"/>
  </w:style>
  <w:style w:type="numbering" w:customStyle="1" w:styleId="1453">
    <w:name w:val="Нет списка1453"/>
    <w:next w:val="a2"/>
    <w:uiPriority w:val="99"/>
    <w:semiHidden/>
    <w:unhideWhenUsed/>
    <w:rsid w:val="003B5BCB"/>
  </w:style>
  <w:style w:type="numbering" w:customStyle="1" w:styleId="1463">
    <w:name w:val="Нет списка1463"/>
    <w:next w:val="a2"/>
    <w:uiPriority w:val="99"/>
    <w:semiHidden/>
    <w:unhideWhenUsed/>
    <w:rsid w:val="003B5BCB"/>
  </w:style>
  <w:style w:type="numbering" w:customStyle="1" w:styleId="1473">
    <w:name w:val="Нет списка1473"/>
    <w:next w:val="a2"/>
    <w:uiPriority w:val="99"/>
    <w:semiHidden/>
    <w:unhideWhenUsed/>
    <w:rsid w:val="003B5BCB"/>
  </w:style>
  <w:style w:type="numbering" w:customStyle="1" w:styleId="1483">
    <w:name w:val="Нет списка1483"/>
    <w:next w:val="a2"/>
    <w:uiPriority w:val="99"/>
    <w:semiHidden/>
    <w:unhideWhenUsed/>
    <w:rsid w:val="003B5BCB"/>
  </w:style>
  <w:style w:type="numbering" w:customStyle="1" w:styleId="1493">
    <w:name w:val="Нет списка1493"/>
    <w:next w:val="a2"/>
    <w:uiPriority w:val="99"/>
    <w:semiHidden/>
    <w:unhideWhenUsed/>
    <w:rsid w:val="003B5BCB"/>
  </w:style>
  <w:style w:type="numbering" w:customStyle="1" w:styleId="1503">
    <w:name w:val="Нет списка1503"/>
    <w:next w:val="a2"/>
    <w:uiPriority w:val="99"/>
    <w:semiHidden/>
    <w:unhideWhenUsed/>
    <w:rsid w:val="003B5BCB"/>
  </w:style>
  <w:style w:type="numbering" w:customStyle="1" w:styleId="1523">
    <w:name w:val="Нет списка1523"/>
    <w:next w:val="a2"/>
    <w:uiPriority w:val="99"/>
    <w:semiHidden/>
    <w:unhideWhenUsed/>
    <w:rsid w:val="003B5BCB"/>
  </w:style>
  <w:style w:type="numbering" w:customStyle="1" w:styleId="1533">
    <w:name w:val="Нет списка1533"/>
    <w:next w:val="a2"/>
    <w:uiPriority w:val="99"/>
    <w:semiHidden/>
    <w:unhideWhenUsed/>
    <w:rsid w:val="003B5BCB"/>
  </w:style>
  <w:style w:type="paragraph" w:customStyle="1" w:styleId="1fff6">
    <w:name w:val="Знак 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3B5BCB"/>
  </w:style>
  <w:style w:type="numbering" w:customStyle="1" w:styleId="1553">
    <w:name w:val="Нет списка1553"/>
    <w:next w:val="a2"/>
    <w:uiPriority w:val="99"/>
    <w:semiHidden/>
    <w:unhideWhenUsed/>
    <w:rsid w:val="003B5BCB"/>
  </w:style>
  <w:style w:type="numbering" w:customStyle="1" w:styleId="1563">
    <w:name w:val="Нет списка1563"/>
    <w:next w:val="a2"/>
    <w:uiPriority w:val="99"/>
    <w:semiHidden/>
    <w:unhideWhenUsed/>
    <w:rsid w:val="003B5BCB"/>
  </w:style>
  <w:style w:type="numbering" w:customStyle="1" w:styleId="1573">
    <w:name w:val="Нет списка1573"/>
    <w:next w:val="a2"/>
    <w:uiPriority w:val="99"/>
    <w:semiHidden/>
    <w:unhideWhenUsed/>
    <w:rsid w:val="003B5BCB"/>
  </w:style>
  <w:style w:type="numbering" w:customStyle="1" w:styleId="1583">
    <w:name w:val="Нет списка1583"/>
    <w:next w:val="a2"/>
    <w:uiPriority w:val="99"/>
    <w:semiHidden/>
    <w:unhideWhenUsed/>
    <w:rsid w:val="003B5BCB"/>
  </w:style>
  <w:style w:type="numbering" w:customStyle="1" w:styleId="1593">
    <w:name w:val="Нет списка1593"/>
    <w:next w:val="a2"/>
    <w:uiPriority w:val="99"/>
    <w:semiHidden/>
    <w:unhideWhenUsed/>
    <w:rsid w:val="003B5BCB"/>
  </w:style>
  <w:style w:type="numbering" w:customStyle="1" w:styleId="1603">
    <w:name w:val="Нет списка1603"/>
    <w:next w:val="a2"/>
    <w:uiPriority w:val="99"/>
    <w:semiHidden/>
    <w:unhideWhenUsed/>
    <w:rsid w:val="003B5BCB"/>
  </w:style>
  <w:style w:type="numbering" w:customStyle="1" w:styleId="1623">
    <w:name w:val="Нет списка1623"/>
    <w:next w:val="a2"/>
    <w:uiPriority w:val="99"/>
    <w:semiHidden/>
    <w:unhideWhenUsed/>
    <w:rsid w:val="003B5BCB"/>
  </w:style>
  <w:style w:type="numbering" w:customStyle="1" w:styleId="1633">
    <w:name w:val="Нет списка1633"/>
    <w:next w:val="a2"/>
    <w:uiPriority w:val="99"/>
    <w:semiHidden/>
    <w:unhideWhenUsed/>
    <w:rsid w:val="003B5BCB"/>
  </w:style>
  <w:style w:type="numbering" w:customStyle="1" w:styleId="1643">
    <w:name w:val="Нет списка1643"/>
    <w:next w:val="a2"/>
    <w:uiPriority w:val="99"/>
    <w:semiHidden/>
    <w:unhideWhenUsed/>
    <w:rsid w:val="003B5BCB"/>
  </w:style>
  <w:style w:type="numbering" w:customStyle="1" w:styleId="1653">
    <w:name w:val="Нет списка1653"/>
    <w:next w:val="a2"/>
    <w:uiPriority w:val="99"/>
    <w:semiHidden/>
    <w:unhideWhenUsed/>
    <w:rsid w:val="003B5BCB"/>
  </w:style>
  <w:style w:type="numbering" w:customStyle="1" w:styleId="1663">
    <w:name w:val="Нет списка1663"/>
    <w:next w:val="a2"/>
    <w:uiPriority w:val="99"/>
    <w:semiHidden/>
    <w:unhideWhenUsed/>
    <w:rsid w:val="003B5BCB"/>
  </w:style>
  <w:style w:type="numbering" w:customStyle="1" w:styleId="1673">
    <w:name w:val="Нет списка1673"/>
    <w:next w:val="a2"/>
    <w:uiPriority w:val="99"/>
    <w:semiHidden/>
    <w:unhideWhenUsed/>
    <w:rsid w:val="003B5BCB"/>
  </w:style>
  <w:style w:type="numbering" w:customStyle="1" w:styleId="1683">
    <w:name w:val="Нет списка1683"/>
    <w:next w:val="a2"/>
    <w:uiPriority w:val="99"/>
    <w:semiHidden/>
    <w:unhideWhenUsed/>
    <w:rsid w:val="003B5BCB"/>
  </w:style>
  <w:style w:type="numbering" w:customStyle="1" w:styleId="1693">
    <w:name w:val="Нет списка1693"/>
    <w:next w:val="a2"/>
    <w:uiPriority w:val="99"/>
    <w:semiHidden/>
    <w:unhideWhenUsed/>
    <w:rsid w:val="003B5BCB"/>
  </w:style>
  <w:style w:type="numbering" w:customStyle="1" w:styleId="1703">
    <w:name w:val="Нет списка1703"/>
    <w:next w:val="a2"/>
    <w:uiPriority w:val="99"/>
    <w:semiHidden/>
    <w:unhideWhenUsed/>
    <w:rsid w:val="003B5BCB"/>
  </w:style>
  <w:style w:type="numbering" w:customStyle="1" w:styleId="1723">
    <w:name w:val="Нет списка1723"/>
    <w:next w:val="a2"/>
    <w:uiPriority w:val="99"/>
    <w:semiHidden/>
    <w:unhideWhenUsed/>
    <w:rsid w:val="003B5BCB"/>
  </w:style>
  <w:style w:type="numbering" w:customStyle="1" w:styleId="1733">
    <w:name w:val="Нет списка1733"/>
    <w:next w:val="a2"/>
    <w:uiPriority w:val="99"/>
    <w:semiHidden/>
    <w:unhideWhenUsed/>
    <w:rsid w:val="003B5BCB"/>
  </w:style>
  <w:style w:type="numbering" w:customStyle="1" w:styleId="1743">
    <w:name w:val="Нет списка1743"/>
    <w:next w:val="a2"/>
    <w:uiPriority w:val="99"/>
    <w:semiHidden/>
    <w:unhideWhenUsed/>
    <w:rsid w:val="003B5BCB"/>
  </w:style>
  <w:style w:type="numbering" w:customStyle="1" w:styleId="1753">
    <w:name w:val="Нет списка1753"/>
    <w:next w:val="a2"/>
    <w:uiPriority w:val="99"/>
    <w:semiHidden/>
    <w:unhideWhenUsed/>
    <w:rsid w:val="003B5BCB"/>
  </w:style>
  <w:style w:type="numbering" w:customStyle="1" w:styleId="1763">
    <w:name w:val="Нет списка1763"/>
    <w:next w:val="a2"/>
    <w:uiPriority w:val="99"/>
    <w:semiHidden/>
    <w:unhideWhenUsed/>
    <w:rsid w:val="003B5BCB"/>
  </w:style>
  <w:style w:type="numbering" w:customStyle="1" w:styleId="1773">
    <w:name w:val="Нет списка1773"/>
    <w:next w:val="a2"/>
    <w:uiPriority w:val="99"/>
    <w:semiHidden/>
    <w:unhideWhenUsed/>
    <w:rsid w:val="003B5BCB"/>
  </w:style>
  <w:style w:type="numbering" w:customStyle="1" w:styleId="1783">
    <w:name w:val="Нет списка1783"/>
    <w:next w:val="a2"/>
    <w:uiPriority w:val="99"/>
    <w:semiHidden/>
    <w:unhideWhenUsed/>
    <w:rsid w:val="003B5BCB"/>
  </w:style>
  <w:style w:type="numbering" w:customStyle="1" w:styleId="1793">
    <w:name w:val="Нет списка1793"/>
    <w:next w:val="a2"/>
    <w:uiPriority w:val="99"/>
    <w:semiHidden/>
    <w:unhideWhenUsed/>
    <w:rsid w:val="003B5BCB"/>
  </w:style>
  <w:style w:type="numbering" w:customStyle="1" w:styleId="1803">
    <w:name w:val="Нет списка1803"/>
    <w:next w:val="a2"/>
    <w:uiPriority w:val="99"/>
    <w:semiHidden/>
    <w:unhideWhenUsed/>
    <w:rsid w:val="003B5BCB"/>
  </w:style>
  <w:style w:type="numbering" w:customStyle="1" w:styleId="1823">
    <w:name w:val="Нет списка1823"/>
    <w:next w:val="a2"/>
    <w:uiPriority w:val="99"/>
    <w:semiHidden/>
    <w:unhideWhenUsed/>
    <w:rsid w:val="003B5BCB"/>
  </w:style>
  <w:style w:type="numbering" w:customStyle="1" w:styleId="1833">
    <w:name w:val="Нет списка1833"/>
    <w:next w:val="a2"/>
    <w:uiPriority w:val="99"/>
    <w:semiHidden/>
    <w:unhideWhenUsed/>
    <w:rsid w:val="003B5BCB"/>
  </w:style>
  <w:style w:type="numbering" w:customStyle="1" w:styleId="1843">
    <w:name w:val="Нет списка1843"/>
    <w:next w:val="a2"/>
    <w:uiPriority w:val="99"/>
    <w:semiHidden/>
    <w:unhideWhenUsed/>
    <w:rsid w:val="003B5BCB"/>
  </w:style>
  <w:style w:type="numbering" w:customStyle="1" w:styleId="1853">
    <w:name w:val="Нет списка1853"/>
    <w:next w:val="a2"/>
    <w:uiPriority w:val="99"/>
    <w:semiHidden/>
    <w:unhideWhenUsed/>
    <w:rsid w:val="003B5BCB"/>
  </w:style>
  <w:style w:type="numbering" w:customStyle="1" w:styleId="1863">
    <w:name w:val="Нет списка1863"/>
    <w:next w:val="a2"/>
    <w:uiPriority w:val="99"/>
    <w:semiHidden/>
    <w:unhideWhenUsed/>
    <w:rsid w:val="003B5BCB"/>
  </w:style>
  <w:style w:type="numbering" w:customStyle="1" w:styleId="1873">
    <w:name w:val="Нет списка1873"/>
    <w:next w:val="a2"/>
    <w:uiPriority w:val="99"/>
    <w:semiHidden/>
    <w:unhideWhenUsed/>
    <w:rsid w:val="003B5BCB"/>
  </w:style>
  <w:style w:type="numbering" w:customStyle="1" w:styleId="1883">
    <w:name w:val="Нет списка1883"/>
    <w:next w:val="a2"/>
    <w:uiPriority w:val="99"/>
    <w:semiHidden/>
    <w:unhideWhenUsed/>
    <w:rsid w:val="003B5BCB"/>
  </w:style>
  <w:style w:type="numbering" w:customStyle="1" w:styleId="1893">
    <w:name w:val="Нет списка1893"/>
    <w:next w:val="a2"/>
    <w:uiPriority w:val="99"/>
    <w:semiHidden/>
    <w:unhideWhenUsed/>
    <w:rsid w:val="003B5BCB"/>
  </w:style>
  <w:style w:type="numbering" w:customStyle="1" w:styleId="1903">
    <w:name w:val="Нет списка1903"/>
    <w:next w:val="a2"/>
    <w:uiPriority w:val="99"/>
    <w:semiHidden/>
    <w:unhideWhenUsed/>
    <w:rsid w:val="003B5BCB"/>
  </w:style>
  <w:style w:type="numbering" w:customStyle="1" w:styleId="1923">
    <w:name w:val="Нет списка1923"/>
    <w:next w:val="a2"/>
    <w:uiPriority w:val="99"/>
    <w:semiHidden/>
    <w:unhideWhenUsed/>
    <w:rsid w:val="003B5BCB"/>
  </w:style>
  <w:style w:type="numbering" w:customStyle="1" w:styleId="1933">
    <w:name w:val="Нет списка1933"/>
    <w:next w:val="a2"/>
    <w:uiPriority w:val="99"/>
    <w:semiHidden/>
    <w:unhideWhenUsed/>
    <w:rsid w:val="003B5BCB"/>
  </w:style>
  <w:style w:type="numbering" w:customStyle="1" w:styleId="1943">
    <w:name w:val="Нет списка1943"/>
    <w:next w:val="a2"/>
    <w:uiPriority w:val="99"/>
    <w:semiHidden/>
    <w:unhideWhenUsed/>
    <w:rsid w:val="003B5BCB"/>
  </w:style>
  <w:style w:type="numbering" w:customStyle="1" w:styleId="1953">
    <w:name w:val="Нет списка1953"/>
    <w:next w:val="a2"/>
    <w:uiPriority w:val="99"/>
    <w:semiHidden/>
    <w:unhideWhenUsed/>
    <w:rsid w:val="003B5BCB"/>
  </w:style>
  <w:style w:type="numbering" w:customStyle="1" w:styleId="1963">
    <w:name w:val="Нет списка1963"/>
    <w:next w:val="a2"/>
    <w:uiPriority w:val="99"/>
    <w:semiHidden/>
    <w:unhideWhenUsed/>
    <w:rsid w:val="003B5BCB"/>
  </w:style>
  <w:style w:type="numbering" w:customStyle="1" w:styleId="1973">
    <w:name w:val="Нет списка1973"/>
    <w:next w:val="a2"/>
    <w:uiPriority w:val="99"/>
    <w:semiHidden/>
    <w:unhideWhenUsed/>
    <w:rsid w:val="003B5BCB"/>
  </w:style>
  <w:style w:type="numbering" w:customStyle="1" w:styleId="1983">
    <w:name w:val="Нет списка1983"/>
    <w:next w:val="a2"/>
    <w:uiPriority w:val="99"/>
    <w:semiHidden/>
    <w:unhideWhenUsed/>
    <w:rsid w:val="003B5BCB"/>
  </w:style>
  <w:style w:type="numbering" w:customStyle="1" w:styleId="1993">
    <w:name w:val="Нет списка1993"/>
    <w:next w:val="a2"/>
    <w:uiPriority w:val="99"/>
    <w:semiHidden/>
    <w:unhideWhenUsed/>
    <w:rsid w:val="003B5BCB"/>
  </w:style>
  <w:style w:type="numbering" w:customStyle="1" w:styleId="2003">
    <w:name w:val="Нет списка2003"/>
    <w:next w:val="a2"/>
    <w:uiPriority w:val="99"/>
    <w:semiHidden/>
    <w:unhideWhenUsed/>
    <w:rsid w:val="003B5BCB"/>
  </w:style>
  <w:style w:type="numbering" w:customStyle="1" w:styleId="2023">
    <w:name w:val="Нет списка2023"/>
    <w:next w:val="a2"/>
    <w:uiPriority w:val="99"/>
    <w:semiHidden/>
    <w:unhideWhenUsed/>
    <w:rsid w:val="003B5BCB"/>
  </w:style>
  <w:style w:type="numbering" w:customStyle="1" w:styleId="2033">
    <w:name w:val="Нет списка2033"/>
    <w:next w:val="a2"/>
    <w:uiPriority w:val="99"/>
    <w:semiHidden/>
    <w:unhideWhenUsed/>
    <w:rsid w:val="003B5BCB"/>
  </w:style>
  <w:style w:type="numbering" w:customStyle="1" w:styleId="2042">
    <w:name w:val="Нет списка2042"/>
    <w:next w:val="a2"/>
    <w:uiPriority w:val="99"/>
    <w:semiHidden/>
    <w:unhideWhenUsed/>
    <w:rsid w:val="003B5BCB"/>
  </w:style>
  <w:style w:type="numbering" w:customStyle="1" w:styleId="2052">
    <w:name w:val="Нет списка2052"/>
    <w:next w:val="a2"/>
    <w:uiPriority w:val="99"/>
    <w:semiHidden/>
    <w:unhideWhenUsed/>
    <w:rsid w:val="003B5BCB"/>
  </w:style>
  <w:style w:type="numbering" w:customStyle="1" w:styleId="2062">
    <w:name w:val="Нет списка2062"/>
    <w:next w:val="a2"/>
    <w:uiPriority w:val="99"/>
    <w:semiHidden/>
    <w:unhideWhenUsed/>
    <w:rsid w:val="003B5BCB"/>
  </w:style>
  <w:style w:type="numbering" w:customStyle="1" w:styleId="2072">
    <w:name w:val="Нет списка2072"/>
    <w:next w:val="a2"/>
    <w:uiPriority w:val="99"/>
    <w:semiHidden/>
    <w:unhideWhenUsed/>
    <w:rsid w:val="003B5BCB"/>
  </w:style>
  <w:style w:type="numbering" w:customStyle="1" w:styleId="2081">
    <w:name w:val="Нет списка2081"/>
    <w:next w:val="a2"/>
    <w:uiPriority w:val="99"/>
    <w:semiHidden/>
    <w:unhideWhenUsed/>
    <w:rsid w:val="003B5BCB"/>
  </w:style>
  <w:style w:type="paragraph" w:customStyle="1" w:styleId="s15">
    <w:name w:val="s_15"/>
    <w:basedOn w:val="a"/>
    <w:rsid w:val="003B5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3B5BCB"/>
  </w:style>
  <w:style w:type="paragraph" w:customStyle="1" w:styleId="s1">
    <w:name w:val="s_1"/>
    <w:basedOn w:val="a"/>
    <w:rsid w:val="003B5BC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3B5BCB"/>
  </w:style>
  <w:style w:type="numbering" w:customStyle="1" w:styleId="218">
    <w:name w:val="Нет списка218"/>
    <w:next w:val="a2"/>
    <w:uiPriority w:val="99"/>
    <w:semiHidden/>
    <w:rsid w:val="00AE7C8C"/>
  </w:style>
  <w:style w:type="paragraph" w:customStyle="1" w:styleId="91ffd">
    <w:name w:val="Знак Знак9 Знак 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8"/>
    <w:rsid w:val="00AE7C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AE7C8C"/>
  </w:style>
  <w:style w:type="numbering" w:customStyle="1" w:styleId="219">
    <w:name w:val="Нет списка219"/>
    <w:next w:val="a2"/>
    <w:uiPriority w:val="99"/>
    <w:semiHidden/>
    <w:unhideWhenUsed/>
    <w:rsid w:val="00AE7C8C"/>
  </w:style>
  <w:style w:type="numbering" w:customStyle="1" w:styleId="318">
    <w:name w:val="Нет списка318"/>
    <w:next w:val="a2"/>
    <w:uiPriority w:val="99"/>
    <w:semiHidden/>
    <w:unhideWhenUsed/>
    <w:rsid w:val="00AE7C8C"/>
  </w:style>
  <w:style w:type="numbering" w:customStyle="1" w:styleId="418">
    <w:name w:val="Нет списка418"/>
    <w:next w:val="a2"/>
    <w:uiPriority w:val="99"/>
    <w:semiHidden/>
    <w:unhideWhenUsed/>
    <w:rsid w:val="00AE7C8C"/>
  </w:style>
  <w:style w:type="paragraph" w:customStyle="1" w:styleId="1fffc">
    <w:name w:val="Знак Знак Знак Знак1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AE7C8C"/>
    <w:pPr>
      <w:spacing w:after="0" w:line="240" w:lineRule="auto"/>
    </w:pPr>
    <w:rPr>
      <w:rFonts w:ascii="Calibri" w:eastAsia="Times New Roman" w:hAnsi="Calibri" w:cs="Times New Roman"/>
    </w:rPr>
  </w:style>
  <w:style w:type="paragraph" w:customStyle="1" w:styleId="12fffb">
    <w:name w:val="Знак Знак12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AE7C8C"/>
  </w:style>
  <w:style w:type="numbering" w:customStyle="1" w:styleId="618">
    <w:name w:val="Нет списка618"/>
    <w:next w:val="a2"/>
    <w:uiPriority w:val="99"/>
    <w:semiHidden/>
    <w:unhideWhenUsed/>
    <w:rsid w:val="00AE7C8C"/>
  </w:style>
  <w:style w:type="numbering" w:customStyle="1" w:styleId="718">
    <w:name w:val="Нет списка718"/>
    <w:next w:val="a2"/>
    <w:uiPriority w:val="99"/>
    <w:semiHidden/>
    <w:unhideWhenUsed/>
    <w:rsid w:val="00AE7C8C"/>
  </w:style>
  <w:style w:type="numbering" w:customStyle="1" w:styleId="817">
    <w:name w:val="Нет списка817"/>
    <w:next w:val="a2"/>
    <w:uiPriority w:val="99"/>
    <w:semiHidden/>
    <w:unhideWhenUsed/>
    <w:rsid w:val="00AE7C8C"/>
  </w:style>
  <w:style w:type="numbering" w:customStyle="1" w:styleId="9170">
    <w:name w:val="Нет списка917"/>
    <w:next w:val="a2"/>
    <w:uiPriority w:val="99"/>
    <w:semiHidden/>
    <w:unhideWhenUsed/>
    <w:rsid w:val="00AE7C8C"/>
  </w:style>
  <w:style w:type="numbering" w:customStyle="1" w:styleId="1017">
    <w:name w:val="Нет списка1017"/>
    <w:next w:val="a2"/>
    <w:uiPriority w:val="99"/>
    <w:semiHidden/>
    <w:unhideWhenUsed/>
    <w:rsid w:val="00AE7C8C"/>
  </w:style>
  <w:style w:type="paragraph" w:customStyle="1" w:styleId="1fffd">
    <w:name w:val="Знак 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AE7C8C"/>
  </w:style>
  <w:style w:type="numbering" w:customStyle="1" w:styleId="1217">
    <w:name w:val="Нет списка1217"/>
    <w:next w:val="a2"/>
    <w:uiPriority w:val="99"/>
    <w:semiHidden/>
    <w:unhideWhenUsed/>
    <w:rsid w:val="00AE7C8C"/>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AE7C8C"/>
  </w:style>
  <w:style w:type="numbering" w:customStyle="1" w:styleId="14170">
    <w:name w:val="Нет списка1417"/>
    <w:next w:val="a2"/>
    <w:uiPriority w:val="99"/>
    <w:semiHidden/>
    <w:unhideWhenUsed/>
    <w:rsid w:val="00AE7C8C"/>
  </w:style>
  <w:style w:type="numbering" w:customStyle="1" w:styleId="1517">
    <w:name w:val="Нет списка1517"/>
    <w:next w:val="a2"/>
    <w:uiPriority w:val="99"/>
    <w:semiHidden/>
    <w:unhideWhenUsed/>
    <w:rsid w:val="00AE7C8C"/>
  </w:style>
  <w:style w:type="numbering" w:customStyle="1" w:styleId="1617">
    <w:name w:val="Нет списка1617"/>
    <w:next w:val="a2"/>
    <w:uiPriority w:val="99"/>
    <w:semiHidden/>
    <w:unhideWhenUsed/>
    <w:rsid w:val="00AE7C8C"/>
  </w:style>
  <w:style w:type="numbering" w:customStyle="1" w:styleId="1717">
    <w:name w:val="Нет списка1717"/>
    <w:next w:val="a2"/>
    <w:uiPriority w:val="99"/>
    <w:semiHidden/>
    <w:unhideWhenUsed/>
    <w:rsid w:val="00AE7C8C"/>
  </w:style>
  <w:style w:type="paragraph" w:customStyle="1" w:styleId="13e">
    <w:name w:val="Знак Знак13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AE7C8C"/>
  </w:style>
  <w:style w:type="numbering" w:customStyle="1" w:styleId="1917">
    <w:name w:val="Нет списка1917"/>
    <w:next w:val="a2"/>
    <w:uiPriority w:val="99"/>
    <w:semiHidden/>
    <w:unhideWhenUsed/>
    <w:rsid w:val="00AE7C8C"/>
  </w:style>
  <w:style w:type="numbering" w:customStyle="1" w:styleId="2015">
    <w:name w:val="Нет списка2015"/>
    <w:next w:val="a2"/>
    <w:uiPriority w:val="99"/>
    <w:semiHidden/>
    <w:unhideWhenUsed/>
    <w:rsid w:val="00AE7C8C"/>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AE7C8C"/>
  </w:style>
  <w:style w:type="numbering" w:customStyle="1" w:styleId="225">
    <w:name w:val="Нет списка225"/>
    <w:next w:val="a2"/>
    <w:uiPriority w:val="99"/>
    <w:semiHidden/>
    <w:unhideWhenUsed/>
    <w:rsid w:val="00AE7C8C"/>
  </w:style>
  <w:style w:type="numbering" w:customStyle="1" w:styleId="235">
    <w:name w:val="Нет списка235"/>
    <w:next w:val="a2"/>
    <w:uiPriority w:val="99"/>
    <w:semiHidden/>
    <w:unhideWhenUsed/>
    <w:rsid w:val="00AE7C8C"/>
  </w:style>
  <w:style w:type="numbering" w:customStyle="1" w:styleId="245">
    <w:name w:val="Нет списка245"/>
    <w:next w:val="a2"/>
    <w:uiPriority w:val="99"/>
    <w:semiHidden/>
    <w:unhideWhenUsed/>
    <w:rsid w:val="00AE7C8C"/>
  </w:style>
  <w:style w:type="numbering" w:customStyle="1" w:styleId="255">
    <w:name w:val="Нет списка255"/>
    <w:next w:val="a2"/>
    <w:uiPriority w:val="99"/>
    <w:semiHidden/>
    <w:unhideWhenUsed/>
    <w:rsid w:val="00AE7C8C"/>
  </w:style>
  <w:style w:type="numbering" w:customStyle="1" w:styleId="265">
    <w:name w:val="Нет списка265"/>
    <w:next w:val="a2"/>
    <w:uiPriority w:val="99"/>
    <w:semiHidden/>
    <w:unhideWhenUsed/>
    <w:rsid w:val="00AE7C8C"/>
  </w:style>
  <w:style w:type="numbering" w:customStyle="1" w:styleId="275">
    <w:name w:val="Нет списка275"/>
    <w:next w:val="a2"/>
    <w:uiPriority w:val="99"/>
    <w:semiHidden/>
    <w:unhideWhenUsed/>
    <w:rsid w:val="00AE7C8C"/>
  </w:style>
  <w:style w:type="numbering" w:customStyle="1" w:styleId="285">
    <w:name w:val="Нет списка285"/>
    <w:next w:val="a2"/>
    <w:uiPriority w:val="99"/>
    <w:semiHidden/>
    <w:unhideWhenUsed/>
    <w:rsid w:val="00AE7C8C"/>
  </w:style>
  <w:style w:type="numbering" w:customStyle="1" w:styleId="295">
    <w:name w:val="Нет списка295"/>
    <w:next w:val="a2"/>
    <w:uiPriority w:val="99"/>
    <w:semiHidden/>
    <w:unhideWhenUsed/>
    <w:rsid w:val="00AE7C8C"/>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AE7C8C"/>
  </w:style>
  <w:style w:type="numbering" w:customStyle="1" w:styleId="319">
    <w:name w:val="Нет списка319"/>
    <w:next w:val="a2"/>
    <w:uiPriority w:val="99"/>
    <w:semiHidden/>
    <w:unhideWhenUsed/>
    <w:rsid w:val="00AE7C8C"/>
  </w:style>
  <w:style w:type="paragraph" w:customStyle="1" w:styleId="12ffff2">
    <w:name w:val="Знак Знак12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AE7C8C"/>
  </w:style>
  <w:style w:type="numbering" w:customStyle="1" w:styleId="335">
    <w:name w:val="Нет списка335"/>
    <w:next w:val="a2"/>
    <w:uiPriority w:val="99"/>
    <w:semiHidden/>
    <w:unhideWhenUsed/>
    <w:rsid w:val="00AE7C8C"/>
  </w:style>
  <w:style w:type="numbering" w:customStyle="1" w:styleId="345">
    <w:name w:val="Нет списка345"/>
    <w:next w:val="a2"/>
    <w:uiPriority w:val="99"/>
    <w:semiHidden/>
    <w:unhideWhenUsed/>
    <w:rsid w:val="00AE7C8C"/>
  </w:style>
  <w:style w:type="numbering" w:customStyle="1" w:styleId="355">
    <w:name w:val="Нет списка355"/>
    <w:next w:val="a2"/>
    <w:uiPriority w:val="99"/>
    <w:semiHidden/>
    <w:unhideWhenUsed/>
    <w:rsid w:val="00AE7C8C"/>
  </w:style>
  <w:style w:type="numbering" w:customStyle="1" w:styleId="365">
    <w:name w:val="Нет списка365"/>
    <w:next w:val="a2"/>
    <w:uiPriority w:val="99"/>
    <w:semiHidden/>
    <w:unhideWhenUsed/>
    <w:rsid w:val="00AE7C8C"/>
  </w:style>
  <w:style w:type="numbering" w:customStyle="1" w:styleId="375">
    <w:name w:val="Нет списка375"/>
    <w:next w:val="a2"/>
    <w:uiPriority w:val="99"/>
    <w:semiHidden/>
    <w:unhideWhenUsed/>
    <w:rsid w:val="00AE7C8C"/>
  </w:style>
  <w:style w:type="numbering" w:customStyle="1" w:styleId="385">
    <w:name w:val="Нет списка385"/>
    <w:next w:val="a2"/>
    <w:uiPriority w:val="99"/>
    <w:semiHidden/>
    <w:unhideWhenUsed/>
    <w:rsid w:val="00AE7C8C"/>
  </w:style>
  <w:style w:type="numbering" w:customStyle="1" w:styleId="395">
    <w:name w:val="Нет списка395"/>
    <w:next w:val="a2"/>
    <w:uiPriority w:val="99"/>
    <w:semiHidden/>
    <w:unhideWhenUsed/>
    <w:rsid w:val="00AE7C8C"/>
  </w:style>
  <w:style w:type="numbering" w:customStyle="1" w:styleId="405">
    <w:name w:val="Нет списка405"/>
    <w:next w:val="a2"/>
    <w:uiPriority w:val="99"/>
    <w:semiHidden/>
    <w:unhideWhenUsed/>
    <w:rsid w:val="00AE7C8C"/>
  </w:style>
  <w:style w:type="numbering" w:customStyle="1" w:styleId="419">
    <w:name w:val="Нет списка419"/>
    <w:next w:val="a2"/>
    <w:uiPriority w:val="99"/>
    <w:semiHidden/>
    <w:unhideWhenUsed/>
    <w:rsid w:val="00AE7C8C"/>
  </w:style>
  <w:style w:type="paragraph" w:customStyle="1" w:styleId="1ffff">
    <w:name w:val="Знак Знак1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AE7C8C"/>
  </w:style>
  <w:style w:type="numbering" w:customStyle="1" w:styleId="435">
    <w:name w:val="Нет списка435"/>
    <w:next w:val="a2"/>
    <w:uiPriority w:val="99"/>
    <w:semiHidden/>
    <w:unhideWhenUsed/>
    <w:rsid w:val="00AE7C8C"/>
  </w:style>
  <w:style w:type="numbering" w:customStyle="1" w:styleId="445">
    <w:name w:val="Нет списка445"/>
    <w:next w:val="a2"/>
    <w:uiPriority w:val="99"/>
    <w:semiHidden/>
    <w:unhideWhenUsed/>
    <w:rsid w:val="00AE7C8C"/>
  </w:style>
  <w:style w:type="numbering" w:customStyle="1" w:styleId="455">
    <w:name w:val="Нет списка455"/>
    <w:next w:val="a2"/>
    <w:uiPriority w:val="99"/>
    <w:semiHidden/>
    <w:unhideWhenUsed/>
    <w:rsid w:val="00AE7C8C"/>
  </w:style>
  <w:style w:type="numbering" w:customStyle="1" w:styleId="465">
    <w:name w:val="Нет списка465"/>
    <w:next w:val="a2"/>
    <w:uiPriority w:val="99"/>
    <w:semiHidden/>
    <w:unhideWhenUsed/>
    <w:rsid w:val="00AE7C8C"/>
  </w:style>
  <w:style w:type="numbering" w:customStyle="1" w:styleId="475">
    <w:name w:val="Нет списка475"/>
    <w:next w:val="a2"/>
    <w:uiPriority w:val="99"/>
    <w:semiHidden/>
    <w:unhideWhenUsed/>
    <w:rsid w:val="00AE7C8C"/>
  </w:style>
  <w:style w:type="numbering" w:customStyle="1" w:styleId="485">
    <w:name w:val="Нет списка485"/>
    <w:next w:val="a2"/>
    <w:uiPriority w:val="99"/>
    <w:semiHidden/>
    <w:unhideWhenUsed/>
    <w:rsid w:val="00AE7C8C"/>
  </w:style>
  <w:style w:type="numbering" w:customStyle="1" w:styleId="495">
    <w:name w:val="Нет списка495"/>
    <w:next w:val="a2"/>
    <w:uiPriority w:val="99"/>
    <w:semiHidden/>
    <w:unhideWhenUsed/>
    <w:rsid w:val="00AE7C8C"/>
  </w:style>
  <w:style w:type="numbering" w:customStyle="1" w:styleId="505">
    <w:name w:val="Нет списка505"/>
    <w:next w:val="a2"/>
    <w:uiPriority w:val="99"/>
    <w:semiHidden/>
    <w:unhideWhenUsed/>
    <w:rsid w:val="00AE7C8C"/>
  </w:style>
  <w:style w:type="numbering" w:customStyle="1" w:styleId="519">
    <w:name w:val="Нет списка519"/>
    <w:next w:val="a2"/>
    <w:uiPriority w:val="99"/>
    <w:semiHidden/>
    <w:unhideWhenUsed/>
    <w:rsid w:val="00AE7C8C"/>
  </w:style>
  <w:style w:type="numbering" w:customStyle="1" w:styleId="525">
    <w:name w:val="Нет списка525"/>
    <w:next w:val="a2"/>
    <w:uiPriority w:val="99"/>
    <w:semiHidden/>
    <w:unhideWhenUsed/>
    <w:rsid w:val="00AE7C8C"/>
  </w:style>
  <w:style w:type="numbering" w:customStyle="1" w:styleId="535">
    <w:name w:val="Нет списка535"/>
    <w:next w:val="a2"/>
    <w:uiPriority w:val="99"/>
    <w:semiHidden/>
    <w:unhideWhenUsed/>
    <w:rsid w:val="00AE7C8C"/>
  </w:style>
  <w:style w:type="numbering" w:customStyle="1" w:styleId="545">
    <w:name w:val="Нет списка545"/>
    <w:next w:val="a2"/>
    <w:uiPriority w:val="99"/>
    <w:semiHidden/>
    <w:unhideWhenUsed/>
    <w:rsid w:val="00AE7C8C"/>
  </w:style>
  <w:style w:type="numbering" w:customStyle="1" w:styleId="555">
    <w:name w:val="Нет списка555"/>
    <w:next w:val="a2"/>
    <w:uiPriority w:val="99"/>
    <w:semiHidden/>
    <w:unhideWhenUsed/>
    <w:rsid w:val="00AE7C8C"/>
  </w:style>
  <w:style w:type="numbering" w:customStyle="1" w:styleId="565">
    <w:name w:val="Нет списка565"/>
    <w:next w:val="a2"/>
    <w:uiPriority w:val="99"/>
    <w:semiHidden/>
    <w:unhideWhenUsed/>
    <w:rsid w:val="00AE7C8C"/>
  </w:style>
  <w:style w:type="numbering" w:customStyle="1" w:styleId="575">
    <w:name w:val="Нет списка575"/>
    <w:next w:val="a2"/>
    <w:uiPriority w:val="99"/>
    <w:semiHidden/>
    <w:unhideWhenUsed/>
    <w:rsid w:val="00AE7C8C"/>
  </w:style>
  <w:style w:type="numbering" w:customStyle="1" w:styleId="585">
    <w:name w:val="Нет списка585"/>
    <w:next w:val="a2"/>
    <w:uiPriority w:val="99"/>
    <w:semiHidden/>
    <w:unhideWhenUsed/>
    <w:rsid w:val="00AE7C8C"/>
  </w:style>
  <w:style w:type="numbering" w:customStyle="1" w:styleId="595">
    <w:name w:val="Нет списка595"/>
    <w:next w:val="a2"/>
    <w:uiPriority w:val="99"/>
    <w:semiHidden/>
    <w:unhideWhenUsed/>
    <w:rsid w:val="00AE7C8C"/>
  </w:style>
  <w:style w:type="numbering" w:customStyle="1" w:styleId="605">
    <w:name w:val="Нет списка605"/>
    <w:next w:val="a2"/>
    <w:uiPriority w:val="99"/>
    <w:semiHidden/>
    <w:unhideWhenUsed/>
    <w:rsid w:val="00AE7C8C"/>
  </w:style>
  <w:style w:type="numbering" w:customStyle="1" w:styleId="619">
    <w:name w:val="Нет списка619"/>
    <w:next w:val="a2"/>
    <w:uiPriority w:val="99"/>
    <w:semiHidden/>
    <w:unhideWhenUsed/>
    <w:rsid w:val="00AE7C8C"/>
  </w:style>
  <w:style w:type="numbering" w:customStyle="1" w:styleId="625">
    <w:name w:val="Нет списка625"/>
    <w:next w:val="a2"/>
    <w:uiPriority w:val="99"/>
    <w:semiHidden/>
    <w:unhideWhenUsed/>
    <w:rsid w:val="00AE7C8C"/>
  </w:style>
  <w:style w:type="numbering" w:customStyle="1" w:styleId="635">
    <w:name w:val="Нет списка635"/>
    <w:next w:val="a2"/>
    <w:uiPriority w:val="99"/>
    <w:semiHidden/>
    <w:unhideWhenUsed/>
    <w:rsid w:val="00AE7C8C"/>
  </w:style>
  <w:style w:type="numbering" w:customStyle="1" w:styleId="645">
    <w:name w:val="Нет списка645"/>
    <w:next w:val="a2"/>
    <w:uiPriority w:val="99"/>
    <w:semiHidden/>
    <w:unhideWhenUsed/>
    <w:rsid w:val="00AE7C8C"/>
  </w:style>
  <w:style w:type="numbering" w:customStyle="1" w:styleId="655">
    <w:name w:val="Нет списка655"/>
    <w:next w:val="a2"/>
    <w:uiPriority w:val="99"/>
    <w:semiHidden/>
    <w:unhideWhenUsed/>
    <w:rsid w:val="00AE7C8C"/>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AE7C8C"/>
  </w:style>
  <w:style w:type="numbering" w:customStyle="1" w:styleId="675">
    <w:name w:val="Нет списка675"/>
    <w:next w:val="a2"/>
    <w:uiPriority w:val="99"/>
    <w:semiHidden/>
    <w:unhideWhenUsed/>
    <w:rsid w:val="00AE7C8C"/>
  </w:style>
  <w:style w:type="numbering" w:customStyle="1" w:styleId="685">
    <w:name w:val="Нет списка685"/>
    <w:next w:val="a2"/>
    <w:uiPriority w:val="99"/>
    <w:semiHidden/>
    <w:unhideWhenUsed/>
    <w:rsid w:val="00AE7C8C"/>
  </w:style>
  <w:style w:type="numbering" w:customStyle="1" w:styleId="695">
    <w:name w:val="Нет списка695"/>
    <w:next w:val="a2"/>
    <w:uiPriority w:val="99"/>
    <w:semiHidden/>
    <w:unhideWhenUsed/>
    <w:rsid w:val="00AE7C8C"/>
  </w:style>
  <w:style w:type="numbering" w:customStyle="1" w:styleId="705">
    <w:name w:val="Нет списка705"/>
    <w:next w:val="a2"/>
    <w:uiPriority w:val="99"/>
    <w:semiHidden/>
    <w:unhideWhenUsed/>
    <w:rsid w:val="00AE7C8C"/>
  </w:style>
  <w:style w:type="numbering" w:customStyle="1" w:styleId="719">
    <w:name w:val="Нет списка719"/>
    <w:next w:val="a2"/>
    <w:uiPriority w:val="99"/>
    <w:semiHidden/>
    <w:unhideWhenUsed/>
    <w:rsid w:val="00AE7C8C"/>
  </w:style>
  <w:style w:type="paragraph" w:customStyle="1" w:styleId="affffa">
    <w:name w:val="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AE7C8C"/>
  </w:style>
  <w:style w:type="numbering" w:customStyle="1" w:styleId="735">
    <w:name w:val="Нет списка735"/>
    <w:next w:val="a2"/>
    <w:uiPriority w:val="99"/>
    <w:semiHidden/>
    <w:unhideWhenUsed/>
    <w:rsid w:val="00AE7C8C"/>
  </w:style>
  <w:style w:type="numbering" w:customStyle="1" w:styleId="745">
    <w:name w:val="Нет списка745"/>
    <w:next w:val="a2"/>
    <w:uiPriority w:val="99"/>
    <w:semiHidden/>
    <w:unhideWhenUsed/>
    <w:rsid w:val="00AE7C8C"/>
  </w:style>
  <w:style w:type="numbering" w:customStyle="1" w:styleId="755">
    <w:name w:val="Нет списка755"/>
    <w:next w:val="a2"/>
    <w:uiPriority w:val="99"/>
    <w:semiHidden/>
    <w:unhideWhenUsed/>
    <w:rsid w:val="00AE7C8C"/>
  </w:style>
  <w:style w:type="numbering" w:customStyle="1" w:styleId="765">
    <w:name w:val="Нет списка765"/>
    <w:next w:val="a2"/>
    <w:uiPriority w:val="99"/>
    <w:semiHidden/>
    <w:unhideWhenUsed/>
    <w:rsid w:val="00AE7C8C"/>
  </w:style>
  <w:style w:type="numbering" w:customStyle="1" w:styleId="775">
    <w:name w:val="Нет списка775"/>
    <w:next w:val="a2"/>
    <w:uiPriority w:val="99"/>
    <w:semiHidden/>
    <w:unhideWhenUsed/>
    <w:rsid w:val="00AE7C8C"/>
  </w:style>
  <w:style w:type="numbering" w:customStyle="1" w:styleId="785">
    <w:name w:val="Нет списка785"/>
    <w:next w:val="a2"/>
    <w:uiPriority w:val="99"/>
    <w:semiHidden/>
    <w:unhideWhenUsed/>
    <w:rsid w:val="00AE7C8C"/>
  </w:style>
  <w:style w:type="numbering" w:customStyle="1" w:styleId="795">
    <w:name w:val="Нет списка795"/>
    <w:next w:val="a2"/>
    <w:uiPriority w:val="99"/>
    <w:semiHidden/>
    <w:unhideWhenUsed/>
    <w:rsid w:val="00AE7C8C"/>
  </w:style>
  <w:style w:type="numbering" w:customStyle="1" w:styleId="805">
    <w:name w:val="Нет списка805"/>
    <w:next w:val="a2"/>
    <w:uiPriority w:val="99"/>
    <w:semiHidden/>
    <w:unhideWhenUsed/>
    <w:rsid w:val="00AE7C8C"/>
  </w:style>
  <w:style w:type="numbering" w:customStyle="1" w:styleId="818">
    <w:name w:val="Нет списка818"/>
    <w:next w:val="a2"/>
    <w:uiPriority w:val="99"/>
    <w:semiHidden/>
    <w:unhideWhenUsed/>
    <w:rsid w:val="00AE7C8C"/>
  </w:style>
  <w:style w:type="numbering" w:customStyle="1" w:styleId="824">
    <w:name w:val="Нет списка824"/>
    <w:next w:val="a2"/>
    <w:uiPriority w:val="99"/>
    <w:semiHidden/>
    <w:unhideWhenUsed/>
    <w:rsid w:val="00AE7C8C"/>
  </w:style>
  <w:style w:type="numbering" w:customStyle="1" w:styleId="1108">
    <w:name w:val="Нет списка1108"/>
    <w:next w:val="a2"/>
    <w:uiPriority w:val="99"/>
    <w:semiHidden/>
    <w:rsid w:val="00AE7C8C"/>
  </w:style>
  <w:style w:type="table" w:customStyle="1" w:styleId="14e">
    <w:name w:val="Сетка таблицы14"/>
    <w:basedOn w:val="a1"/>
    <w:next w:val="a8"/>
    <w:rsid w:val="00AE7C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2"/>
    <w:uiPriority w:val="99"/>
    <w:semiHidden/>
    <w:unhideWhenUsed/>
    <w:rsid w:val="00AE7C8C"/>
  </w:style>
  <w:style w:type="numbering" w:customStyle="1" w:styleId="2105">
    <w:name w:val="Нет списка2105"/>
    <w:next w:val="a2"/>
    <w:uiPriority w:val="99"/>
    <w:semiHidden/>
    <w:unhideWhenUsed/>
    <w:rsid w:val="00AE7C8C"/>
  </w:style>
  <w:style w:type="numbering" w:customStyle="1" w:styleId="3105">
    <w:name w:val="Нет списка3105"/>
    <w:next w:val="a2"/>
    <w:uiPriority w:val="99"/>
    <w:semiHidden/>
    <w:unhideWhenUsed/>
    <w:rsid w:val="00AE7C8C"/>
  </w:style>
  <w:style w:type="numbering" w:customStyle="1" w:styleId="4105">
    <w:name w:val="Нет списка4105"/>
    <w:next w:val="a2"/>
    <w:uiPriority w:val="99"/>
    <w:semiHidden/>
    <w:unhideWhenUsed/>
    <w:rsid w:val="00AE7C8C"/>
  </w:style>
  <w:style w:type="numbering" w:customStyle="1" w:styleId="5105">
    <w:name w:val="Нет списка5105"/>
    <w:next w:val="a2"/>
    <w:uiPriority w:val="99"/>
    <w:semiHidden/>
    <w:unhideWhenUsed/>
    <w:rsid w:val="00AE7C8C"/>
  </w:style>
  <w:style w:type="numbering" w:customStyle="1" w:styleId="6105">
    <w:name w:val="Нет списка6105"/>
    <w:next w:val="a2"/>
    <w:uiPriority w:val="99"/>
    <w:semiHidden/>
    <w:unhideWhenUsed/>
    <w:rsid w:val="00AE7C8C"/>
  </w:style>
  <w:style w:type="numbering" w:customStyle="1" w:styleId="7104">
    <w:name w:val="Нет списка7104"/>
    <w:next w:val="a2"/>
    <w:uiPriority w:val="99"/>
    <w:semiHidden/>
    <w:unhideWhenUsed/>
    <w:rsid w:val="00AE7C8C"/>
  </w:style>
  <w:style w:type="numbering" w:customStyle="1" w:styleId="834">
    <w:name w:val="Нет списка834"/>
    <w:next w:val="a2"/>
    <w:uiPriority w:val="99"/>
    <w:semiHidden/>
    <w:unhideWhenUsed/>
    <w:rsid w:val="00AE7C8C"/>
  </w:style>
  <w:style w:type="numbering" w:customStyle="1" w:styleId="9180">
    <w:name w:val="Нет списка918"/>
    <w:next w:val="a2"/>
    <w:uiPriority w:val="99"/>
    <w:semiHidden/>
    <w:unhideWhenUsed/>
    <w:rsid w:val="00AE7C8C"/>
  </w:style>
  <w:style w:type="numbering" w:customStyle="1" w:styleId="1018">
    <w:name w:val="Нет списка1018"/>
    <w:next w:val="a2"/>
    <w:uiPriority w:val="99"/>
    <w:semiHidden/>
    <w:unhideWhenUsed/>
    <w:rsid w:val="00AE7C8C"/>
  </w:style>
  <w:style w:type="numbering" w:customStyle="1" w:styleId="11115">
    <w:name w:val="Нет списка11115"/>
    <w:next w:val="a2"/>
    <w:uiPriority w:val="99"/>
    <w:semiHidden/>
    <w:unhideWhenUsed/>
    <w:rsid w:val="00AE7C8C"/>
  </w:style>
  <w:style w:type="numbering" w:customStyle="1" w:styleId="1218">
    <w:name w:val="Нет списка1218"/>
    <w:next w:val="a2"/>
    <w:uiPriority w:val="99"/>
    <w:semiHidden/>
    <w:unhideWhenUsed/>
    <w:rsid w:val="00AE7C8C"/>
  </w:style>
  <w:style w:type="numbering" w:customStyle="1" w:styleId="1318">
    <w:name w:val="Нет списка1318"/>
    <w:next w:val="a2"/>
    <w:uiPriority w:val="99"/>
    <w:semiHidden/>
    <w:unhideWhenUsed/>
    <w:rsid w:val="00AE7C8C"/>
  </w:style>
  <w:style w:type="numbering" w:customStyle="1" w:styleId="1418">
    <w:name w:val="Нет списка1418"/>
    <w:next w:val="a2"/>
    <w:uiPriority w:val="99"/>
    <w:semiHidden/>
    <w:unhideWhenUsed/>
    <w:rsid w:val="00AE7C8C"/>
  </w:style>
  <w:style w:type="numbering" w:customStyle="1" w:styleId="1518">
    <w:name w:val="Нет списка1518"/>
    <w:next w:val="a2"/>
    <w:uiPriority w:val="99"/>
    <w:semiHidden/>
    <w:unhideWhenUsed/>
    <w:rsid w:val="00AE7C8C"/>
  </w:style>
  <w:style w:type="numbering" w:customStyle="1" w:styleId="1618">
    <w:name w:val="Нет списка1618"/>
    <w:next w:val="a2"/>
    <w:uiPriority w:val="99"/>
    <w:semiHidden/>
    <w:unhideWhenUsed/>
    <w:rsid w:val="00AE7C8C"/>
  </w:style>
  <w:style w:type="numbering" w:customStyle="1" w:styleId="1718">
    <w:name w:val="Нет списка1718"/>
    <w:next w:val="a2"/>
    <w:uiPriority w:val="99"/>
    <w:semiHidden/>
    <w:unhideWhenUsed/>
    <w:rsid w:val="00AE7C8C"/>
  </w:style>
  <w:style w:type="numbering" w:customStyle="1" w:styleId="1818">
    <w:name w:val="Нет списка1818"/>
    <w:next w:val="a2"/>
    <w:uiPriority w:val="99"/>
    <w:semiHidden/>
    <w:unhideWhenUsed/>
    <w:rsid w:val="00AE7C8C"/>
  </w:style>
  <w:style w:type="numbering" w:customStyle="1" w:styleId="1918">
    <w:name w:val="Нет списка1918"/>
    <w:next w:val="a2"/>
    <w:uiPriority w:val="99"/>
    <w:semiHidden/>
    <w:unhideWhenUsed/>
    <w:rsid w:val="00AE7C8C"/>
  </w:style>
  <w:style w:type="numbering" w:customStyle="1" w:styleId="2016">
    <w:name w:val="Нет списка2016"/>
    <w:next w:val="a2"/>
    <w:uiPriority w:val="99"/>
    <w:semiHidden/>
    <w:unhideWhenUsed/>
    <w:rsid w:val="00AE7C8C"/>
  </w:style>
  <w:style w:type="numbering" w:customStyle="1" w:styleId="2115">
    <w:name w:val="Нет списка2115"/>
    <w:next w:val="a2"/>
    <w:uiPriority w:val="99"/>
    <w:semiHidden/>
    <w:unhideWhenUsed/>
    <w:rsid w:val="00AE7C8C"/>
  </w:style>
  <w:style w:type="numbering" w:customStyle="1" w:styleId="2215">
    <w:name w:val="Нет списка2215"/>
    <w:next w:val="a2"/>
    <w:uiPriority w:val="99"/>
    <w:semiHidden/>
    <w:unhideWhenUsed/>
    <w:rsid w:val="00AE7C8C"/>
  </w:style>
  <w:style w:type="numbering" w:customStyle="1" w:styleId="2315">
    <w:name w:val="Нет списка2315"/>
    <w:next w:val="a2"/>
    <w:uiPriority w:val="99"/>
    <w:semiHidden/>
    <w:unhideWhenUsed/>
    <w:rsid w:val="00AE7C8C"/>
  </w:style>
  <w:style w:type="numbering" w:customStyle="1" w:styleId="2415">
    <w:name w:val="Нет списка2415"/>
    <w:next w:val="a2"/>
    <w:uiPriority w:val="99"/>
    <w:semiHidden/>
    <w:unhideWhenUsed/>
    <w:rsid w:val="00AE7C8C"/>
  </w:style>
  <w:style w:type="numbering" w:customStyle="1" w:styleId="2515">
    <w:name w:val="Нет списка2515"/>
    <w:next w:val="a2"/>
    <w:uiPriority w:val="99"/>
    <w:semiHidden/>
    <w:unhideWhenUsed/>
    <w:rsid w:val="00AE7C8C"/>
  </w:style>
  <w:style w:type="numbering" w:customStyle="1" w:styleId="2615">
    <w:name w:val="Нет списка2615"/>
    <w:next w:val="a2"/>
    <w:uiPriority w:val="99"/>
    <w:semiHidden/>
    <w:unhideWhenUsed/>
    <w:rsid w:val="00AE7C8C"/>
  </w:style>
  <w:style w:type="numbering" w:customStyle="1" w:styleId="2715">
    <w:name w:val="Нет списка2715"/>
    <w:next w:val="a2"/>
    <w:uiPriority w:val="99"/>
    <w:semiHidden/>
    <w:unhideWhenUsed/>
    <w:rsid w:val="00AE7C8C"/>
  </w:style>
  <w:style w:type="numbering" w:customStyle="1" w:styleId="2815">
    <w:name w:val="Нет списка2815"/>
    <w:next w:val="a2"/>
    <w:uiPriority w:val="99"/>
    <w:semiHidden/>
    <w:unhideWhenUsed/>
    <w:rsid w:val="00AE7C8C"/>
  </w:style>
  <w:style w:type="numbering" w:customStyle="1" w:styleId="2915">
    <w:name w:val="Нет списка2915"/>
    <w:next w:val="a2"/>
    <w:uiPriority w:val="99"/>
    <w:semiHidden/>
    <w:unhideWhenUsed/>
    <w:rsid w:val="00AE7C8C"/>
  </w:style>
  <w:style w:type="numbering" w:customStyle="1" w:styleId="3015">
    <w:name w:val="Нет списка3015"/>
    <w:next w:val="a2"/>
    <w:uiPriority w:val="99"/>
    <w:semiHidden/>
    <w:unhideWhenUsed/>
    <w:rsid w:val="00AE7C8C"/>
  </w:style>
  <w:style w:type="numbering" w:customStyle="1" w:styleId="3115">
    <w:name w:val="Нет списка3115"/>
    <w:next w:val="a2"/>
    <w:uiPriority w:val="99"/>
    <w:semiHidden/>
    <w:unhideWhenUsed/>
    <w:rsid w:val="00AE7C8C"/>
  </w:style>
  <w:style w:type="numbering" w:customStyle="1" w:styleId="3215">
    <w:name w:val="Нет списка3215"/>
    <w:next w:val="a2"/>
    <w:uiPriority w:val="99"/>
    <w:semiHidden/>
    <w:unhideWhenUsed/>
    <w:rsid w:val="00AE7C8C"/>
  </w:style>
  <w:style w:type="numbering" w:customStyle="1" w:styleId="3315">
    <w:name w:val="Нет списка3315"/>
    <w:next w:val="a2"/>
    <w:uiPriority w:val="99"/>
    <w:semiHidden/>
    <w:unhideWhenUsed/>
    <w:rsid w:val="00AE7C8C"/>
  </w:style>
  <w:style w:type="numbering" w:customStyle="1" w:styleId="3415">
    <w:name w:val="Нет списка3415"/>
    <w:next w:val="a2"/>
    <w:uiPriority w:val="99"/>
    <w:semiHidden/>
    <w:unhideWhenUsed/>
    <w:rsid w:val="00AE7C8C"/>
  </w:style>
  <w:style w:type="numbering" w:customStyle="1" w:styleId="3515">
    <w:name w:val="Нет списка3515"/>
    <w:next w:val="a2"/>
    <w:uiPriority w:val="99"/>
    <w:semiHidden/>
    <w:unhideWhenUsed/>
    <w:rsid w:val="00AE7C8C"/>
  </w:style>
  <w:style w:type="numbering" w:customStyle="1" w:styleId="3615">
    <w:name w:val="Нет списка3615"/>
    <w:next w:val="a2"/>
    <w:uiPriority w:val="99"/>
    <w:semiHidden/>
    <w:unhideWhenUsed/>
    <w:rsid w:val="00AE7C8C"/>
  </w:style>
  <w:style w:type="numbering" w:customStyle="1" w:styleId="3715">
    <w:name w:val="Нет списка3715"/>
    <w:next w:val="a2"/>
    <w:uiPriority w:val="99"/>
    <w:semiHidden/>
    <w:unhideWhenUsed/>
    <w:rsid w:val="00AE7C8C"/>
  </w:style>
  <w:style w:type="numbering" w:customStyle="1" w:styleId="3815">
    <w:name w:val="Нет списка3815"/>
    <w:next w:val="a2"/>
    <w:uiPriority w:val="99"/>
    <w:semiHidden/>
    <w:unhideWhenUsed/>
    <w:rsid w:val="00AE7C8C"/>
  </w:style>
  <w:style w:type="numbering" w:customStyle="1" w:styleId="3915">
    <w:name w:val="Нет списка3915"/>
    <w:next w:val="a2"/>
    <w:uiPriority w:val="99"/>
    <w:semiHidden/>
    <w:unhideWhenUsed/>
    <w:rsid w:val="00AE7C8C"/>
  </w:style>
  <w:style w:type="numbering" w:customStyle="1" w:styleId="4015">
    <w:name w:val="Нет списка4015"/>
    <w:next w:val="a2"/>
    <w:uiPriority w:val="99"/>
    <w:semiHidden/>
    <w:unhideWhenUsed/>
    <w:rsid w:val="00AE7C8C"/>
  </w:style>
  <w:style w:type="numbering" w:customStyle="1" w:styleId="4115">
    <w:name w:val="Нет списка4115"/>
    <w:next w:val="a2"/>
    <w:uiPriority w:val="99"/>
    <w:semiHidden/>
    <w:unhideWhenUsed/>
    <w:rsid w:val="00AE7C8C"/>
  </w:style>
  <w:style w:type="numbering" w:customStyle="1" w:styleId="4215">
    <w:name w:val="Нет списка4215"/>
    <w:next w:val="a2"/>
    <w:uiPriority w:val="99"/>
    <w:semiHidden/>
    <w:unhideWhenUsed/>
    <w:rsid w:val="00AE7C8C"/>
  </w:style>
  <w:style w:type="numbering" w:customStyle="1" w:styleId="4315">
    <w:name w:val="Нет списка4315"/>
    <w:next w:val="a2"/>
    <w:uiPriority w:val="99"/>
    <w:semiHidden/>
    <w:unhideWhenUsed/>
    <w:rsid w:val="00AE7C8C"/>
  </w:style>
  <w:style w:type="numbering" w:customStyle="1" w:styleId="4415">
    <w:name w:val="Нет списка4415"/>
    <w:next w:val="a2"/>
    <w:uiPriority w:val="99"/>
    <w:semiHidden/>
    <w:unhideWhenUsed/>
    <w:rsid w:val="00AE7C8C"/>
  </w:style>
  <w:style w:type="numbering" w:customStyle="1" w:styleId="4515">
    <w:name w:val="Нет списка4515"/>
    <w:next w:val="a2"/>
    <w:uiPriority w:val="99"/>
    <w:semiHidden/>
    <w:unhideWhenUsed/>
    <w:rsid w:val="00AE7C8C"/>
  </w:style>
  <w:style w:type="numbering" w:customStyle="1" w:styleId="4615">
    <w:name w:val="Нет списка4615"/>
    <w:next w:val="a2"/>
    <w:uiPriority w:val="99"/>
    <w:semiHidden/>
    <w:unhideWhenUsed/>
    <w:rsid w:val="00AE7C8C"/>
  </w:style>
  <w:style w:type="numbering" w:customStyle="1" w:styleId="4715">
    <w:name w:val="Нет списка4715"/>
    <w:next w:val="a2"/>
    <w:uiPriority w:val="99"/>
    <w:semiHidden/>
    <w:unhideWhenUsed/>
    <w:rsid w:val="00AE7C8C"/>
  </w:style>
  <w:style w:type="numbering" w:customStyle="1" w:styleId="4815">
    <w:name w:val="Нет списка4815"/>
    <w:next w:val="a2"/>
    <w:uiPriority w:val="99"/>
    <w:semiHidden/>
    <w:unhideWhenUsed/>
    <w:rsid w:val="00AE7C8C"/>
  </w:style>
  <w:style w:type="numbering" w:customStyle="1" w:styleId="4915">
    <w:name w:val="Нет списка4915"/>
    <w:next w:val="a2"/>
    <w:uiPriority w:val="99"/>
    <w:semiHidden/>
    <w:unhideWhenUsed/>
    <w:rsid w:val="00AE7C8C"/>
  </w:style>
  <w:style w:type="numbering" w:customStyle="1" w:styleId="5015">
    <w:name w:val="Нет списка5015"/>
    <w:next w:val="a2"/>
    <w:uiPriority w:val="99"/>
    <w:semiHidden/>
    <w:unhideWhenUsed/>
    <w:rsid w:val="00AE7C8C"/>
  </w:style>
  <w:style w:type="numbering" w:customStyle="1" w:styleId="5115">
    <w:name w:val="Нет списка5115"/>
    <w:next w:val="a2"/>
    <w:uiPriority w:val="99"/>
    <w:semiHidden/>
    <w:unhideWhenUsed/>
    <w:rsid w:val="00AE7C8C"/>
  </w:style>
  <w:style w:type="numbering" w:customStyle="1" w:styleId="5215">
    <w:name w:val="Нет списка5215"/>
    <w:next w:val="a2"/>
    <w:uiPriority w:val="99"/>
    <w:semiHidden/>
    <w:unhideWhenUsed/>
    <w:rsid w:val="00AE7C8C"/>
  </w:style>
  <w:style w:type="numbering" w:customStyle="1" w:styleId="5315">
    <w:name w:val="Нет списка5315"/>
    <w:next w:val="a2"/>
    <w:uiPriority w:val="99"/>
    <w:semiHidden/>
    <w:unhideWhenUsed/>
    <w:rsid w:val="00AE7C8C"/>
  </w:style>
  <w:style w:type="numbering" w:customStyle="1" w:styleId="5415">
    <w:name w:val="Нет списка5415"/>
    <w:next w:val="a2"/>
    <w:uiPriority w:val="99"/>
    <w:semiHidden/>
    <w:unhideWhenUsed/>
    <w:rsid w:val="00AE7C8C"/>
  </w:style>
  <w:style w:type="numbering" w:customStyle="1" w:styleId="5515">
    <w:name w:val="Нет списка5515"/>
    <w:next w:val="a2"/>
    <w:uiPriority w:val="99"/>
    <w:semiHidden/>
    <w:unhideWhenUsed/>
    <w:rsid w:val="00AE7C8C"/>
  </w:style>
  <w:style w:type="numbering" w:customStyle="1" w:styleId="5615">
    <w:name w:val="Нет списка5615"/>
    <w:next w:val="a2"/>
    <w:uiPriority w:val="99"/>
    <w:semiHidden/>
    <w:unhideWhenUsed/>
    <w:rsid w:val="00AE7C8C"/>
  </w:style>
  <w:style w:type="numbering" w:customStyle="1" w:styleId="5715">
    <w:name w:val="Нет списка5715"/>
    <w:next w:val="a2"/>
    <w:uiPriority w:val="99"/>
    <w:semiHidden/>
    <w:unhideWhenUsed/>
    <w:rsid w:val="00AE7C8C"/>
  </w:style>
  <w:style w:type="numbering" w:customStyle="1" w:styleId="5815">
    <w:name w:val="Нет списка5815"/>
    <w:next w:val="a2"/>
    <w:uiPriority w:val="99"/>
    <w:semiHidden/>
    <w:unhideWhenUsed/>
    <w:rsid w:val="00AE7C8C"/>
  </w:style>
  <w:style w:type="numbering" w:customStyle="1" w:styleId="5915">
    <w:name w:val="Нет списка5915"/>
    <w:next w:val="a2"/>
    <w:uiPriority w:val="99"/>
    <w:semiHidden/>
    <w:unhideWhenUsed/>
    <w:rsid w:val="00AE7C8C"/>
  </w:style>
  <w:style w:type="numbering" w:customStyle="1" w:styleId="6015">
    <w:name w:val="Нет списка6015"/>
    <w:next w:val="a2"/>
    <w:uiPriority w:val="99"/>
    <w:semiHidden/>
    <w:unhideWhenUsed/>
    <w:rsid w:val="00AE7C8C"/>
  </w:style>
  <w:style w:type="numbering" w:customStyle="1" w:styleId="6115">
    <w:name w:val="Нет списка6115"/>
    <w:next w:val="a2"/>
    <w:uiPriority w:val="99"/>
    <w:semiHidden/>
    <w:unhideWhenUsed/>
    <w:rsid w:val="00AE7C8C"/>
  </w:style>
  <w:style w:type="numbering" w:customStyle="1" w:styleId="6215">
    <w:name w:val="Нет списка6215"/>
    <w:next w:val="a2"/>
    <w:uiPriority w:val="99"/>
    <w:semiHidden/>
    <w:unhideWhenUsed/>
    <w:rsid w:val="00AE7C8C"/>
  </w:style>
  <w:style w:type="numbering" w:customStyle="1" w:styleId="6315">
    <w:name w:val="Нет списка6315"/>
    <w:next w:val="a2"/>
    <w:uiPriority w:val="99"/>
    <w:semiHidden/>
    <w:unhideWhenUsed/>
    <w:rsid w:val="00AE7C8C"/>
  </w:style>
  <w:style w:type="numbering" w:customStyle="1" w:styleId="6415">
    <w:name w:val="Нет списка6415"/>
    <w:next w:val="a2"/>
    <w:uiPriority w:val="99"/>
    <w:semiHidden/>
    <w:unhideWhenUsed/>
    <w:rsid w:val="00AE7C8C"/>
  </w:style>
  <w:style w:type="numbering" w:customStyle="1" w:styleId="6515">
    <w:name w:val="Нет списка6515"/>
    <w:next w:val="a2"/>
    <w:uiPriority w:val="99"/>
    <w:semiHidden/>
    <w:unhideWhenUsed/>
    <w:rsid w:val="00AE7C8C"/>
  </w:style>
  <w:style w:type="numbering" w:customStyle="1" w:styleId="6615">
    <w:name w:val="Нет списка6615"/>
    <w:next w:val="a2"/>
    <w:uiPriority w:val="99"/>
    <w:semiHidden/>
    <w:unhideWhenUsed/>
    <w:rsid w:val="00AE7C8C"/>
  </w:style>
  <w:style w:type="numbering" w:customStyle="1" w:styleId="6715">
    <w:name w:val="Нет списка6715"/>
    <w:next w:val="a2"/>
    <w:uiPriority w:val="99"/>
    <w:semiHidden/>
    <w:unhideWhenUsed/>
    <w:rsid w:val="00AE7C8C"/>
  </w:style>
  <w:style w:type="numbering" w:customStyle="1" w:styleId="6815">
    <w:name w:val="Нет списка6815"/>
    <w:next w:val="a2"/>
    <w:uiPriority w:val="99"/>
    <w:semiHidden/>
    <w:unhideWhenUsed/>
    <w:rsid w:val="00AE7C8C"/>
  </w:style>
  <w:style w:type="numbering" w:customStyle="1" w:styleId="6915">
    <w:name w:val="Нет списка6915"/>
    <w:next w:val="a2"/>
    <w:uiPriority w:val="99"/>
    <w:semiHidden/>
    <w:unhideWhenUsed/>
    <w:rsid w:val="00AE7C8C"/>
  </w:style>
  <w:style w:type="numbering" w:customStyle="1" w:styleId="7015">
    <w:name w:val="Нет списка7015"/>
    <w:next w:val="a2"/>
    <w:uiPriority w:val="99"/>
    <w:semiHidden/>
    <w:unhideWhenUsed/>
    <w:rsid w:val="00AE7C8C"/>
  </w:style>
  <w:style w:type="numbering" w:customStyle="1" w:styleId="7115">
    <w:name w:val="Нет списка7115"/>
    <w:next w:val="a2"/>
    <w:uiPriority w:val="99"/>
    <w:semiHidden/>
    <w:unhideWhenUsed/>
    <w:rsid w:val="00AE7C8C"/>
  </w:style>
  <w:style w:type="numbering" w:customStyle="1" w:styleId="7215">
    <w:name w:val="Нет списка7215"/>
    <w:next w:val="a2"/>
    <w:uiPriority w:val="99"/>
    <w:semiHidden/>
    <w:unhideWhenUsed/>
    <w:rsid w:val="00AE7C8C"/>
  </w:style>
  <w:style w:type="numbering" w:customStyle="1" w:styleId="7315">
    <w:name w:val="Нет списка7315"/>
    <w:next w:val="a2"/>
    <w:uiPriority w:val="99"/>
    <w:semiHidden/>
    <w:unhideWhenUsed/>
    <w:rsid w:val="00AE7C8C"/>
  </w:style>
  <w:style w:type="numbering" w:customStyle="1" w:styleId="7415">
    <w:name w:val="Нет списка7415"/>
    <w:next w:val="a2"/>
    <w:uiPriority w:val="99"/>
    <w:semiHidden/>
    <w:unhideWhenUsed/>
    <w:rsid w:val="00AE7C8C"/>
  </w:style>
  <w:style w:type="numbering" w:customStyle="1" w:styleId="7515">
    <w:name w:val="Нет списка7515"/>
    <w:next w:val="a2"/>
    <w:uiPriority w:val="99"/>
    <w:semiHidden/>
    <w:rsid w:val="00AE7C8C"/>
  </w:style>
  <w:style w:type="numbering" w:customStyle="1" w:styleId="11014">
    <w:name w:val="Нет списка11014"/>
    <w:next w:val="a2"/>
    <w:uiPriority w:val="99"/>
    <w:semiHidden/>
    <w:unhideWhenUsed/>
    <w:rsid w:val="00AE7C8C"/>
  </w:style>
  <w:style w:type="numbering" w:customStyle="1" w:styleId="21014">
    <w:name w:val="Нет списка21014"/>
    <w:next w:val="a2"/>
    <w:uiPriority w:val="99"/>
    <w:semiHidden/>
    <w:unhideWhenUsed/>
    <w:rsid w:val="00AE7C8C"/>
  </w:style>
  <w:style w:type="numbering" w:customStyle="1" w:styleId="31014">
    <w:name w:val="Нет списка31014"/>
    <w:next w:val="a2"/>
    <w:uiPriority w:val="99"/>
    <w:semiHidden/>
    <w:unhideWhenUsed/>
    <w:rsid w:val="00AE7C8C"/>
  </w:style>
  <w:style w:type="numbering" w:customStyle="1" w:styleId="41014">
    <w:name w:val="Нет списка41014"/>
    <w:next w:val="a2"/>
    <w:uiPriority w:val="99"/>
    <w:semiHidden/>
    <w:unhideWhenUsed/>
    <w:rsid w:val="00AE7C8C"/>
  </w:style>
  <w:style w:type="numbering" w:customStyle="1" w:styleId="51014">
    <w:name w:val="Нет списка51014"/>
    <w:next w:val="a2"/>
    <w:uiPriority w:val="99"/>
    <w:semiHidden/>
    <w:unhideWhenUsed/>
    <w:rsid w:val="00AE7C8C"/>
  </w:style>
  <w:style w:type="numbering" w:customStyle="1" w:styleId="61014">
    <w:name w:val="Нет списка61014"/>
    <w:next w:val="a2"/>
    <w:uiPriority w:val="99"/>
    <w:semiHidden/>
    <w:unhideWhenUsed/>
    <w:rsid w:val="00AE7C8C"/>
  </w:style>
  <w:style w:type="numbering" w:customStyle="1" w:styleId="7615">
    <w:name w:val="Нет списка7615"/>
    <w:next w:val="a2"/>
    <w:uiPriority w:val="99"/>
    <w:semiHidden/>
    <w:unhideWhenUsed/>
    <w:rsid w:val="00AE7C8C"/>
  </w:style>
  <w:style w:type="numbering" w:customStyle="1" w:styleId="8115">
    <w:name w:val="Нет списка8115"/>
    <w:next w:val="a2"/>
    <w:uiPriority w:val="99"/>
    <w:semiHidden/>
    <w:unhideWhenUsed/>
    <w:rsid w:val="00AE7C8C"/>
  </w:style>
  <w:style w:type="numbering" w:customStyle="1" w:styleId="9114">
    <w:name w:val="Нет списка9114"/>
    <w:next w:val="a2"/>
    <w:uiPriority w:val="99"/>
    <w:semiHidden/>
    <w:unhideWhenUsed/>
    <w:rsid w:val="00AE7C8C"/>
  </w:style>
  <w:style w:type="numbering" w:customStyle="1" w:styleId="10114">
    <w:name w:val="Нет списка10114"/>
    <w:next w:val="a2"/>
    <w:uiPriority w:val="99"/>
    <w:semiHidden/>
    <w:unhideWhenUsed/>
    <w:rsid w:val="00AE7C8C"/>
  </w:style>
  <w:style w:type="numbering" w:customStyle="1" w:styleId="1124">
    <w:name w:val="Нет списка1124"/>
    <w:next w:val="a2"/>
    <w:uiPriority w:val="99"/>
    <w:semiHidden/>
    <w:unhideWhenUsed/>
    <w:rsid w:val="00AE7C8C"/>
  </w:style>
  <w:style w:type="numbering" w:customStyle="1" w:styleId="12114">
    <w:name w:val="Нет списка12114"/>
    <w:next w:val="a2"/>
    <w:uiPriority w:val="99"/>
    <w:semiHidden/>
    <w:unhideWhenUsed/>
    <w:rsid w:val="00AE7C8C"/>
  </w:style>
  <w:style w:type="numbering" w:customStyle="1" w:styleId="13114">
    <w:name w:val="Нет списка13114"/>
    <w:next w:val="a2"/>
    <w:uiPriority w:val="99"/>
    <w:semiHidden/>
    <w:unhideWhenUsed/>
    <w:rsid w:val="00AE7C8C"/>
  </w:style>
  <w:style w:type="numbering" w:customStyle="1" w:styleId="141140">
    <w:name w:val="Нет списка14114"/>
    <w:next w:val="a2"/>
    <w:uiPriority w:val="99"/>
    <w:semiHidden/>
    <w:unhideWhenUsed/>
    <w:rsid w:val="00AE7C8C"/>
  </w:style>
  <w:style w:type="numbering" w:customStyle="1" w:styleId="15114">
    <w:name w:val="Нет списка15114"/>
    <w:next w:val="a2"/>
    <w:uiPriority w:val="99"/>
    <w:semiHidden/>
    <w:unhideWhenUsed/>
    <w:rsid w:val="00AE7C8C"/>
  </w:style>
  <w:style w:type="numbering" w:customStyle="1" w:styleId="16114">
    <w:name w:val="Нет списка16114"/>
    <w:next w:val="a2"/>
    <w:uiPriority w:val="99"/>
    <w:semiHidden/>
    <w:unhideWhenUsed/>
    <w:rsid w:val="00AE7C8C"/>
  </w:style>
  <w:style w:type="numbering" w:customStyle="1" w:styleId="17114">
    <w:name w:val="Нет списка17114"/>
    <w:next w:val="a2"/>
    <w:uiPriority w:val="99"/>
    <w:semiHidden/>
    <w:unhideWhenUsed/>
    <w:rsid w:val="00AE7C8C"/>
  </w:style>
  <w:style w:type="numbering" w:customStyle="1" w:styleId="18114">
    <w:name w:val="Нет списка18114"/>
    <w:next w:val="a2"/>
    <w:uiPriority w:val="99"/>
    <w:semiHidden/>
    <w:unhideWhenUsed/>
    <w:rsid w:val="00AE7C8C"/>
  </w:style>
  <w:style w:type="numbering" w:customStyle="1" w:styleId="19114">
    <w:name w:val="Нет списка19114"/>
    <w:next w:val="a2"/>
    <w:uiPriority w:val="99"/>
    <w:semiHidden/>
    <w:unhideWhenUsed/>
    <w:rsid w:val="00AE7C8C"/>
  </w:style>
  <w:style w:type="numbering" w:customStyle="1" w:styleId="20114">
    <w:name w:val="Нет списка20114"/>
    <w:next w:val="a2"/>
    <w:uiPriority w:val="99"/>
    <w:semiHidden/>
    <w:unhideWhenUsed/>
    <w:rsid w:val="00AE7C8C"/>
  </w:style>
  <w:style w:type="numbering" w:customStyle="1" w:styleId="21114">
    <w:name w:val="Нет списка21114"/>
    <w:next w:val="a2"/>
    <w:uiPriority w:val="99"/>
    <w:semiHidden/>
    <w:unhideWhenUsed/>
    <w:rsid w:val="00AE7C8C"/>
  </w:style>
  <w:style w:type="numbering" w:customStyle="1" w:styleId="22114">
    <w:name w:val="Нет списка22114"/>
    <w:next w:val="a2"/>
    <w:uiPriority w:val="99"/>
    <w:semiHidden/>
    <w:unhideWhenUsed/>
    <w:rsid w:val="00AE7C8C"/>
  </w:style>
  <w:style w:type="numbering" w:customStyle="1" w:styleId="23114">
    <w:name w:val="Нет списка23114"/>
    <w:next w:val="a2"/>
    <w:uiPriority w:val="99"/>
    <w:semiHidden/>
    <w:unhideWhenUsed/>
    <w:rsid w:val="00AE7C8C"/>
  </w:style>
  <w:style w:type="numbering" w:customStyle="1" w:styleId="24114">
    <w:name w:val="Нет списка24114"/>
    <w:next w:val="a2"/>
    <w:uiPriority w:val="99"/>
    <w:semiHidden/>
    <w:unhideWhenUsed/>
    <w:rsid w:val="00AE7C8C"/>
  </w:style>
  <w:style w:type="numbering" w:customStyle="1" w:styleId="25114">
    <w:name w:val="Нет списка25114"/>
    <w:next w:val="a2"/>
    <w:uiPriority w:val="99"/>
    <w:semiHidden/>
    <w:unhideWhenUsed/>
    <w:rsid w:val="00AE7C8C"/>
  </w:style>
  <w:style w:type="numbering" w:customStyle="1" w:styleId="26114">
    <w:name w:val="Нет списка26114"/>
    <w:next w:val="a2"/>
    <w:uiPriority w:val="99"/>
    <w:semiHidden/>
    <w:unhideWhenUsed/>
    <w:rsid w:val="00AE7C8C"/>
  </w:style>
  <w:style w:type="numbering" w:customStyle="1" w:styleId="27114">
    <w:name w:val="Нет списка27114"/>
    <w:next w:val="a2"/>
    <w:uiPriority w:val="99"/>
    <w:semiHidden/>
    <w:unhideWhenUsed/>
    <w:rsid w:val="00AE7C8C"/>
  </w:style>
  <w:style w:type="numbering" w:customStyle="1" w:styleId="28114">
    <w:name w:val="Нет списка28114"/>
    <w:next w:val="a2"/>
    <w:uiPriority w:val="99"/>
    <w:semiHidden/>
    <w:unhideWhenUsed/>
    <w:rsid w:val="00AE7C8C"/>
  </w:style>
  <w:style w:type="numbering" w:customStyle="1" w:styleId="29114">
    <w:name w:val="Нет списка29114"/>
    <w:next w:val="a2"/>
    <w:uiPriority w:val="99"/>
    <w:semiHidden/>
    <w:unhideWhenUsed/>
    <w:rsid w:val="00AE7C8C"/>
  </w:style>
  <w:style w:type="numbering" w:customStyle="1" w:styleId="30114">
    <w:name w:val="Нет списка30114"/>
    <w:next w:val="a2"/>
    <w:uiPriority w:val="99"/>
    <w:semiHidden/>
    <w:unhideWhenUsed/>
    <w:rsid w:val="00AE7C8C"/>
  </w:style>
  <w:style w:type="numbering" w:customStyle="1" w:styleId="31114">
    <w:name w:val="Нет списка31114"/>
    <w:next w:val="a2"/>
    <w:uiPriority w:val="99"/>
    <w:semiHidden/>
    <w:unhideWhenUsed/>
    <w:rsid w:val="00AE7C8C"/>
  </w:style>
  <w:style w:type="numbering" w:customStyle="1" w:styleId="32114">
    <w:name w:val="Нет списка32114"/>
    <w:next w:val="a2"/>
    <w:uiPriority w:val="99"/>
    <w:semiHidden/>
    <w:unhideWhenUsed/>
    <w:rsid w:val="00AE7C8C"/>
  </w:style>
  <w:style w:type="numbering" w:customStyle="1" w:styleId="33114">
    <w:name w:val="Нет списка33114"/>
    <w:next w:val="a2"/>
    <w:uiPriority w:val="99"/>
    <w:semiHidden/>
    <w:unhideWhenUsed/>
    <w:rsid w:val="00AE7C8C"/>
  </w:style>
  <w:style w:type="numbering" w:customStyle="1" w:styleId="34114">
    <w:name w:val="Нет списка34114"/>
    <w:next w:val="a2"/>
    <w:uiPriority w:val="99"/>
    <w:semiHidden/>
    <w:unhideWhenUsed/>
    <w:rsid w:val="00AE7C8C"/>
  </w:style>
  <w:style w:type="numbering" w:customStyle="1" w:styleId="35114">
    <w:name w:val="Нет списка35114"/>
    <w:next w:val="a2"/>
    <w:uiPriority w:val="99"/>
    <w:semiHidden/>
    <w:unhideWhenUsed/>
    <w:rsid w:val="00AE7C8C"/>
  </w:style>
  <w:style w:type="numbering" w:customStyle="1" w:styleId="36114">
    <w:name w:val="Нет списка36114"/>
    <w:next w:val="a2"/>
    <w:uiPriority w:val="99"/>
    <w:semiHidden/>
    <w:unhideWhenUsed/>
    <w:rsid w:val="00AE7C8C"/>
  </w:style>
  <w:style w:type="numbering" w:customStyle="1" w:styleId="37114">
    <w:name w:val="Нет списка37114"/>
    <w:next w:val="a2"/>
    <w:uiPriority w:val="99"/>
    <w:semiHidden/>
    <w:unhideWhenUsed/>
    <w:rsid w:val="00AE7C8C"/>
  </w:style>
  <w:style w:type="numbering" w:customStyle="1" w:styleId="38114">
    <w:name w:val="Нет списка38114"/>
    <w:next w:val="a2"/>
    <w:uiPriority w:val="99"/>
    <w:semiHidden/>
    <w:unhideWhenUsed/>
    <w:rsid w:val="00AE7C8C"/>
  </w:style>
  <w:style w:type="numbering" w:customStyle="1" w:styleId="39114">
    <w:name w:val="Нет списка39114"/>
    <w:next w:val="a2"/>
    <w:uiPriority w:val="99"/>
    <w:semiHidden/>
    <w:unhideWhenUsed/>
    <w:rsid w:val="00AE7C8C"/>
  </w:style>
  <w:style w:type="numbering" w:customStyle="1" w:styleId="40114">
    <w:name w:val="Нет списка40114"/>
    <w:next w:val="a2"/>
    <w:uiPriority w:val="99"/>
    <w:semiHidden/>
    <w:unhideWhenUsed/>
    <w:rsid w:val="00AE7C8C"/>
  </w:style>
  <w:style w:type="numbering" w:customStyle="1" w:styleId="41114">
    <w:name w:val="Нет списка41114"/>
    <w:next w:val="a2"/>
    <w:uiPriority w:val="99"/>
    <w:semiHidden/>
    <w:unhideWhenUsed/>
    <w:rsid w:val="00AE7C8C"/>
  </w:style>
  <w:style w:type="numbering" w:customStyle="1" w:styleId="42114">
    <w:name w:val="Нет списка42114"/>
    <w:next w:val="a2"/>
    <w:uiPriority w:val="99"/>
    <w:semiHidden/>
    <w:unhideWhenUsed/>
    <w:rsid w:val="00AE7C8C"/>
  </w:style>
  <w:style w:type="numbering" w:customStyle="1" w:styleId="43114">
    <w:name w:val="Нет списка43114"/>
    <w:next w:val="a2"/>
    <w:uiPriority w:val="99"/>
    <w:semiHidden/>
    <w:unhideWhenUsed/>
    <w:rsid w:val="00AE7C8C"/>
  </w:style>
  <w:style w:type="numbering" w:customStyle="1" w:styleId="44114">
    <w:name w:val="Нет списка44114"/>
    <w:next w:val="a2"/>
    <w:uiPriority w:val="99"/>
    <w:semiHidden/>
    <w:unhideWhenUsed/>
    <w:rsid w:val="00AE7C8C"/>
  </w:style>
  <w:style w:type="numbering" w:customStyle="1" w:styleId="45114">
    <w:name w:val="Нет списка45114"/>
    <w:next w:val="a2"/>
    <w:uiPriority w:val="99"/>
    <w:semiHidden/>
    <w:unhideWhenUsed/>
    <w:rsid w:val="00AE7C8C"/>
  </w:style>
  <w:style w:type="numbering" w:customStyle="1" w:styleId="46114">
    <w:name w:val="Нет списка46114"/>
    <w:next w:val="a2"/>
    <w:uiPriority w:val="99"/>
    <w:semiHidden/>
    <w:unhideWhenUsed/>
    <w:rsid w:val="00AE7C8C"/>
  </w:style>
  <w:style w:type="numbering" w:customStyle="1" w:styleId="47114">
    <w:name w:val="Нет списка47114"/>
    <w:next w:val="a2"/>
    <w:uiPriority w:val="99"/>
    <w:semiHidden/>
    <w:unhideWhenUsed/>
    <w:rsid w:val="00AE7C8C"/>
  </w:style>
  <w:style w:type="numbering" w:customStyle="1" w:styleId="48114">
    <w:name w:val="Нет списка48114"/>
    <w:next w:val="a2"/>
    <w:uiPriority w:val="99"/>
    <w:semiHidden/>
    <w:unhideWhenUsed/>
    <w:rsid w:val="00AE7C8C"/>
  </w:style>
  <w:style w:type="numbering" w:customStyle="1" w:styleId="49114">
    <w:name w:val="Нет списка49114"/>
    <w:next w:val="a2"/>
    <w:uiPriority w:val="99"/>
    <w:semiHidden/>
    <w:unhideWhenUsed/>
    <w:rsid w:val="00AE7C8C"/>
  </w:style>
  <w:style w:type="numbering" w:customStyle="1" w:styleId="50114">
    <w:name w:val="Нет списка50114"/>
    <w:next w:val="a2"/>
    <w:uiPriority w:val="99"/>
    <w:semiHidden/>
    <w:unhideWhenUsed/>
    <w:rsid w:val="00AE7C8C"/>
  </w:style>
  <w:style w:type="numbering" w:customStyle="1" w:styleId="51114">
    <w:name w:val="Нет списка51114"/>
    <w:next w:val="a2"/>
    <w:uiPriority w:val="99"/>
    <w:semiHidden/>
    <w:unhideWhenUsed/>
    <w:rsid w:val="00AE7C8C"/>
  </w:style>
  <w:style w:type="numbering" w:customStyle="1" w:styleId="52114">
    <w:name w:val="Нет списка52114"/>
    <w:next w:val="a2"/>
    <w:uiPriority w:val="99"/>
    <w:semiHidden/>
    <w:unhideWhenUsed/>
    <w:rsid w:val="00AE7C8C"/>
  </w:style>
  <w:style w:type="numbering" w:customStyle="1" w:styleId="53114">
    <w:name w:val="Нет списка53114"/>
    <w:next w:val="a2"/>
    <w:uiPriority w:val="99"/>
    <w:semiHidden/>
    <w:unhideWhenUsed/>
    <w:rsid w:val="00AE7C8C"/>
  </w:style>
  <w:style w:type="numbering" w:customStyle="1" w:styleId="54114">
    <w:name w:val="Нет списка54114"/>
    <w:next w:val="a2"/>
    <w:uiPriority w:val="99"/>
    <w:semiHidden/>
    <w:unhideWhenUsed/>
    <w:rsid w:val="00AE7C8C"/>
  </w:style>
  <w:style w:type="numbering" w:customStyle="1" w:styleId="55114">
    <w:name w:val="Нет списка55114"/>
    <w:next w:val="a2"/>
    <w:uiPriority w:val="99"/>
    <w:semiHidden/>
    <w:unhideWhenUsed/>
    <w:rsid w:val="00AE7C8C"/>
  </w:style>
  <w:style w:type="numbering" w:customStyle="1" w:styleId="56114">
    <w:name w:val="Нет списка56114"/>
    <w:next w:val="a2"/>
    <w:uiPriority w:val="99"/>
    <w:semiHidden/>
    <w:unhideWhenUsed/>
    <w:rsid w:val="00AE7C8C"/>
  </w:style>
  <w:style w:type="numbering" w:customStyle="1" w:styleId="57114">
    <w:name w:val="Нет списка57114"/>
    <w:next w:val="a2"/>
    <w:uiPriority w:val="99"/>
    <w:semiHidden/>
    <w:unhideWhenUsed/>
    <w:rsid w:val="00AE7C8C"/>
  </w:style>
  <w:style w:type="numbering" w:customStyle="1" w:styleId="58114">
    <w:name w:val="Нет списка58114"/>
    <w:next w:val="a2"/>
    <w:uiPriority w:val="99"/>
    <w:semiHidden/>
    <w:unhideWhenUsed/>
    <w:rsid w:val="00AE7C8C"/>
  </w:style>
  <w:style w:type="numbering" w:customStyle="1" w:styleId="59114">
    <w:name w:val="Нет списка59114"/>
    <w:next w:val="a2"/>
    <w:uiPriority w:val="99"/>
    <w:semiHidden/>
    <w:unhideWhenUsed/>
    <w:rsid w:val="00AE7C8C"/>
  </w:style>
  <w:style w:type="numbering" w:customStyle="1" w:styleId="60114">
    <w:name w:val="Нет списка60114"/>
    <w:next w:val="a2"/>
    <w:uiPriority w:val="99"/>
    <w:semiHidden/>
    <w:unhideWhenUsed/>
    <w:rsid w:val="00AE7C8C"/>
  </w:style>
  <w:style w:type="numbering" w:customStyle="1" w:styleId="61114">
    <w:name w:val="Нет списка61114"/>
    <w:next w:val="a2"/>
    <w:uiPriority w:val="99"/>
    <w:semiHidden/>
    <w:unhideWhenUsed/>
    <w:rsid w:val="00AE7C8C"/>
  </w:style>
  <w:style w:type="numbering" w:customStyle="1" w:styleId="62114">
    <w:name w:val="Нет списка62114"/>
    <w:next w:val="a2"/>
    <w:uiPriority w:val="99"/>
    <w:semiHidden/>
    <w:unhideWhenUsed/>
    <w:rsid w:val="00AE7C8C"/>
  </w:style>
  <w:style w:type="numbering" w:customStyle="1" w:styleId="63114">
    <w:name w:val="Нет списка63114"/>
    <w:next w:val="a2"/>
    <w:uiPriority w:val="99"/>
    <w:semiHidden/>
    <w:unhideWhenUsed/>
    <w:rsid w:val="00AE7C8C"/>
  </w:style>
  <w:style w:type="numbering" w:customStyle="1" w:styleId="64114">
    <w:name w:val="Нет списка64114"/>
    <w:next w:val="a2"/>
    <w:uiPriority w:val="99"/>
    <w:semiHidden/>
    <w:unhideWhenUsed/>
    <w:rsid w:val="00AE7C8C"/>
  </w:style>
  <w:style w:type="numbering" w:customStyle="1" w:styleId="65114">
    <w:name w:val="Нет списка65114"/>
    <w:next w:val="a2"/>
    <w:uiPriority w:val="99"/>
    <w:semiHidden/>
    <w:unhideWhenUsed/>
    <w:rsid w:val="00AE7C8C"/>
  </w:style>
  <w:style w:type="numbering" w:customStyle="1" w:styleId="66114">
    <w:name w:val="Нет списка66114"/>
    <w:next w:val="a2"/>
    <w:uiPriority w:val="99"/>
    <w:semiHidden/>
    <w:unhideWhenUsed/>
    <w:rsid w:val="00AE7C8C"/>
  </w:style>
  <w:style w:type="numbering" w:customStyle="1" w:styleId="67114">
    <w:name w:val="Нет списка67114"/>
    <w:next w:val="a2"/>
    <w:uiPriority w:val="99"/>
    <w:semiHidden/>
    <w:unhideWhenUsed/>
    <w:rsid w:val="00AE7C8C"/>
  </w:style>
  <w:style w:type="numbering" w:customStyle="1" w:styleId="68114">
    <w:name w:val="Нет списка68114"/>
    <w:next w:val="a2"/>
    <w:uiPriority w:val="99"/>
    <w:semiHidden/>
    <w:unhideWhenUsed/>
    <w:rsid w:val="00AE7C8C"/>
  </w:style>
  <w:style w:type="numbering" w:customStyle="1" w:styleId="69114">
    <w:name w:val="Нет списка69114"/>
    <w:next w:val="a2"/>
    <w:uiPriority w:val="99"/>
    <w:semiHidden/>
    <w:unhideWhenUsed/>
    <w:rsid w:val="00AE7C8C"/>
  </w:style>
  <w:style w:type="numbering" w:customStyle="1" w:styleId="70114">
    <w:name w:val="Нет списка70114"/>
    <w:next w:val="a2"/>
    <w:uiPriority w:val="99"/>
    <w:semiHidden/>
    <w:unhideWhenUsed/>
    <w:rsid w:val="00AE7C8C"/>
  </w:style>
  <w:style w:type="numbering" w:customStyle="1" w:styleId="71114">
    <w:name w:val="Нет списка71114"/>
    <w:next w:val="a2"/>
    <w:uiPriority w:val="99"/>
    <w:semiHidden/>
    <w:unhideWhenUsed/>
    <w:rsid w:val="00AE7C8C"/>
  </w:style>
  <w:style w:type="numbering" w:customStyle="1" w:styleId="72114">
    <w:name w:val="Нет списка72114"/>
    <w:next w:val="a2"/>
    <w:uiPriority w:val="99"/>
    <w:semiHidden/>
    <w:unhideWhenUsed/>
    <w:rsid w:val="00AE7C8C"/>
  </w:style>
  <w:style w:type="numbering" w:customStyle="1" w:styleId="73114">
    <w:name w:val="Нет списка73114"/>
    <w:next w:val="a2"/>
    <w:uiPriority w:val="99"/>
    <w:semiHidden/>
    <w:unhideWhenUsed/>
    <w:rsid w:val="00AE7C8C"/>
  </w:style>
  <w:style w:type="numbering" w:customStyle="1" w:styleId="74114">
    <w:name w:val="Нет списка74114"/>
    <w:next w:val="a2"/>
    <w:uiPriority w:val="99"/>
    <w:semiHidden/>
    <w:unhideWhenUsed/>
    <w:rsid w:val="00AE7C8C"/>
  </w:style>
  <w:style w:type="numbering" w:customStyle="1" w:styleId="75114">
    <w:name w:val="Нет списка75114"/>
    <w:next w:val="a2"/>
    <w:uiPriority w:val="99"/>
    <w:semiHidden/>
    <w:unhideWhenUsed/>
    <w:rsid w:val="00AE7C8C"/>
  </w:style>
  <w:style w:type="numbering" w:customStyle="1" w:styleId="76114">
    <w:name w:val="Нет списка76114"/>
    <w:next w:val="a2"/>
    <w:uiPriority w:val="99"/>
    <w:semiHidden/>
    <w:unhideWhenUsed/>
    <w:rsid w:val="00AE7C8C"/>
  </w:style>
  <w:style w:type="numbering" w:customStyle="1" w:styleId="7714">
    <w:name w:val="Нет списка7714"/>
    <w:next w:val="a2"/>
    <w:uiPriority w:val="99"/>
    <w:semiHidden/>
    <w:unhideWhenUsed/>
    <w:rsid w:val="00AE7C8C"/>
  </w:style>
  <w:style w:type="numbering" w:customStyle="1" w:styleId="7814">
    <w:name w:val="Нет списка7814"/>
    <w:next w:val="a2"/>
    <w:uiPriority w:val="99"/>
    <w:semiHidden/>
    <w:unhideWhenUsed/>
    <w:rsid w:val="00AE7C8C"/>
  </w:style>
  <w:style w:type="numbering" w:customStyle="1" w:styleId="7914">
    <w:name w:val="Нет списка7914"/>
    <w:next w:val="a2"/>
    <w:uiPriority w:val="99"/>
    <w:semiHidden/>
    <w:unhideWhenUsed/>
    <w:rsid w:val="00AE7C8C"/>
  </w:style>
  <w:style w:type="numbering" w:customStyle="1" w:styleId="8014">
    <w:name w:val="Нет списка8014"/>
    <w:next w:val="a2"/>
    <w:uiPriority w:val="99"/>
    <w:semiHidden/>
    <w:unhideWhenUsed/>
    <w:rsid w:val="00AE7C8C"/>
  </w:style>
  <w:style w:type="numbering" w:customStyle="1" w:styleId="81114">
    <w:name w:val="Нет списка81114"/>
    <w:next w:val="a2"/>
    <w:uiPriority w:val="99"/>
    <w:semiHidden/>
    <w:unhideWhenUsed/>
    <w:rsid w:val="00AE7C8C"/>
  </w:style>
  <w:style w:type="numbering" w:customStyle="1" w:styleId="844">
    <w:name w:val="Нет списка844"/>
    <w:next w:val="a2"/>
    <w:uiPriority w:val="99"/>
    <w:semiHidden/>
    <w:unhideWhenUsed/>
    <w:rsid w:val="00AE7C8C"/>
  </w:style>
  <w:style w:type="numbering" w:customStyle="1" w:styleId="854">
    <w:name w:val="Нет списка854"/>
    <w:next w:val="a2"/>
    <w:uiPriority w:val="99"/>
    <w:semiHidden/>
    <w:unhideWhenUsed/>
    <w:rsid w:val="00AE7C8C"/>
  </w:style>
  <w:style w:type="numbering" w:customStyle="1" w:styleId="864">
    <w:name w:val="Нет списка864"/>
    <w:next w:val="a2"/>
    <w:uiPriority w:val="99"/>
    <w:semiHidden/>
    <w:unhideWhenUsed/>
    <w:rsid w:val="00AE7C8C"/>
  </w:style>
  <w:style w:type="numbering" w:customStyle="1" w:styleId="874">
    <w:name w:val="Нет списка874"/>
    <w:next w:val="a2"/>
    <w:uiPriority w:val="99"/>
    <w:semiHidden/>
    <w:unhideWhenUsed/>
    <w:rsid w:val="00AE7C8C"/>
  </w:style>
  <w:style w:type="numbering" w:customStyle="1" w:styleId="884">
    <w:name w:val="Нет списка884"/>
    <w:next w:val="a2"/>
    <w:uiPriority w:val="99"/>
    <w:semiHidden/>
    <w:unhideWhenUsed/>
    <w:rsid w:val="00AE7C8C"/>
  </w:style>
  <w:style w:type="numbering" w:customStyle="1" w:styleId="894">
    <w:name w:val="Нет списка894"/>
    <w:next w:val="a2"/>
    <w:uiPriority w:val="99"/>
    <w:semiHidden/>
    <w:unhideWhenUsed/>
    <w:rsid w:val="00AE7C8C"/>
  </w:style>
  <w:style w:type="numbering" w:customStyle="1" w:styleId="904">
    <w:name w:val="Нет списка904"/>
    <w:next w:val="a2"/>
    <w:uiPriority w:val="99"/>
    <w:semiHidden/>
    <w:unhideWhenUsed/>
    <w:rsid w:val="00AE7C8C"/>
  </w:style>
  <w:style w:type="numbering" w:customStyle="1" w:styleId="924">
    <w:name w:val="Нет списка924"/>
    <w:next w:val="a2"/>
    <w:uiPriority w:val="99"/>
    <w:semiHidden/>
    <w:unhideWhenUsed/>
    <w:rsid w:val="00AE7C8C"/>
  </w:style>
  <w:style w:type="numbering" w:customStyle="1" w:styleId="934">
    <w:name w:val="Нет списка934"/>
    <w:next w:val="a2"/>
    <w:uiPriority w:val="99"/>
    <w:semiHidden/>
    <w:unhideWhenUsed/>
    <w:rsid w:val="00AE7C8C"/>
  </w:style>
  <w:style w:type="numbering" w:customStyle="1" w:styleId="944">
    <w:name w:val="Нет списка944"/>
    <w:next w:val="a2"/>
    <w:uiPriority w:val="99"/>
    <w:semiHidden/>
    <w:unhideWhenUsed/>
    <w:rsid w:val="00AE7C8C"/>
  </w:style>
  <w:style w:type="numbering" w:customStyle="1" w:styleId="954">
    <w:name w:val="Нет списка954"/>
    <w:next w:val="a2"/>
    <w:uiPriority w:val="99"/>
    <w:semiHidden/>
    <w:unhideWhenUsed/>
    <w:rsid w:val="00AE7C8C"/>
  </w:style>
  <w:style w:type="numbering" w:customStyle="1" w:styleId="964">
    <w:name w:val="Нет списка964"/>
    <w:next w:val="a2"/>
    <w:uiPriority w:val="99"/>
    <w:semiHidden/>
    <w:unhideWhenUsed/>
    <w:rsid w:val="00AE7C8C"/>
  </w:style>
  <w:style w:type="numbering" w:customStyle="1" w:styleId="974">
    <w:name w:val="Нет списка974"/>
    <w:next w:val="a2"/>
    <w:uiPriority w:val="99"/>
    <w:semiHidden/>
    <w:unhideWhenUsed/>
    <w:rsid w:val="00AE7C8C"/>
  </w:style>
  <w:style w:type="numbering" w:customStyle="1" w:styleId="984">
    <w:name w:val="Нет списка984"/>
    <w:next w:val="a2"/>
    <w:uiPriority w:val="99"/>
    <w:semiHidden/>
    <w:unhideWhenUsed/>
    <w:rsid w:val="00AE7C8C"/>
  </w:style>
  <w:style w:type="numbering" w:customStyle="1" w:styleId="994">
    <w:name w:val="Нет списка994"/>
    <w:next w:val="a2"/>
    <w:uiPriority w:val="99"/>
    <w:semiHidden/>
    <w:unhideWhenUsed/>
    <w:rsid w:val="00AE7C8C"/>
  </w:style>
  <w:style w:type="numbering" w:customStyle="1" w:styleId="1004">
    <w:name w:val="Нет списка1004"/>
    <w:next w:val="a2"/>
    <w:uiPriority w:val="99"/>
    <w:semiHidden/>
    <w:unhideWhenUsed/>
    <w:rsid w:val="00AE7C8C"/>
  </w:style>
  <w:style w:type="numbering" w:customStyle="1" w:styleId="1024">
    <w:name w:val="Нет списка1024"/>
    <w:next w:val="a2"/>
    <w:uiPriority w:val="99"/>
    <w:semiHidden/>
    <w:unhideWhenUsed/>
    <w:rsid w:val="00AE7C8C"/>
  </w:style>
  <w:style w:type="numbering" w:customStyle="1" w:styleId="1034">
    <w:name w:val="Нет списка1034"/>
    <w:next w:val="a2"/>
    <w:uiPriority w:val="99"/>
    <w:semiHidden/>
    <w:unhideWhenUsed/>
    <w:rsid w:val="00AE7C8C"/>
  </w:style>
  <w:style w:type="numbering" w:customStyle="1" w:styleId="1044">
    <w:name w:val="Нет списка1044"/>
    <w:next w:val="a2"/>
    <w:uiPriority w:val="99"/>
    <w:semiHidden/>
    <w:unhideWhenUsed/>
    <w:rsid w:val="00AE7C8C"/>
  </w:style>
  <w:style w:type="numbering" w:customStyle="1" w:styleId="1054">
    <w:name w:val="Нет списка1054"/>
    <w:next w:val="a2"/>
    <w:uiPriority w:val="99"/>
    <w:semiHidden/>
    <w:unhideWhenUsed/>
    <w:rsid w:val="00AE7C8C"/>
  </w:style>
  <w:style w:type="numbering" w:customStyle="1" w:styleId="1064">
    <w:name w:val="Нет списка1064"/>
    <w:next w:val="a2"/>
    <w:uiPriority w:val="99"/>
    <w:semiHidden/>
    <w:unhideWhenUsed/>
    <w:rsid w:val="00AE7C8C"/>
  </w:style>
  <w:style w:type="numbering" w:customStyle="1" w:styleId="1074">
    <w:name w:val="Нет списка1074"/>
    <w:next w:val="a2"/>
    <w:uiPriority w:val="99"/>
    <w:semiHidden/>
    <w:unhideWhenUsed/>
    <w:rsid w:val="00AE7C8C"/>
  </w:style>
  <w:style w:type="numbering" w:customStyle="1" w:styleId="1084">
    <w:name w:val="Нет списка1084"/>
    <w:next w:val="a2"/>
    <w:uiPriority w:val="99"/>
    <w:semiHidden/>
    <w:unhideWhenUsed/>
    <w:rsid w:val="00AE7C8C"/>
  </w:style>
  <w:style w:type="numbering" w:customStyle="1" w:styleId="1094">
    <w:name w:val="Нет списка1094"/>
    <w:next w:val="a2"/>
    <w:uiPriority w:val="99"/>
    <w:semiHidden/>
    <w:unhideWhenUsed/>
    <w:rsid w:val="00AE7C8C"/>
  </w:style>
  <w:style w:type="numbering" w:customStyle="1" w:styleId="1134">
    <w:name w:val="Нет списка1134"/>
    <w:next w:val="a2"/>
    <w:uiPriority w:val="99"/>
    <w:semiHidden/>
    <w:unhideWhenUsed/>
    <w:rsid w:val="00AE7C8C"/>
  </w:style>
  <w:style w:type="numbering" w:customStyle="1" w:styleId="1144">
    <w:name w:val="Нет списка1144"/>
    <w:next w:val="a2"/>
    <w:uiPriority w:val="99"/>
    <w:semiHidden/>
    <w:unhideWhenUsed/>
    <w:rsid w:val="00AE7C8C"/>
  </w:style>
  <w:style w:type="numbering" w:customStyle="1" w:styleId="1154">
    <w:name w:val="Нет списка1154"/>
    <w:next w:val="a2"/>
    <w:uiPriority w:val="99"/>
    <w:semiHidden/>
    <w:unhideWhenUsed/>
    <w:rsid w:val="00AE7C8C"/>
  </w:style>
  <w:style w:type="numbering" w:customStyle="1" w:styleId="1164">
    <w:name w:val="Нет списка1164"/>
    <w:next w:val="a2"/>
    <w:uiPriority w:val="99"/>
    <w:semiHidden/>
    <w:unhideWhenUsed/>
    <w:rsid w:val="00AE7C8C"/>
  </w:style>
  <w:style w:type="numbering" w:customStyle="1" w:styleId="1174">
    <w:name w:val="Нет списка1174"/>
    <w:next w:val="a2"/>
    <w:uiPriority w:val="99"/>
    <w:semiHidden/>
    <w:unhideWhenUsed/>
    <w:rsid w:val="00AE7C8C"/>
  </w:style>
  <w:style w:type="numbering" w:customStyle="1" w:styleId="1184">
    <w:name w:val="Нет списка1184"/>
    <w:next w:val="a2"/>
    <w:uiPriority w:val="99"/>
    <w:semiHidden/>
    <w:unhideWhenUsed/>
    <w:rsid w:val="00AE7C8C"/>
  </w:style>
  <w:style w:type="numbering" w:customStyle="1" w:styleId="1194">
    <w:name w:val="Нет списка1194"/>
    <w:next w:val="a2"/>
    <w:uiPriority w:val="99"/>
    <w:semiHidden/>
    <w:unhideWhenUsed/>
    <w:rsid w:val="00AE7C8C"/>
  </w:style>
  <w:style w:type="numbering" w:customStyle="1" w:styleId="1204">
    <w:name w:val="Нет списка1204"/>
    <w:next w:val="a2"/>
    <w:uiPriority w:val="99"/>
    <w:semiHidden/>
    <w:unhideWhenUsed/>
    <w:rsid w:val="00AE7C8C"/>
  </w:style>
  <w:style w:type="numbering" w:customStyle="1" w:styleId="1224">
    <w:name w:val="Нет списка1224"/>
    <w:next w:val="a2"/>
    <w:uiPriority w:val="99"/>
    <w:semiHidden/>
    <w:unhideWhenUsed/>
    <w:rsid w:val="00AE7C8C"/>
  </w:style>
  <w:style w:type="numbering" w:customStyle="1" w:styleId="1234">
    <w:name w:val="Нет списка1234"/>
    <w:next w:val="a2"/>
    <w:uiPriority w:val="99"/>
    <w:semiHidden/>
    <w:unhideWhenUsed/>
    <w:rsid w:val="00AE7C8C"/>
  </w:style>
  <w:style w:type="numbering" w:customStyle="1" w:styleId="1244">
    <w:name w:val="Нет списка1244"/>
    <w:next w:val="a2"/>
    <w:uiPriority w:val="99"/>
    <w:semiHidden/>
    <w:unhideWhenUsed/>
    <w:rsid w:val="00AE7C8C"/>
  </w:style>
  <w:style w:type="numbering" w:customStyle="1" w:styleId="1254">
    <w:name w:val="Нет списка1254"/>
    <w:next w:val="a2"/>
    <w:uiPriority w:val="99"/>
    <w:semiHidden/>
    <w:unhideWhenUsed/>
    <w:rsid w:val="00AE7C8C"/>
  </w:style>
  <w:style w:type="numbering" w:customStyle="1" w:styleId="1264">
    <w:name w:val="Нет списка1264"/>
    <w:next w:val="a2"/>
    <w:uiPriority w:val="99"/>
    <w:semiHidden/>
    <w:unhideWhenUsed/>
    <w:rsid w:val="00AE7C8C"/>
  </w:style>
  <w:style w:type="numbering" w:customStyle="1" w:styleId="1274">
    <w:name w:val="Нет списка1274"/>
    <w:next w:val="a2"/>
    <w:uiPriority w:val="99"/>
    <w:semiHidden/>
    <w:unhideWhenUsed/>
    <w:rsid w:val="00AE7C8C"/>
  </w:style>
  <w:style w:type="numbering" w:customStyle="1" w:styleId="1284">
    <w:name w:val="Нет списка1284"/>
    <w:next w:val="a2"/>
    <w:uiPriority w:val="99"/>
    <w:semiHidden/>
    <w:unhideWhenUsed/>
    <w:rsid w:val="00AE7C8C"/>
  </w:style>
  <w:style w:type="numbering" w:customStyle="1" w:styleId="1294">
    <w:name w:val="Нет списка1294"/>
    <w:next w:val="a2"/>
    <w:uiPriority w:val="99"/>
    <w:semiHidden/>
    <w:unhideWhenUsed/>
    <w:rsid w:val="00AE7C8C"/>
  </w:style>
  <w:style w:type="numbering" w:customStyle="1" w:styleId="1304">
    <w:name w:val="Нет списка1304"/>
    <w:next w:val="a2"/>
    <w:uiPriority w:val="99"/>
    <w:semiHidden/>
    <w:unhideWhenUsed/>
    <w:rsid w:val="00AE7C8C"/>
  </w:style>
  <w:style w:type="numbering" w:customStyle="1" w:styleId="1324">
    <w:name w:val="Нет списка1324"/>
    <w:next w:val="a2"/>
    <w:uiPriority w:val="99"/>
    <w:semiHidden/>
    <w:unhideWhenUsed/>
    <w:rsid w:val="00AE7C8C"/>
  </w:style>
  <w:style w:type="numbering" w:customStyle="1" w:styleId="1334">
    <w:name w:val="Нет списка1334"/>
    <w:next w:val="a2"/>
    <w:uiPriority w:val="99"/>
    <w:semiHidden/>
    <w:unhideWhenUsed/>
    <w:rsid w:val="00AE7C8C"/>
  </w:style>
  <w:style w:type="numbering" w:customStyle="1" w:styleId="1344">
    <w:name w:val="Нет списка1344"/>
    <w:next w:val="a2"/>
    <w:uiPriority w:val="99"/>
    <w:semiHidden/>
    <w:unhideWhenUsed/>
    <w:rsid w:val="00AE7C8C"/>
  </w:style>
  <w:style w:type="numbering" w:customStyle="1" w:styleId="1354">
    <w:name w:val="Нет списка1354"/>
    <w:next w:val="a2"/>
    <w:uiPriority w:val="99"/>
    <w:semiHidden/>
    <w:unhideWhenUsed/>
    <w:rsid w:val="00AE7C8C"/>
  </w:style>
  <w:style w:type="numbering" w:customStyle="1" w:styleId="1364">
    <w:name w:val="Нет списка1364"/>
    <w:next w:val="a2"/>
    <w:uiPriority w:val="99"/>
    <w:semiHidden/>
    <w:unhideWhenUsed/>
    <w:rsid w:val="00AE7C8C"/>
  </w:style>
  <w:style w:type="numbering" w:customStyle="1" w:styleId="1374">
    <w:name w:val="Нет списка1374"/>
    <w:next w:val="a2"/>
    <w:uiPriority w:val="99"/>
    <w:semiHidden/>
    <w:unhideWhenUsed/>
    <w:rsid w:val="00AE7C8C"/>
  </w:style>
  <w:style w:type="numbering" w:customStyle="1" w:styleId="1384">
    <w:name w:val="Нет списка1384"/>
    <w:next w:val="a2"/>
    <w:uiPriority w:val="99"/>
    <w:semiHidden/>
    <w:unhideWhenUsed/>
    <w:rsid w:val="00AE7C8C"/>
  </w:style>
  <w:style w:type="numbering" w:customStyle="1" w:styleId="1394">
    <w:name w:val="Нет списка1394"/>
    <w:next w:val="a2"/>
    <w:uiPriority w:val="99"/>
    <w:semiHidden/>
    <w:unhideWhenUsed/>
    <w:rsid w:val="00AE7C8C"/>
  </w:style>
  <w:style w:type="numbering" w:customStyle="1" w:styleId="1404">
    <w:name w:val="Нет списка1404"/>
    <w:next w:val="a2"/>
    <w:uiPriority w:val="99"/>
    <w:semiHidden/>
    <w:unhideWhenUsed/>
    <w:rsid w:val="00AE7C8C"/>
  </w:style>
  <w:style w:type="numbering" w:customStyle="1" w:styleId="1424">
    <w:name w:val="Нет списка1424"/>
    <w:next w:val="a2"/>
    <w:uiPriority w:val="99"/>
    <w:semiHidden/>
    <w:unhideWhenUsed/>
    <w:rsid w:val="00AE7C8C"/>
  </w:style>
  <w:style w:type="numbering" w:customStyle="1" w:styleId="1434">
    <w:name w:val="Нет списка1434"/>
    <w:next w:val="a2"/>
    <w:uiPriority w:val="99"/>
    <w:semiHidden/>
    <w:unhideWhenUsed/>
    <w:rsid w:val="00AE7C8C"/>
  </w:style>
  <w:style w:type="numbering" w:customStyle="1" w:styleId="1444">
    <w:name w:val="Нет списка1444"/>
    <w:next w:val="a2"/>
    <w:uiPriority w:val="99"/>
    <w:semiHidden/>
    <w:unhideWhenUsed/>
    <w:rsid w:val="00AE7C8C"/>
  </w:style>
  <w:style w:type="numbering" w:customStyle="1" w:styleId="1454">
    <w:name w:val="Нет списка1454"/>
    <w:next w:val="a2"/>
    <w:uiPriority w:val="99"/>
    <w:semiHidden/>
    <w:unhideWhenUsed/>
    <w:rsid w:val="00AE7C8C"/>
  </w:style>
  <w:style w:type="numbering" w:customStyle="1" w:styleId="1464">
    <w:name w:val="Нет списка1464"/>
    <w:next w:val="a2"/>
    <w:uiPriority w:val="99"/>
    <w:semiHidden/>
    <w:unhideWhenUsed/>
    <w:rsid w:val="00AE7C8C"/>
  </w:style>
  <w:style w:type="numbering" w:customStyle="1" w:styleId="1474">
    <w:name w:val="Нет списка1474"/>
    <w:next w:val="a2"/>
    <w:uiPriority w:val="99"/>
    <w:semiHidden/>
    <w:unhideWhenUsed/>
    <w:rsid w:val="00AE7C8C"/>
  </w:style>
  <w:style w:type="numbering" w:customStyle="1" w:styleId="1484">
    <w:name w:val="Нет списка1484"/>
    <w:next w:val="a2"/>
    <w:uiPriority w:val="99"/>
    <w:semiHidden/>
    <w:unhideWhenUsed/>
    <w:rsid w:val="00AE7C8C"/>
  </w:style>
  <w:style w:type="numbering" w:customStyle="1" w:styleId="1494">
    <w:name w:val="Нет списка1494"/>
    <w:next w:val="a2"/>
    <w:uiPriority w:val="99"/>
    <w:semiHidden/>
    <w:unhideWhenUsed/>
    <w:rsid w:val="00AE7C8C"/>
  </w:style>
  <w:style w:type="numbering" w:customStyle="1" w:styleId="1504">
    <w:name w:val="Нет списка1504"/>
    <w:next w:val="a2"/>
    <w:uiPriority w:val="99"/>
    <w:semiHidden/>
    <w:unhideWhenUsed/>
    <w:rsid w:val="00AE7C8C"/>
  </w:style>
  <w:style w:type="numbering" w:customStyle="1" w:styleId="1524">
    <w:name w:val="Нет списка1524"/>
    <w:next w:val="a2"/>
    <w:uiPriority w:val="99"/>
    <w:semiHidden/>
    <w:unhideWhenUsed/>
    <w:rsid w:val="00AE7C8C"/>
  </w:style>
  <w:style w:type="numbering" w:customStyle="1" w:styleId="1534">
    <w:name w:val="Нет списка1534"/>
    <w:next w:val="a2"/>
    <w:uiPriority w:val="99"/>
    <w:semiHidden/>
    <w:unhideWhenUsed/>
    <w:rsid w:val="00AE7C8C"/>
  </w:style>
  <w:style w:type="paragraph" w:customStyle="1" w:styleId="1ffff0">
    <w:name w:val="Знак 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AE7C8C"/>
  </w:style>
  <w:style w:type="numbering" w:customStyle="1" w:styleId="1554">
    <w:name w:val="Нет списка1554"/>
    <w:next w:val="a2"/>
    <w:uiPriority w:val="99"/>
    <w:semiHidden/>
    <w:unhideWhenUsed/>
    <w:rsid w:val="00AE7C8C"/>
  </w:style>
  <w:style w:type="numbering" w:customStyle="1" w:styleId="1564">
    <w:name w:val="Нет списка1564"/>
    <w:next w:val="a2"/>
    <w:uiPriority w:val="99"/>
    <w:semiHidden/>
    <w:unhideWhenUsed/>
    <w:rsid w:val="00AE7C8C"/>
  </w:style>
  <w:style w:type="numbering" w:customStyle="1" w:styleId="1574">
    <w:name w:val="Нет списка1574"/>
    <w:next w:val="a2"/>
    <w:uiPriority w:val="99"/>
    <w:semiHidden/>
    <w:unhideWhenUsed/>
    <w:rsid w:val="00AE7C8C"/>
  </w:style>
  <w:style w:type="numbering" w:customStyle="1" w:styleId="1584">
    <w:name w:val="Нет списка1584"/>
    <w:next w:val="a2"/>
    <w:uiPriority w:val="99"/>
    <w:semiHidden/>
    <w:unhideWhenUsed/>
    <w:rsid w:val="00AE7C8C"/>
  </w:style>
  <w:style w:type="numbering" w:customStyle="1" w:styleId="1594">
    <w:name w:val="Нет списка1594"/>
    <w:next w:val="a2"/>
    <w:uiPriority w:val="99"/>
    <w:semiHidden/>
    <w:unhideWhenUsed/>
    <w:rsid w:val="00AE7C8C"/>
  </w:style>
  <w:style w:type="numbering" w:customStyle="1" w:styleId="1604">
    <w:name w:val="Нет списка1604"/>
    <w:next w:val="a2"/>
    <w:uiPriority w:val="99"/>
    <w:semiHidden/>
    <w:unhideWhenUsed/>
    <w:rsid w:val="00AE7C8C"/>
  </w:style>
  <w:style w:type="numbering" w:customStyle="1" w:styleId="1624">
    <w:name w:val="Нет списка1624"/>
    <w:next w:val="a2"/>
    <w:uiPriority w:val="99"/>
    <w:semiHidden/>
    <w:unhideWhenUsed/>
    <w:rsid w:val="00AE7C8C"/>
  </w:style>
  <w:style w:type="numbering" w:customStyle="1" w:styleId="1634">
    <w:name w:val="Нет списка1634"/>
    <w:next w:val="a2"/>
    <w:uiPriority w:val="99"/>
    <w:semiHidden/>
    <w:unhideWhenUsed/>
    <w:rsid w:val="00AE7C8C"/>
  </w:style>
  <w:style w:type="numbering" w:customStyle="1" w:styleId="1644">
    <w:name w:val="Нет списка1644"/>
    <w:next w:val="a2"/>
    <w:uiPriority w:val="99"/>
    <w:semiHidden/>
    <w:unhideWhenUsed/>
    <w:rsid w:val="00AE7C8C"/>
  </w:style>
  <w:style w:type="numbering" w:customStyle="1" w:styleId="1654">
    <w:name w:val="Нет списка1654"/>
    <w:next w:val="a2"/>
    <w:uiPriority w:val="99"/>
    <w:semiHidden/>
    <w:unhideWhenUsed/>
    <w:rsid w:val="00AE7C8C"/>
  </w:style>
  <w:style w:type="numbering" w:customStyle="1" w:styleId="1664">
    <w:name w:val="Нет списка1664"/>
    <w:next w:val="a2"/>
    <w:uiPriority w:val="99"/>
    <w:semiHidden/>
    <w:unhideWhenUsed/>
    <w:rsid w:val="00AE7C8C"/>
  </w:style>
  <w:style w:type="numbering" w:customStyle="1" w:styleId="1674">
    <w:name w:val="Нет списка1674"/>
    <w:next w:val="a2"/>
    <w:uiPriority w:val="99"/>
    <w:semiHidden/>
    <w:unhideWhenUsed/>
    <w:rsid w:val="00AE7C8C"/>
  </w:style>
  <w:style w:type="numbering" w:customStyle="1" w:styleId="1684">
    <w:name w:val="Нет списка1684"/>
    <w:next w:val="a2"/>
    <w:uiPriority w:val="99"/>
    <w:semiHidden/>
    <w:unhideWhenUsed/>
    <w:rsid w:val="00AE7C8C"/>
  </w:style>
  <w:style w:type="numbering" w:customStyle="1" w:styleId="1694">
    <w:name w:val="Нет списка1694"/>
    <w:next w:val="a2"/>
    <w:uiPriority w:val="99"/>
    <w:semiHidden/>
    <w:unhideWhenUsed/>
    <w:rsid w:val="00AE7C8C"/>
  </w:style>
  <w:style w:type="numbering" w:customStyle="1" w:styleId="1704">
    <w:name w:val="Нет списка1704"/>
    <w:next w:val="a2"/>
    <w:uiPriority w:val="99"/>
    <w:semiHidden/>
    <w:unhideWhenUsed/>
    <w:rsid w:val="00AE7C8C"/>
  </w:style>
  <w:style w:type="numbering" w:customStyle="1" w:styleId="1724">
    <w:name w:val="Нет списка1724"/>
    <w:next w:val="a2"/>
    <w:uiPriority w:val="99"/>
    <w:semiHidden/>
    <w:unhideWhenUsed/>
    <w:rsid w:val="00AE7C8C"/>
  </w:style>
  <w:style w:type="numbering" w:customStyle="1" w:styleId="1734">
    <w:name w:val="Нет списка1734"/>
    <w:next w:val="a2"/>
    <w:uiPriority w:val="99"/>
    <w:semiHidden/>
    <w:unhideWhenUsed/>
    <w:rsid w:val="00AE7C8C"/>
  </w:style>
  <w:style w:type="numbering" w:customStyle="1" w:styleId="1744">
    <w:name w:val="Нет списка1744"/>
    <w:next w:val="a2"/>
    <w:uiPriority w:val="99"/>
    <w:semiHidden/>
    <w:unhideWhenUsed/>
    <w:rsid w:val="00AE7C8C"/>
  </w:style>
  <w:style w:type="numbering" w:customStyle="1" w:styleId="1754">
    <w:name w:val="Нет списка1754"/>
    <w:next w:val="a2"/>
    <w:uiPriority w:val="99"/>
    <w:semiHidden/>
    <w:unhideWhenUsed/>
    <w:rsid w:val="00AE7C8C"/>
  </w:style>
  <w:style w:type="numbering" w:customStyle="1" w:styleId="1764">
    <w:name w:val="Нет списка1764"/>
    <w:next w:val="a2"/>
    <w:uiPriority w:val="99"/>
    <w:semiHidden/>
    <w:unhideWhenUsed/>
    <w:rsid w:val="00AE7C8C"/>
  </w:style>
  <w:style w:type="numbering" w:customStyle="1" w:styleId="1774">
    <w:name w:val="Нет списка1774"/>
    <w:next w:val="a2"/>
    <w:uiPriority w:val="99"/>
    <w:semiHidden/>
    <w:unhideWhenUsed/>
    <w:rsid w:val="00AE7C8C"/>
  </w:style>
  <w:style w:type="numbering" w:customStyle="1" w:styleId="1784">
    <w:name w:val="Нет списка1784"/>
    <w:next w:val="a2"/>
    <w:uiPriority w:val="99"/>
    <w:semiHidden/>
    <w:unhideWhenUsed/>
    <w:rsid w:val="00AE7C8C"/>
  </w:style>
  <w:style w:type="numbering" w:customStyle="1" w:styleId="1794">
    <w:name w:val="Нет списка1794"/>
    <w:next w:val="a2"/>
    <w:uiPriority w:val="99"/>
    <w:semiHidden/>
    <w:unhideWhenUsed/>
    <w:rsid w:val="00AE7C8C"/>
  </w:style>
  <w:style w:type="numbering" w:customStyle="1" w:styleId="1804">
    <w:name w:val="Нет списка1804"/>
    <w:next w:val="a2"/>
    <w:uiPriority w:val="99"/>
    <w:semiHidden/>
    <w:unhideWhenUsed/>
    <w:rsid w:val="00AE7C8C"/>
  </w:style>
  <w:style w:type="numbering" w:customStyle="1" w:styleId="1824">
    <w:name w:val="Нет списка1824"/>
    <w:next w:val="a2"/>
    <w:uiPriority w:val="99"/>
    <w:semiHidden/>
    <w:unhideWhenUsed/>
    <w:rsid w:val="00AE7C8C"/>
  </w:style>
  <w:style w:type="numbering" w:customStyle="1" w:styleId="1834">
    <w:name w:val="Нет списка1834"/>
    <w:next w:val="a2"/>
    <w:uiPriority w:val="99"/>
    <w:semiHidden/>
    <w:unhideWhenUsed/>
    <w:rsid w:val="00AE7C8C"/>
  </w:style>
  <w:style w:type="numbering" w:customStyle="1" w:styleId="1844">
    <w:name w:val="Нет списка1844"/>
    <w:next w:val="a2"/>
    <w:uiPriority w:val="99"/>
    <w:semiHidden/>
    <w:unhideWhenUsed/>
    <w:rsid w:val="00AE7C8C"/>
  </w:style>
  <w:style w:type="numbering" w:customStyle="1" w:styleId="1854">
    <w:name w:val="Нет списка1854"/>
    <w:next w:val="a2"/>
    <w:uiPriority w:val="99"/>
    <w:semiHidden/>
    <w:unhideWhenUsed/>
    <w:rsid w:val="00AE7C8C"/>
  </w:style>
  <w:style w:type="numbering" w:customStyle="1" w:styleId="1864">
    <w:name w:val="Нет списка1864"/>
    <w:next w:val="a2"/>
    <w:uiPriority w:val="99"/>
    <w:semiHidden/>
    <w:unhideWhenUsed/>
    <w:rsid w:val="00AE7C8C"/>
  </w:style>
  <w:style w:type="numbering" w:customStyle="1" w:styleId="1874">
    <w:name w:val="Нет списка1874"/>
    <w:next w:val="a2"/>
    <w:uiPriority w:val="99"/>
    <w:semiHidden/>
    <w:unhideWhenUsed/>
    <w:rsid w:val="00AE7C8C"/>
  </w:style>
  <w:style w:type="numbering" w:customStyle="1" w:styleId="1884">
    <w:name w:val="Нет списка1884"/>
    <w:next w:val="a2"/>
    <w:uiPriority w:val="99"/>
    <w:semiHidden/>
    <w:unhideWhenUsed/>
    <w:rsid w:val="00AE7C8C"/>
  </w:style>
  <w:style w:type="numbering" w:customStyle="1" w:styleId="1894">
    <w:name w:val="Нет списка1894"/>
    <w:next w:val="a2"/>
    <w:uiPriority w:val="99"/>
    <w:semiHidden/>
    <w:unhideWhenUsed/>
    <w:rsid w:val="00AE7C8C"/>
  </w:style>
  <w:style w:type="numbering" w:customStyle="1" w:styleId="1904">
    <w:name w:val="Нет списка1904"/>
    <w:next w:val="a2"/>
    <w:uiPriority w:val="99"/>
    <w:semiHidden/>
    <w:unhideWhenUsed/>
    <w:rsid w:val="00AE7C8C"/>
  </w:style>
  <w:style w:type="numbering" w:customStyle="1" w:styleId="1924">
    <w:name w:val="Нет списка1924"/>
    <w:next w:val="a2"/>
    <w:uiPriority w:val="99"/>
    <w:semiHidden/>
    <w:unhideWhenUsed/>
    <w:rsid w:val="00AE7C8C"/>
  </w:style>
  <w:style w:type="numbering" w:customStyle="1" w:styleId="1934">
    <w:name w:val="Нет списка1934"/>
    <w:next w:val="a2"/>
    <w:uiPriority w:val="99"/>
    <w:semiHidden/>
    <w:unhideWhenUsed/>
    <w:rsid w:val="00AE7C8C"/>
  </w:style>
  <w:style w:type="numbering" w:customStyle="1" w:styleId="1944">
    <w:name w:val="Нет списка1944"/>
    <w:next w:val="a2"/>
    <w:uiPriority w:val="99"/>
    <w:semiHidden/>
    <w:unhideWhenUsed/>
    <w:rsid w:val="00AE7C8C"/>
  </w:style>
  <w:style w:type="numbering" w:customStyle="1" w:styleId="1954">
    <w:name w:val="Нет списка1954"/>
    <w:next w:val="a2"/>
    <w:uiPriority w:val="99"/>
    <w:semiHidden/>
    <w:unhideWhenUsed/>
    <w:rsid w:val="00AE7C8C"/>
  </w:style>
  <w:style w:type="numbering" w:customStyle="1" w:styleId="1964">
    <w:name w:val="Нет списка1964"/>
    <w:next w:val="a2"/>
    <w:uiPriority w:val="99"/>
    <w:semiHidden/>
    <w:unhideWhenUsed/>
    <w:rsid w:val="00AE7C8C"/>
  </w:style>
  <w:style w:type="numbering" w:customStyle="1" w:styleId="1974">
    <w:name w:val="Нет списка1974"/>
    <w:next w:val="a2"/>
    <w:uiPriority w:val="99"/>
    <w:semiHidden/>
    <w:unhideWhenUsed/>
    <w:rsid w:val="00AE7C8C"/>
  </w:style>
  <w:style w:type="numbering" w:customStyle="1" w:styleId="1984">
    <w:name w:val="Нет списка1984"/>
    <w:next w:val="a2"/>
    <w:uiPriority w:val="99"/>
    <w:semiHidden/>
    <w:unhideWhenUsed/>
    <w:rsid w:val="00AE7C8C"/>
  </w:style>
  <w:style w:type="numbering" w:customStyle="1" w:styleId="1994">
    <w:name w:val="Нет списка1994"/>
    <w:next w:val="a2"/>
    <w:uiPriority w:val="99"/>
    <w:semiHidden/>
    <w:unhideWhenUsed/>
    <w:rsid w:val="00AE7C8C"/>
  </w:style>
  <w:style w:type="numbering" w:customStyle="1" w:styleId="2004">
    <w:name w:val="Нет списка2004"/>
    <w:next w:val="a2"/>
    <w:uiPriority w:val="99"/>
    <w:semiHidden/>
    <w:unhideWhenUsed/>
    <w:rsid w:val="00AE7C8C"/>
  </w:style>
  <w:style w:type="numbering" w:customStyle="1" w:styleId="2024">
    <w:name w:val="Нет списка2024"/>
    <w:next w:val="a2"/>
    <w:uiPriority w:val="99"/>
    <w:semiHidden/>
    <w:unhideWhenUsed/>
    <w:rsid w:val="00AE7C8C"/>
  </w:style>
  <w:style w:type="numbering" w:customStyle="1" w:styleId="2034">
    <w:name w:val="Нет списка2034"/>
    <w:next w:val="a2"/>
    <w:uiPriority w:val="99"/>
    <w:semiHidden/>
    <w:unhideWhenUsed/>
    <w:rsid w:val="00AE7C8C"/>
  </w:style>
  <w:style w:type="numbering" w:customStyle="1" w:styleId="2043">
    <w:name w:val="Нет списка2043"/>
    <w:next w:val="a2"/>
    <w:uiPriority w:val="99"/>
    <w:semiHidden/>
    <w:unhideWhenUsed/>
    <w:rsid w:val="00AE7C8C"/>
  </w:style>
  <w:style w:type="numbering" w:customStyle="1" w:styleId="2053">
    <w:name w:val="Нет списка2053"/>
    <w:next w:val="a2"/>
    <w:uiPriority w:val="99"/>
    <w:semiHidden/>
    <w:unhideWhenUsed/>
    <w:rsid w:val="00AE7C8C"/>
  </w:style>
  <w:style w:type="numbering" w:customStyle="1" w:styleId="2063">
    <w:name w:val="Нет списка2063"/>
    <w:next w:val="a2"/>
    <w:uiPriority w:val="99"/>
    <w:semiHidden/>
    <w:unhideWhenUsed/>
    <w:rsid w:val="00AE7C8C"/>
  </w:style>
  <w:style w:type="numbering" w:customStyle="1" w:styleId="2073">
    <w:name w:val="Нет списка2073"/>
    <w:next w:val="a2"/>
    <w:uiPriority w:val="99"/>
    <w:semiHidden/>
    <w:unhideWhenUsed/>
    <w:rsid w:val="00AE7C8C"/>
  </w:style>
  <w:style w:type="numbering" w:customStyle="1" w:styleId="2082">
    <w:name w:val="Нет списка2082"/>
    <w:next w:val="a2"/>
    <w:uiPriority w:val="99"/>
    <w:semiHidden/>
    <w:unhideWhenUsed/>
    <w:rsid w:val="00AE7C8C"/>
  </w:style>
  <w:style w:type="numbering" w:customStyle="1" w:styleId="2092">
    <w:name w:val="Нет списка2092"/>
    <w:next w:val="a2"/>
    <w:uiPriority w:val="99"/>
    <w:semiHidden/>
    <w:unhideWhenUsed/>
    <w:rsid w:val="00AE7C8C"/>
  </w:style>
  <w:style w:type="numbering" w:customStyle="1" w:styleId="2121">
    <w:name w:val="Нет списка2121"/>
    <w:next w:val="a2"/>
    <w:uiPriority w:val="99"/>
    <w:semiHidden/>
    <w:unhideWhenUsed/>
    <w:rsid w:val="00AE7C8C"/>
  </w:style>
  <w:style w:type="numbering" w:customStyle="1" w:styleId="2131">
    <w:name w:val="Нет списка2131"/>
    <w:next w:val="a2"/>
    <w:uiPriority w:val="99"/>
    <w:semiHidden/>
    <w:unhideWhenUsed/>
    <w:rsid w:val="00AE7C8C"/>
  </w:style>
  <w:style w:type="numbering" w:customStyle="1" w:styleId="2141">
    <w:name w:val="Нет списка2141"/>
    <w:next w:val="a2"/>
    <w:uiPriority w:val="99"/>
    <w:semiHidden/>
    <w:unhideWhenUsed/>
    <w:rsid w:val="00AE7C8C"/>
  </w:style>
  <w:style w:type="numbering" w:customStyle="1" w:styleId="2151">
    <w:name w:val="Нет списка2151"/>
    <w:next w:val="a2"/>
    <w:uiPriority w:val="99"/>
    <w:semiHidden/>
    <w:unhideWhenUsed/>
    <w:rsid w:val="00AE7C8C"/>
  </w:style>
  <w:style w:type="numbering" w:customStyle="1" w:styleId="2200">
    <w:name w:val="Нет списка220"/>
    <w:next w:val="a2"/>
    <w:uiPriority w:val="99"/>
    <w:semiHidden/>
    <w:rsid w:val="00711C06"/>
  </w:style>
  <w:style w:type="paragraph" w:customStyle="1" w:styleId="91fff6">
    <w:name w:val="Знак Знак9 Знак 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d">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6b">
    <w:name w:val="Сетка таблицы6"/>
    <w:basedOn w:val="a1"/>
    <w:next w:val="a8"/>
    <w:rsid w:val="00711C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b">
    <w:name w:val="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1">
    <w:name w:val="Знак1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2">
    <w:name w:val="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Знак1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c">
    <w:name w:val="Знак2"/>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d">
    <w:name w:val="Знак2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4">
    <w:name w:val="Знак1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5">
    <w:name w:val="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0">
    <w:name w:val="Знак3"/>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c">
    <w:name w:val="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4">
    <w:name w:val="Знак1 Знак Знак Знак2"/>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d">
    <w:name w:val="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9">
    <w:name w:val="Знак1 Знак Знак Знак4 Знак Знак 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e">
    <w:name w:val="Знак2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
    <w:name w:val="Знак1 Знак Знак Знак4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
    <w:name w:val="Знак2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e">
    <w:name w:val="Знак Знак9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c">
    <w:name w:val="Знак1 Знак Знак Знак4 Знак Знак Знак1 Знак Знак Знак1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
    <w:name w:val="Знак Знак9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0">
    <w:name w:val="Знак Знак9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1">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2">
    <w:name w:val="Знак Знак9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4">
    <w:name w:val="Знак Знак9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0">
    <w:name w:val="Знак2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5">
    <w:name w:val="Знак Знак9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6">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e">
    <w:name w:val="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
    <w:name w:val="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0">
    <w:name w:val="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7">
    <w:name w:val="Знак Знак9 Знак Знак1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d">
    <w:name w:val="Знак1 Знак Знак Знак4 Знак Знак Знак1 Знак Знак Знак1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8">
    <w:name w:val="Знак Знак9 Знак Знак1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a">
    <w:name w:val="Знак Знак9 Знак Знак1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c">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5">
    <w:name w:val="Знак Знак12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9">
    <w:name w:val="Нет списка1109"/>
    <w:next w:val="a2"/>
    <w:uiPriority w:val="99"/>
    <w:semiHidden/>
    <w:unhideWhenUsed/>
    <w:rsid w:val="00711C06"/>
  </w:style>
  <w:style w:type="numbering" w:customStyle="1" w:styleId="226">
    <w:name w:val="Нет списка226"/>
    <w:next w:val="a2"/>
    <w:uiPriority w:val="99"/>
    <w:semiHidden/>
    <w:unhideWhenUsed/>
    <w:rsid w:val="00711C06"/>
  </w:style>
  <w:style w:type="numbering" w:customStyle="1" w:styleId="3200">
    <w:name w:val="Нет списка320"/>
    <w:next w:val="a2"/>
    <w:uiPriority w:val="99"/>
    <w:semiHidden/>
    <w:unhideWhenUsed/>
    <w:rsid w:val="00711C06"/>
  </w:style>
  <w:style w:type="numbering" w:customStyle="1" w:styleId="420">
    <w:name w:val="Нет списка420"/>
    <w:next w:val="a2"/>
    <w:uiPriority w:val="99"/>
    <w:semiHidden/>
    <w:unhideWhenUsed/>
    <w:rsid w:val="00711C06"/>
  </w:style>
  <w:style w:type="paragraph" w:customStyle="1" w:styleId="1ffff6">
    <w:name w:val="Знак Знак Знак Знак1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7">
    <w:name w:val="Без интервала9"/>
    <w:rsid w:val="00711C06"/>
    <w:pPr>
      <w:spacing w:after="0" w:line="240" w:lineRule="auto"/>
    </w:pPr>
    <w:rPr>
      <w:rFonts w:ascii="Calibri" w:eastAsia="Times New Roman" w:hAnsi="Calibri" w:cs="Times New Roman"/>
    </w:rPr>
  </w:style>
  <w:style w:type="paragraph" w:customStyle="1" w:styleId="12ffff6">
    <w:name w:val="Знак Знак12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e">
    <w:name w:val="Знак Знак9 Знак Знак1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00">
    <w:name w:val="Нет списка520"/>
    <w:next w:val="a2"/>
    <w:uiPriority w:val="99"/>
    <w:semiHidden/>
    <w:unhideWhenUsed/>
    <w:rsid w:val="00711C06"/>
  </w:style>
  <w:style w:type="numbering" w:customStyle="1" w:styleId="620">
    <w:name w:val="Нет списка620"/>
    <w:next w:val="a2"/>
    <w:uiPriority w:val="99"/>
    <w:semiHidden/>
    <w:unhideWhenUsed/>
    <w:rsid w:val="00711C06"/>
  </w:style>
  <w:style w:type="numbering" w:customStyle="1" w:styleId="720">
    <w:name w:val="Нет списка720"/>
    <w:next w:val="a2"/>
    <w:uiPriority w:val="99"/>
    <w:semiHidden/>
    <w:unhideWhenUsed/>
    <w:rsid w:val="00711C06"/>
  </w:style>
  <w:style w:type="numbering" w:customStyle="1" w:styleId="819">
    <w:name w:val="Нет списка819"/>
    <w:next w:val="a2"/>
    <w:uiPriority w:val="99"/>
    <w:semiHidden/>
    <w:unhideWhenUsed/>
    <w:rsid w:val="00711C06"/>
  </w:style>
  <w:style w:type="numbering" w:customStyle="1" w:styleId="9190">
    <w:name w:val="Нет списка919"/>
    <w:next w:val="a2"/>
    <w:uiPriority w:val="99"/>
    <w:semiHidden/>
    <w:unhideWhenUsed/>
    <w:rsid w:val="00711C06"/>
  </w:style>
  <w:style w:type="numbering" w:customStyle="1" w:styleId="1019">
    <w:name w:val="Нет списка1019"/>
    <w:next w:val="a2"/>
    <w:uiPriority w:val="99"/>
    <w:semiHidden/>
    <w:unhideWhenUsed/>
    <w:rsid w:val="00711C06"/>
  </w:style>
  <w:style w:type="paragraph" w:customStyle="1" w:styleId="1ffff7">
    <w:name w:val="Знак 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7">
    <w:name w:val="Знак Знак12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9">
    <w:name w:val="Нет списка1119"/>
    <w:next w:val="a2"/>
    <w:uiPriority w:val="99"/>
    <w:semiHidden/>
    <w:unhideWhenUsed/>
    <w:rsid w:val="00711C06"/>
  </w:style>
  <w:style w:type="numbering" w:customStyle="1" w:styleId="1219">
    <w:name w:val="Нет списка1219"/>
    <w:next w:val="a2"/>
    <w:uiPriority w:val="99"/>
    <w:semiHidden/>
    <w:unhideWhenUsed/>
    <w:rsid w:val="00711C06"/>
  </w:style>
  <w:style w:type="paragraph" w:customStyle="1" w:styleId="12ffff8">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8">
    <w:name w:val="Знак1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9">
    <w:name w:val="Нет списка1319"/>
    <w:next w:val="a2"/>
    <w:uiPriority w:val="99"/>
    <w:semiHidden/>
    <w:unhideWhenUsed/>
    <w:rsid w:val="00711C06"/>
  </w:style>
  <w:style w:type="numbering" w:customStyle="1" w:styleId="14190">
    <w:name w:val="Нет списка1419"/>
    <w:next w:val="a2"/>
    <w:uiPriority w:val="99"/>
    <w:semiHidden/>
    <w:unhideWhenUsed/>
    <w:rsid w:val="00711C06"/>
  </w:style>
  <w:style w:type="numbering" w:customStyle="1" w:styleId="1519">
    <w:name w:val="Нет списка1519"/>
    <w:next w:val="a2"/>
    <w:uiPriority w:val="99"/>
    <w:semiHidden/>
    <w:unhideWhenUsed/>
    <w:rsid w:val="00711C06"/>
  </w:style>
  <w:style w:type="numbering" w:customStyle="1" w:styleId="1619">
    <w:name w:val="Нет списка1619"/>
    <w:next w:val="a2"/>
    <w:uiPriority w:val="99"/>
    <w:semiHidden/>
    <w:unhideWhenUsed/>
    <w:rsid w:val="00711C06"/>
  </w:style>
  <w:style w:type="numbering" w:customStyle="1" w:styleId="1719">
    <w:name w:val="Нет списка1719"/>
    <w:next w:val="a2"/>
    <w:uiPriority w:val="99"/>
    <w:semiHidden/>
    <w:unhideWhenUsed/>
    <w:rsid w:val="00711C06"/>
  </w:style>
  <w:style w:type="paragraph" w:customStyle="1" w:styleId="13f">
    <w:name w:val="Знак Знак13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9">
    <w:name w:val="Нет списка1819"/>
    <w:next w:val="a2"/>
    <w:uiPriority w:val="99"/>
    <w:semiHidden/>
    <w:unhideWhenUsed/>
    <w:rsid w:val="00711C06"/>
  </w:style>
  <w:style w:type="numbering" w:customStyle="1" w:styleId="1919">
    <w:name w:val="Нет списка1919"/>
    <w:next w:val="a2"/>
    <w:uiPriority w:val="99"/>
    <w:semiHidden/>
    <w:unhideWhenUsed/>
    <w:rsid w:val="00711C06"/>
  </w:style>
  <w:style w:type="numbering" w:customStyle="1" w:styleId="2017">
    <w:name w:val="Нет списка2017"/>
    <w:next w:val="a2"/>
    <w:uiPriority w:val="99"/>
    <w:semiHidden/>
    <w:unhideWhenUsed/>
    <w:rsid w:val="00711C06"/>
  </w:style>
  <w:style w:type="paragraph" w:customStyle="1" w:styleId="12ff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b">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6">
    <w:name w:val="Нет списка2116"/>
    <w:next w:val="a2"/>
    <w:uiPriority w:val="99"/>
    <w:semiHidden/>
    <w:unhideWhenUsed/>
    <w:rsid w:val="00711C06"/>
  </w:style>
  <w:style w:type="numbering" w:customStyle="1" w:styleId="227">
    <w:name w:val="Нет списка227"/>
    <w:next w:val="a2"/>
    <w:uiPriority w:val="99"/>
    <w:semiHidden/>
    <w:unhideWhenUsed/>
    <w:rsid w:val="00711C06"/>
  </w:style>
  <w:style w:type="numbering" w:customStyle="1" w:styleId="236">
    <w:name w:val="Нет списка236"/>
    <w:next w:val="a2"/>
    <w:uiPriority w:val="99"/>
    <w:semiHidden/>
    <w:unhideWhenUsed/>
    <w:rsid w:val="00711C06"/>
  </w:style>
  <w:style w:type="numbering" w:customStyle="1" w:styleId="246">
    <w:name w:val="Нет списка246"/>
    <w:next w:val="a2"/>
    <w:uiPriority w:val="99"/>
    <w:semiHidden/>
    <w:unhideWhenUsed/>
    <w:rsid w:val="00711C06"/>
  </w:style>
  <w:style w:type="numbering" w:customStyle="1" w:styleId="256">
    <w:name w:val="Нет списка256"/>
    <w:next w:val="a2"/>
    <w:uiPriority w:val="99"/>
    <w:semiHidden/>
    <w:unhideWhenUsed/>
    <w:rsid w:val="00711C06"/>
  </w:style>
  <w:style w:type="numbering" w:customStyle="1" w:styleId="266">
    <w:name w:val="Нет списка266"/>
    <w:next w:val="a2"/>
    <w:uiPriority w:val="99"/>
    <w:semiHidden/>
    <w:unhideWhenUsed/>
    <w:rsid w:val="00711C06"/>
  </w:style>
  <w:style w:type="numbering" w:customStyle="1" w:styleId="276">
    <w:name w:val="Нет списка276"/>
    <w:next w:val="a2"/>
    <w:uiPriority w:val="99"/>
    <w:semiHidden/>
    <w:unhideWhenUsed/>
    <w:rsid w:val="00711C06"/>
  </w:style>
  <w:style w:type="numbering" w:customStyle="1" w:styleId="286">
    <w:name w:val="Нет списка286"/>
    <w:next w:val="a2"/>
    <w:uiPriority w:val="99"/>
    <w:semiHidden/>
    <w:unhideWhenUsed/>
    <w:rsid w:val="00711C06"/>
  </w:style>
  <w:style w:type="numbering" w:customStyle="1" w:styleId="296">
    <w:name w:val="Нет списка296"/>
    <w:next w:val="a2"/>
    <w:uiPriority w:val="99"/>
    <w:semiHidden/>
    <w:unhideWhenUsed/>
    <w:rsid w:val="00711C06"/>
  </w:style>
  <w:style w:type="paragraph" w:customStyle="1" w:styleId="12ff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6">
    <w:name w:val="Нет списка306"/>
    <w:next w:val="a2"/>
    <w:uiPriority w:val="99"/>
    <w:semiHidden/>
    <w:unhideWhenUsed/>
    <w:rsid w:val="00711C06"/>
  </w:style>
  <w:style w:type="numbering" w:customStyle="1" w:styleId="3110">
    <w:name w:val="Нет списка3110"/>
    <w:next w:val="a2"/>
    <w:uiPriority w:val="99"/>
    <w:semiHidden/>
    <w:unhideWhenUsed/>
    <w:rsid w:val="00711C06"/>
  </w:style>
  <w:style w:type="paragraph" w:customStyle="1" w:styleId="12ffffd">
    <w:name w:val="Знак Знак12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6">
    <w:name w:val="Нет списка326"/>
    <w:next w:val="a2"/>
    <w:uiPriority w:val="99"/>
    <w:semiHidden/>
    <w:unhideWhenUsed/>
    <w:rsid w:val="00711C06"/>
  </w:style>
  <w:style w:type="numbering" w:customStyle="1" w:styleId="336">
    <w:name w:val="Нет списка336"/>
    <w:next w:val="a2"/>
    <w:uiPriority w:val="99"/>
    <w:semiHidden/>
    <w:unhideWhenUsed/>
    <w:rsid w:val="00711C06"/>
  </w:style>
  <w:style w:type="numbering" w:customStyle="1" w:styleId="346">
    <w:name w:val="Нет списка346"/>
    <w:next w:val="a2"/>
    <w:uiPriority w:val="99"/>
    <w:semiHidden/>
    <w:unhideWhenUsed/>
    <w:rsid w:val="00711C06"/>
  </w:style>
  <w:style w:type="numbering" w:customStyle="1" w:styleId="356">
    <w:name w:val="Нет списка356"/>
    <w:next w:val="a2"/>
    <w:uiPriority w:val="99"/>
    <w:semiHidden/>
    <w:unhideWhenUsed/>
    <w:rsid w:val="00711C06"/>
  </w:style>
  <w:style w:type="numbering" w:customStyle="1" w:styleId="366">
    <w:name w:val="Нет списка366"/>
    <w:next w:val="a2"/>
    <w:uiPriority w:val="99"/>
    <w:semiHidden/>
    <w:unhideWhenUsed/>
    <w:rsid w:val="00711C06"/>
  </w:style>
  <w:style w:type="numbering" w:customStyle="1" w:styleId="376">
    <w:name w:val="Нет списка376"/>
    <w:next w:val="a2"/>
    <w:uiPriority w:val="99"/>
    <w:semiHidden/>
    <w:unhideWhenUsed/>
    <w:rsid w:val="00711C06"/>
  </w:style>
  <w:style w:type="numbering" w:customStyle="1" w:styleId="386">
    <w:name w:val="Нет списка386"/>
    <w:next w:val="a2"/>
    <w:uiPriority w:val="99"/>
    <w:semiHidden/>
    <w:unhideWhenUsed/>
    <w:rsid w:val="00711C06"/>
  </w:style>
  <w:style w:type="numbering" w:customStyle="1" w:styleId="396">
    <w:name w:val="Нет списка396"/>
    <w:next w:val="a2"/>
    <w:uiPriority w:val="99"/>
    <w:semiHidden/>
    <w:unhideWhenUsed/>
    <w:rsid w:val="00711C06"/>
  </w:style>
  <w:style w:type="numbering" w:customStyle="1" w:styleId="406">
    <w:name w:val="Нет списка406"/>
    <w:next w:val="a2"/>
    <w:uiPriority w:val="99"/>
    <w:semiHidden/>
    <w:unhideWhenUsed/>
    <w:rsid w:val="00711C06"/>
  </w:style>
  <w:style w:type="numbering" w:customStyle="1" w:styleId="4110">
    <w:name w:val="Нет списка4110"/>
    <w:next w:val="a2"/>
    <w:uiPriority w:val="99"/>
    <w:semiHidden/>
    <w:unhideWhenUsed/>
    <w:rsid w:val="00711C06"/>
  </w:style>
  <w:style w:type="paragraph" w:customStyle="1" w:styleId="1ffff9">
    <w:name w:val="Знак Знак1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6">
    <w:name w:val="Нет списка426"/>
    <w:next w:val="a2"/>
    <w:uiPriority w:val="99"/>
    <w:semiHidden/>
    <w:unhideWhenUsed/>
    <w:rsid w:val="00711C06"/>
  </w:style>
  <w:style w:type="numbering" w:customStyle="1" w:styleId="436">
    <w:name w:val="Нет списка436"/>
    <w:next w:val="a2"/>
    <w:uiPriority w:val="99"/>
    <w:semiHidden/>
    <w:unhideWhenUsed/>
    <w:rsid w:val="00711C06"/>
  </w:style>
  <w:style w:type="numbering" w:customStyle="1" w:styleId="446">
    <w:name w:val="Нет списка446"/>
    <w:next w:val="a2"/>
    <w:uiPriority w:val="99"/>
    <w:semiHidden/>
    <w:unhideWhenUsed/>
    <w:rsid w:val="00711C06"/>
  </w:style>
  <w:style w:type="numbering" w:customStyle="1" w:styleId="456">
    <w:name w:val="Нет списка456"/>
    <w:next w:val="a2"/>
    <w:uiPriority w:val="99"/>
    <w:semiHidden/>
    <w:unhideWhenUsed/>
    <w:rsid w:val="00711C06"/>
  </w:style>
  <w:style w:type="numbering" w:customStyle="1" w:styleId="466">
    <w:name w:val="Нет списка466"/>
    <w:next w:val="a2"/>
    <w:uiPriority w:val="99"/>
    <w:semiHidden/>
    <w:unhideWhenUsed/>
    <w:rsid w:val="00711C06"/>
  </w:style>
  <w:style w:type="numbering" w:customStyle="1" w:styleId="476">
    <w:name w:val="Нет списка476"/>
    <w:next w:val="a2"/>
    <w:uiPriority w:val="99"/>
    <w:semiHidden/>
    <w:unhideWhenUsed/>
    <w:rsid w:val="00711C06"/>
  </w:style>
  <w:style w:type="numbering" w:customStyle="1" w:styleId="486">
    <w:name w:val="Нет списка486"/>
    <w:next w:val="a2"/>
    <w:uiPriority w:val="99"/>
    <w:semiHidden/>
    <w:unhideWhenUsed/>
    <w:rsid w:val="00711C06"/>
  </w:style>
  <w:style w:type="numbering" w:customStyle="1" w:styleId="496">
    <w:name w:val="Нет списка496"/>
    <w:next w:val="a2"/>
    <w:uiPriority w:val="99"/>
    <w:semiHidden/>
    <w:unhideWhenUsed/>
    <w:rsid w:val="00711C06"/>
  </w:style>
  <w:style w:type="numbering" w:customStyle="1" w:styleId="506">
    <w:name w:val="Нет списка506"/>
    <w:next w:val="a2"/>
    <w:uiPriority w:val="99"/>
    <w:semiHidden/>
    <w:unhideWhenUsed/>
    <w:rsid w:val="00711C06"/>
  </w:style>
  <w:style w:type="numbering" w:customStyle="1" w:styleId="5110">
    <w:name w:val="Нет списка5110"/>
    <w:next w:val="a2"/>
    <w:uiPriority w:val="99"/>
    <w:semiHidden/>
    <w:unhideWhenUsed/>
    <w:rsid w:val="00711C06"/>
  </w:style>
  <w:style w:type="numbering" w:customStyle="1" w:styleId="526">
    <w:name w:val="Нет списка526"/>
    <w:next w:val="a2"/>
    <w:uiPriority w:val="99"/>
    <w:semiHidden/>
    <w:unhideWhenUsed/>
    <w:rsid w:val="00711C06"/>
  </w:style>
  <w:style w:type="numbering" w:customStyle="1" w:styleId="536">
    <w:name w:val="Нет списка536"/>
    <w:next w:val="a2"/>
    <w:uiPriority w:val="99"/>
    <w:semiHidden/>
    <w:unhideWhenUsed/>
    <w:rsid w:val="00711C06"/>
  </w:style>
  <w:style w:type="numbering" w:customStyle="1" w:styleId="546">
    <w:name w:val="Нет списка546"/>
    <w:next w:val="a2"/>
    <w:uiPriority w:val="99"/>
    <w:semiHidden/>
    <w:unhideWhenUsed/>
    <w:rsid w:val="00711C06"/>
  </w:style>
  <w:style w:type="numbering" w:customStyle="1" w:styleId="556">
    <w:name w:val="Нет списка556"/>
    <w:next w:val="a2"/>
    <w:uiPriority w:val="99"/>
    <w:semiHidden/>
    <w:unhideWhenUsed/>
    <w:rsid w:val="00711C06"/>
  </w:style>
  <w:style w:type="numbering" w:customStyle="1" w:styleId="566">
    <w:name w:val="Нет списка566"/>
    <w:next w:val="a2"/>
    <w:uiPriority w:val="99"/>
    <w:semiHidden/>
    <w:unhideWhenUsed/>
    <w:rsid w:val="00711C06"/>
  </w:style>
  <w:style w:type="numbering" w:customStyle="1" w:styleId="576">
    <w:name w:val="Нет списка576"/>
    <w:next w:val="a2"/>
    <w:uiPriority w:val="99"/>
    <w:semiHidden/>
    <w:unhideWhenUsed/>
    <w:rsid w:val="00711C06"/>
  </w:style>
  <w:style w:type="numbering" w:customStyle="1" w:styleId="586">
    <w:name w:val="Нет списка586"/>
    <w:next w:val="a2"/>
    <w:uiPriority w:val="99"/>
    <w:semiHidden/>
    <w:unhideWhenUsed/>
    <w:rsid w:val="00711C06"/>
  </w:style>
  <w:style w:type="numbering" w:customStyle="1" w:styleId="596">
    <w:name w:val="Нет списка596"/>
    <w:next w:val="a2"/>
    <w:uiPriority w:val="99"/>
    <w:semiHidden/>
    <w:unhideWhenUsed/>
    <w:rsid w:val="00711C06"/>
  </w:style>
  <w:style w:type="numbering" w:customStyle="1" w:styleId="606">
    <w:name w:val="Нет списка606"/>
    <w:next w:val="a2"/>
    <w:uiPriority w:val="99"/>
    <w:semiHidden/>
    <w:unhideWhenUsed/>
    <w:rsid w:val="00711C06"/>
  </w:style>
  <w:style w:type="numbering" w:customStyle="1" w:styleId="6110">
    <w:name w:val="Нет списка6110"/>
    <w:next w:val="a2"/>
    <w:uiPriority w:val="99"/>
    <w:semiHidden/>
    <w:unhideWhenUsed/>
    <w:rsid w:val="00711C06"/>
  </w:style>
  <w:style w:type="numbering" w:customStyle="1" w:styleId="626">
    <w:name w:val="Нет списка626"/>
    <w:next w:val="a2"/>
    <w:uiPriority w:val="99"/>
    <w:semiHidden/>
    <w:unhideWhenUsed/>
    <w:rsid w:val="00711C06"/>
  </w:style>
  <w:style w:type="numbering" w:customStyle="1" w:styleId="636">
    <w:name w:val="Нет списка636"/>
    <w:next w:val="a2"/>
    <w:uiPriority w:val="99"/>
    <w:semiHidden/>
    <w:unhideWhenUsed/>
    <w:rsid w:val="00711C06"/>
  </w:style>
  <w:style w:type="numbering" w:customStyle="1" w:styleId="646">
    <w:name w:val="Нет списка646"/>
    <w:next w:val="a2"/>
    <w:uiPriority w:val="99"/>
    <w:semiHidden/>
    <w:unhideWhenUsed/>
    <w:rsid w:val="00711C06"/>
  </w:style>
  <w:style w:type="numbering" w:customStyle="1" w:styleId="656">
    <w:name w:val="Нет списка656"/>
    <w:next w:val="a2"/>
    <w:uiPriority w:val="99"/>
    <w:semiHidden/>
    <w:unhideWhenUsed/>
    <w:rsid w:val="00711C06"/>
  </w:style>
  <w:style w:type="paragraph" w:customStyle="1" w:styleId="12f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6">
    <w:name w:val="Нет списка666"/>
    <w:next w:val="a2"/>
    <w:uiPriority w:val="99"/>
    <w:semiHidden/>
    <w:unhideWhenUsed/>
    <w:rsid w:val="00711C06"/>
  </w:style>
  <w:style w:type="numbering" w:customStyle="1" w:styleId="676">
    <w:name w:val="Нет списка676"/>
    <w:next w:val="a2"/>
    <w:uiPriority w:val="99"/>
    <w:semiHidden/>
    <w:unhideWhenUsed/>
    <w:rsid w:val="00711C06"/>
  </w:style>
  <w:style w:type="numbering" w:customStyle="1" w:styleId="686">
    <w:name w:val="Нет списка686"/>
    <w:next w:val="a2"/>
    <w:uiPriority w:val="99"/>
    <w:semiHidden/>
    <w:unhideWhenUsed/>
    <w:rsid w:val="00711C06"/>
  </w:style>
  <w:style w:type="numbering" w:customStyle="1" w:styleId="696">
    <w:name w:val="Нет списка696"/>
    <w:next w:val="a2"/>
    <w:uiPriority w:val="99"/>
    <w:semiHidden/>
    <w:unhideWhenUsed/>
    <w:rsid w:val="00711C06"/>
  </w:style>
  <w:style w:type="numbering" w:customStyle="1" w:styleId="706">
    <w:name w:val="Нет списка706"/>
    <w:next w:val="a2"/>
    <w:uiPriority w:val="99"/>
    <w:semiHidden/>
    <w:unhideWhenUsed/>
    <w:rsid w:val="00711C06"/>
  </w:style>
  <w:style w:type="numbering" w:customStyle="1" w:styleId="7110">
    <w:name w:val="Нет списка7110"/>
    <w:next w:val="a2"/>
    <w:uiPriority w:val="99"/>
    <w:semiHidden/>
    <w:unhideWhenUsed/>
    <w:rsid w:val="00711C06"/>
  </w:style>
  <w:style w:type="paragraph" w:customStyle="1" w:styleId="afffff1">
    <w:name w:val="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6">
    <w:name w:val="Нет списка726"/>
    <w:next w:val="a2"/>
    <w:uiPriority w:val="99"/>
    <w:semiHidden/>
    <w:unhideWhenUsed/>
    <w:rsid w:val="00711C06"/>
  </w:style>
  <w:style w:type="numbering" w:customStyle="1" w:styleId="736">
    <w:name w:val="Нет списка736"/>
    <w:next w:val="a2"/>
    <w:uiPriority w:val="99"/>
    <w:semiHidden/>
    <w:unhideWhenUsed/>
    <w:rsid w:val="00711C06"/>
  </w:style>
  <w:style w:type="numbering" w:customStyle="1" w:styleId="746">
    <w:name w:val="Нет списка746"/>
    <w:next w:val="a2"/>
    <w:uiPriority w:val="99"/>
    <w:semiHidden/>
    <w:unhideWhenUsed/>
    <w:rsid w:val="00711C06"/>
  </w:style>
  <w:style w:type="numbering" w:customStyle="1" w:styleId="756">
    <w:name w:val="Нет списка756"/>
    <w:next w:val="a2"/>
    <w:uiPriority w:val="99"/>
    <w:semiHidden/>
    <w:unhideWhenUsed/>
    <w:rsid w:val="00711C06"/>
  </w:style>
  <w:style w:type="numbering" w:customStyle="1" w:styleId="766">
    <w:name w:val="Нет списка766"/>
    <w:next w:val="a2"/>
    <w:uiPriority w:val="99"/>
    <w:semiHidden/>
    <w:unhideWhenUsed/>
    <w:rsid w:val="00711C06"/>
  </w:style>
  <w:style w:type="numbering" w:customStyle="1" w:styleId="776">
    <w:name w:val="Нет списка776"/>
    <w:next w:val="a2"/>
    <w:uiPriority w:val="99"/>
    <w:semiHidden/>
    <w:unhideWhenUsed/>
    <w:rsid w:val="00711C06"/>
  </w:style>
  <w:style w:type="numbering" w:customStyle="1" w:styleId="786">
    <w:name w:val="Нет списка786"/>
    <w:next w:val="a2"/>
    <w:uiPriority w:val="99"/>
    <w:semiHidden/>
    <w:unhideWhenUsed/>
    <w:rsid w:val="00711C06"/>
  </w:style>
  <w:style w:type="numbering" w:customStyle="1" w:styleId="796">
    <w:name w:val="Нет списка796"/>
    <w:next w:val="a2"/>
    <w:uiPriority w:val="99"/>
    <w:semiHidden/>
    <w:unhideWhenUsed/>
    <w:rsid w:val="00711C06"/>
  </w:style>
  <w:style w:type="numbering" w:customStyle="1" w:styleId="806">
    <w:name w:val="Нет списка806"/>
    <w:next w:val="a2"/>
    <w:uiPriority w:val="99"/>
    <w:semiHidden/>
    <w:unhideWhenUsed/>
    <w:rsid w:val="00711C06"/>
  </w:style>
  <w:style w:type="numbering" w:customStyle="1" w:styleId="8110">
    <w:name w:val="Нет списка8110"/>
    <w:next w:val="a2"/>
    <w:uiPriority w:val="99"/>
    <w:semiHidden/>
    <w:unhideWhenUsed/>
    <w:rsid w:val="00711C06"/>
  </w:style>
  <w:style w:type="numbering" w:customStyle="1" w:styleId="825">
    <w:name w:val="Нет списка825"/>
    <w:next w:val="a2"/>
    <w:uiPriority w:val="99"/>
    <w:semiHidden/>
    <w:unhideWhenUsed/>
    <w:rsid w:val="00711C06"/>
  </w:style>
  <w:style w:type="numbering" w:customStyle="1" w:styleId="11010">
    <w:name w:val="Нет списка11010"/>
    <w:next w:val="a2"/>
    <w:uiPriority w:val="99"/>
    <w:semiHidden/>
    <w:rsid w:val="00711C06"/>
  </w:style>
  <w:style w:type="table" w:customStyle="1" w:styleId="15a">
    <w:name w:val="Сетка таблицы15"/>
    <w:basedOn w:val="a1"/>
    <w:next w:val="a8"/>
    <w:rsid w:val="00711C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0"/>
    <w:next w:val="a2"/>
    <w:uiPriority w:val="99"/>
    <w:semiHidden/>
    <w:unhideWhenUsed/>
    <w:rsid w:val="00711C06"/>
  </w:style>
  <w:style w:type="numbering" w:customStyle="1" w:styleId="2106">
    <w:name w:val="Нет списка2106"/>
    <w:next w:val="a2"/>
    <w:uiPriority w:val="99"/>
    <w:semiHidden/>
    <w:unhideWhenUsed/>
    <w:rsid w:val="00711C06"/>
  </w:style>
  <w:style w:type="numbering" w:customStyle="1" w:styleId="3106">
    <w:name w:val="Нет списка3106"/>
    <w:next w:val="a2"/>
    <w:uiPriority w:val="99"/>
    <w:semiHidden/>
    <w:unhideWhenUsed/>
    <w:rsid w:val="00711C06"/>
  </w:style>
  <w:style w:type="numbering" w:customStyle="1" w:styleId="4106">
    <w:name w:val="Нет списка4106"/>
    <w:next w:val="a2"/>
    <w:uiPriority w:val="99"/>
    <w:semiHidden/>
    <w:unhideWhenUsed/>
    <w:rsid w:val="00711C06"/>
  </w:style>
  <w:style w:type="numbering" w:customStyle="1" w:styleId="5106">
    <w:name w:val="Нет списка5106"/>
    <w:next w:val="a2"/>
    <w:uiPriority w:val="99"/>
    <w:semiHidden/>
    <w:unhideWhenUsed/>
    <w:rsid w:val="00711C06"/>
  </w:style>
  <w:style w:type="numbering" w:customStyle="1" w:styleId="6106">
    <w:name w:val="Нет списка6106"/>
    <w:next w:val="a2"/>
    <w:uiPriority w:val="99"/>
    <w:semiHidden/>
    <w:unhideWhenUsed/>
    <w:rsid w:val="00711C06"/>
  </w:style>
  <w:style w:type="numbering" w:customStyle="1" w:styleId="7105">
    <w:name w:val="Нет списка7105"/>
    <w:next w:val="a2"/>
    <w:uiPriority w:val="99"/>
    <w:semiHidden/>
    <w:unhideWhenUsed/>
    <w:rsid w:val="00711C06"/>
  </w:style>
  <w:style w:type="numbering" w:customStyle="1" w:styleId="835">
    <w:name w:val="Нет списка835"/>
    <w:next w:val="a2"/>
    <w:uiPriority w:val="99"/>
    <w:semiHidden/>
    <w:unhideWhenUsed/>
    <w:rsid w:val="00711C06"/>
  </w:style>
  <w:style w:type="numbering" w:customStyle="1" w:styleId="91100">
    <w:name w:val="Нет списка9110"/>
    <w:next w:val="a2"/>
    <w:uiPriority w:val="99"/>
    <w:semiHidden/>
    <w:unhideWhenUsed/>
    <w:rsid w:val="00711C06"/>
  </w:style>
  <w:style w:type="numbering" w:customStyle="1" w:styleId="10110">
    <w:name w:val="Нет списка10110"/>
    <w:next w:val="a2"/>
    <w:uiPriority w:val="99"/>
    <w:semiHidden/>
    <w:unhideWhenUsed/>
    <w:rsid w:val="00711C06"/>
  </w:style>
  <w:style w:type="numbering" w:customStyle="1" w:styleId="11116">
    <w:name w:val="Нет списка11116"/>
    <w:next w:val="a2"/>
    <w:uiPriority w:val="99"/>
    <w:semiHidden/>
    <w:unhideWhenUsed/>
    <w:rsid w:val="00711C06"/>
  </w:style>
  <w:style w:type="numbering" w:customStyle="1" w:styleId="12110">
    <w:name w:val="Нет списка12110"/>
    <w:next w:val="a2"/>
    <w:uiPriority w:val="99"/>
    <w:semiHidden/>
    <w:unhideWhenUsed/>
    <w:rsid w:val="00711C06"/>
  </w:style>
  <w:style w:type="numbering" w:customStyle="1" w:styleId="13110">
    <w:name w:val="Нет списка13110"/>
    <w:next w:val="a2"/>
    <w:uiPriority w:val="99"/>
    <w:semiHidden/>
    <w:unhideWhenUsed/>
    <w:rsid w:val="00711C06"/>
  </w:style>
  <w:style w:type="numbering" w:customStyle="1" w:styleId="141100">
    <w:name w:val="Нет списка14110"/>
    <w:next w:val="a2"/>
    <w:uiPriority w:val="99"/>
    <w:semiHidden/>
    <w:unhideWhenUsed/>
    <w:rsid w:val="00711C06"/>
  </w:style>
  <w:style w:type="numbering" w:customStyle="1" w:styleId="15110">
    <w:name w:val="Нет списка15110"/>
    <w:next w:val="a2"/>
    <w:uiPriority w:val="99"/>
    <w:semiHidden/>
    <w:unhideWhenUsed/>
    <w:rsid w:val="00711C06"/>
  </w:style>
  <w:style w:type="numbering" w:customStyle="1" w:styleId="16110">
    <w:name w:val="Нет списка16110"/>
    <w:next w:val="a2"/>
    <w:uiPriority w:val="99"/>
    <w:semiHidden/>
    <w:unhideWhenUsed/>
    <w:rsid w:val="00711C06"/>
  </w:style>
  <w:style w:type="numbering" w:customStyle="1" w:styleId="17110">
    <w:name w:val="Нет списка17110"/>
    <w:next w:val="a2"/>
    <w:uiPriority w:val="99"/>
    <w:semiHidden/>
    <w:unhideWhenUsed/>
    <w:rsid w:val="00711C06"/>
  </w:style>
  <w:style w:type="numbering" w:customStyle="1" w:styleId="18110">
    <w:name w:val="Нет списка18110"/>
    <w:next w:val="a2"/>
    <w:uiPriority w:val="99"/>
    <w:semiHidden/>
    <w:unhideWhenUsed/>
    <w:rsid w:val="00711C06"/>
  </w:style>
  <w:style w:type="numbering" w:customStyle="1" w:styleId="19110">
    <w:name w:val="Нет списка19110"/>
    <w:next w:val="a2"/>
    <w:uiPriority w:val="99"/>
    <w:semiHidden/>
    <w:unhideWhenUsed/>
    <w:rsid w:val="00711C06"/>
  </w:style>
  <w:style w:type="numbering" w:customStyle="1" w:styleId="2018">
    <w:name w:val="Нет списка2018"/>
    <w:next w:val="a2"/>
    <w:uiPriority w:val="99"/>
    <w:semiHidden/>
    <w:unhideWhenUsed/>
    <w:rsid w:val="00711C06"/>
  </w:style>
  <w:style w:type="numbering" w:customStyle="1" w:styleId="2117">
    <w:name w:val="Нет списка2117"/>
    <w:next w:val="a2"/>
    <w:uiPriority w:val="99"/>
    <w:semiHidden/>
    <w:unhideWhenUsed/>
    <w:rsid w:val="00711C06"/>
  </w:style>
  <w:style w:type="numbering" w:customStyle="1" w:styleId="2216">
    <w:name w:val="Нет списка2216"/>
    <w:next w:val="a2"/>
    <w:uiPriority w:val="99"/>
    <w:semiHidden/>
    <w:unhideWhenUsed/>
    <w:rsid w:val="00711C06"/>
  </w:style>
  <w:style w:type="numbering" w:customStyle="1" w:styleId="2316">
    <w:name w:val="Нет списка2316"/>
    <w:next w:val="a2"/>
    <w:uiPriority w:val="99"/>
    <w:semiHidden/>
    <w:unhideWhenUsed/>
    <w:rsid w:val="00711C06"/>
  </w:style>
  <w:style w:type="numbering" w:customStyle="1" w:styleId="2416">
    <w:name w:val="Нет списка2416"/>
    <w:next w:val="a2"/>
    <w:uiPriority w:val="99"/>
    <w:semiHidden/>
    <w:unhideWhenUsed/>
    <w:rsid w:val="00711C06"/>
  </w:style>
  <w:style w:type="numbering" w:customStyle="1" w:styleId="2516">
    <w:name w:val="Нет списка2516"/>
    <w:next w:val="a2"/>
    <w:uiPriority w:val="99"/>
    <w:semiHidden/>
    <w:unhideWhenUsed/>
    <w:rsid w:val="00711C06"/>
  </w:style>
  <w:style w:type="numbering" w:customStyle="1" w:styleId="2616">
    <w:name w:val="Нет списка2616"/>
    <w:next w:val="a2"/>
    <w:uiPriority w:val="99"/>
    <w:semiHidden/>
    <w:unhideWhenUsed/>
    <w:rsid w:val="00711C06"/>
  </w:style>
  <w:style w:type="numbering" w:customStyle="1" w:styleId="2716">
    <w:name w:val="Нет списка2716"/>
    <w:next w:val="a2"/>
    <w:uiPriority w:val="99"/>
    <w:semiHidden/>
    <w:unhideWhenUsed/>
    <w:rsid w:val="00711C06"/>
  </w:style>
  <w:style w:type="numbering" w:customStyle="1" w:styleId="2816">
    <w:name w:val="Нет списка2816"/>
    <w:next w:val="a2"/>
    <w:uiPriority w:val="99"/>
    <w:semiHidden/>
    <w:unhideWhenUsed/>
    <w:rsid w:val="00711C06"/>
  </w:style>
  <w:style w:type="numbering" w:customStyle="1" w:styleId="2916">
    <w:name w:val="Нет списка2916"/>
    <w:next w:val="a2"/>
    <w:uiPriority w:val="99"/>
    <w:semiHidden/>
    <w:unhideWhenUsed/>
    <w:rsid w:val="00711C06"/>
  </w:style>
  <w:style w:type="numbering" w:customStyle="1" w:styleId="3016">
    <w:name w:val="Нет списка3016"/>
    <w:next w:val="a2"/>
    <w:uiPriority w:val="99"/>
    <w:semiHidden/>
    <w:unhideWhenUsed/>
    <w:rsid w:val="00711C06"/>
  </w:style>
  <w:style w:type="numbering" w:customStyle="1" w:styleId="3116">
    <w:name w:val="Нет списка3116"/>
    <w:next w:val="a2"/>
    <w:uiPriority w:val="99"/>
    <w:semiHidden/>
    <w:unhideWhenUsed/>
    <w:rsid w:val="00711C06"/>
  </w:style>
  <w:style w:type="numbering" w:customStyle="1" w:styleId="3216">
    <w:name w:val="Нет списка3216"/>
    <w:next w:val="a2"/>
    <w:uiPriority w:val="99"/>
    <w:semiHidden/>
    <w:unhideWhenUsed/>
    <w:rsid w:val="00711C06"/>
  </w:style>
  <w:style w:type="numbering" w:customStyle="1" w:styleId="3316">
    <w:name w:val="Нет списка3316"/>
    <w:next w:val="a2"/>
    <w:uiPriority w:val="99"/>
    <w:semiHidden/>
    <w:unhideWhenUsed/>
    <w:rsid w:val="00711C06"/>
  </w:style>
  <w:style w:type="numbering" w:customStyle="1" w:styleId="3416">
    <w:name w:val="Нет списка3416"/>
    <w:next w:val="a2"/>
    <w:uiPriority w:val="99"/>
    <w:semiHidden/>
    <w:unhideWhenUsed/>
    <w:rsid w:val="00711C06"/>
  </w:style>
  <w:style w:type="numbering" w:customStyle="1" w:styleId="3516">
    <w:name w:val="Нет списка3516"/>
    <w:next w:val="a2"/>
    <w:uiPriority w:val="99"/>
    <w:semiHidden/>
    <w:unhideWhenUsed/>
    <w:rsid w:val="00711C06"/>
  </w:style>
  <w:style w:type="numbering" w:customStyle="1" w:styleId="3616">
    <w:name w:val="Нет списка3616"/>
    <w:next w:val="a2"/>
    <w:uiPriority w:val="99"/>
    <w:semiHidden/>
    <w:unhideWhenUsed/>
    <w:rsid w:val="00711C06"/>
  </w:style>
  <w:style w:type="numbering" w:customStyle="1" w:styleId="3716">
    <w:name w:val="Нет списка3716"/>
    <w:next w:val="a2"/>
    <w:uiPriority w:val="99"/>
    <w:semiHidden/>
    <w:unhideWhenUsed/>
    <w:rsid w:val="00711C06"/>
  </w:style>
  <w:style w:type="numbering" w:customStyle="1" w:styleId="3816">
    <w:name w:val="Нет списка3816"/>
    <w:next w:val="a2"/>
    <w:uiPriority w:val="99"/>
    <w:semiHidden/>
    <w:unhideWhenUsed/>
    <w:rsid w:val="00711C06"/>
  </w:style>
  <w:style w:type="numbering" w:customStyle="1" w:styleId="3916">
    <w:name w:val="Нет списка3916"/>
    <w:next w:val="a2"/>
    <w:uiPriority w:val="99"/>
    <w:semiHidden/>
    <w:unhideWhenUsed/>
    <w:rsid w:val="00711C06"/>
  </w:style>
  <w:style w:type="numbering" w:customStyle="1" w:styleId="4016">
    <w:name w:val="Нет списка4016"/>
    <w:next w:val="a2"/>
    <w:uiPriority w:val="99"/>
    <w:semiHidden/>
    <w:unhideWhenUsed/>
    <w:rsid w:val="00711C06"/>
  </w:style>
  <w:style w:type="numbering" w:customStyle="1" w:styleId="4116">
    <w:name w:val="Нет списка4116"/>
    <w:next w:val="a2"/>
    <w:uiPriority w:val="99"/>
    <w:semiHidden/>
    <w:unhideWhenUsed/>
    <w:rsid w:val="00711C06"/>
  </w:style>
  <w:style w:type="numbering" w:customStyle="1" w:styleId="4216">
    <w:name w:val="Нет списка4216"/>
    <w:next w:val="a2"/>
    <w:uiPriority w:val="99"/>
    <w:semiHidden/>
    <w:unhideWhenUsed/>
    <w:rsid w:val="00711C06"/>
  </w:style>
  <w:style w:type="numbering" w:customStyle="1" w:styleId="4316">
    <w:name w:val="Нет списка4316"/>
    <w:next w:val="a2"/>
    <w:uiPriority w:val="99"/>
    <w:semiHidden/>
    <w:unhideWhenUsed/>
    <w:rsid w:val="00711C06"/>
  </w:style>
  <w:style w:type="numbering" w:customStyle="1" w:styleId="4416">
    <w:name w:val="Нет списка4416"/>
    <w:next w:val="a2"/>
    <w:uiPriority w:val="99"/>
    <w:semiHidden/>
    <w:unhideWhenUsed/>
    <w:rsid w:val="00711C06"/>
  </w:style>
  <w:style w:type="numbering" w:customStyle="1" w:styleId="4516">
    <w:name w:val="Нет списка4516"/>
    <w:next w:val="a2"/>
    <w:uiPriority w:val="99"/>
    <w:semiHidden/>
    <w:unhideWhenUsed/>
    <w:rsid w:val="00711C06"/>
  </w:style>
  <w:style w:type="numbering" w:customStyle="1" w:styleId="4616">
    <w:name w:val="Нет списка4616"/>
    <w:next w:val="a2"/>
    <w:uiPriority w:val="99"/>
    <w:semiHidden/>
    <w:unhideWhenUsed/>
    <w:rsid w:val="00711C06"/>
  </w:style>
  <w:style w:type="numbering" w:customStyle="1" w:styleId="4716">
    <w:name w:val="Нет списка4716"/>
    <w:next w:val="a2"/>
    <w:uiPriority w:val="99"/>
    <w:semiHidden/>
    <w:unhideWhenUsed/>
    <w:rsid w:val="00711C06"/>
  </w:style>
  <w:style w:type="numbering" w:customStyle="1" w:styleId="4816">
    <w:name w:val="Нет списка4816"/>
    <w:next w:val="a2"/>
    <w:uiPriority w:val="99"/>
    <w:semiHidden/>
    <w:unhideWhenUsed/>
    <w:rsid w:val="00711C06"/>
  </w:style>
  <w:style w:type="numbering" w:customStyle="1" w:styleId="4916">
    <w:name w:val="Нет списка4916"/>
    <w:next w:val="a2"/>
    <w:uiPriority w:val="99"/>
    <w:semiHidden/>
    <w:unhideWhenUsed/>
    <w:rsid w:val="00711C06"/>
  </w:style>
  <w:style w:type="numbering" w:customStyle="1" w:styleId="5016">
    <w:name w:val="Нет списка5016"/>
    <w:next w:val="a2"/>
    <w:uiPriority w:val="99"/>
    <w:semiHidden/>
    <w:unhideWhenUsed/>
    <w:rsid w:val="00711C06"/>
  </w:style>
  <w:style w:type="numbering" w:customStyle="1" w:styleId="5116">
    <w:name w:val="Нет списка5116"/>
    <w:next w:val="a2"/>
    <w:uiPriority w:val="99"/>
    <w:semiHidden/>
    <w:unhideWhenUsed/>
    <w:rsid w:val="00711C06"/>
  </w:style>
  <w:style w:type="numbering" w:customStyle="1" w:styleId="5216">
    <w:name w:val="Нет списка5216"/>
    <w:next w:val="a2"/>
    <w:uiPriority w:val="99"/>
    <w:semiHidden/>
    <w:unhideWhenUsed/>
    <w:rsid w:val="00711C06"/>
  </w:style>
  <w:style w:type="numbering" w:customStyle="1" w:styleId="5316">
    <w:name w:val="Нет списка5316"/>
    <w:next w:val="a2"/>
    <w:uiPriority w:val="99"/>
    <w:semiHidden/>
    <w:unhideWhenUsed/>
    <w:rsid w:val="00711C06"/>
  </w:style>
  <w:style w:type="numbering" w:customStyle="1" w:styleId="5416">
    <w:name w:val="Нет списка5416"/>
    <w:next w:val="a2"/>
    <w:uiPriority w:val="99"/>
    <w:semiHidden/>
    <w:unhideWhenUsed/>
    <w:rsid w:val="00711C06"/>
  </w:style>
  <w:style w:type="numbering" w:customStyle="1" w:styleId="5516">
    <w:name w:val="Нет списка5516"/>
    <w:next w:val="a2"/>
    <w:uiPriority w:val="99"/>
    <w:semiHidden/>
    <w:unhideWhenUsed/>
    <w:rsid w:val="00711C06"/>
  </w:style>
  <w:style w:type="numbering" w:customStyle="1" w:styleId="5616">
    <w:name w:val="Нет списка5616"/>
    <w:next w:val="a2"/>
    <w:uiPriority w:val="99"/>
    <w:semiHidden/>
    <w:unhideWhenUsed/>
    <w:rsid w:val="00711C06"/>
  </w:style>
  <w:style w:type="numbering" w:customStyle="1" w:styleId="5716">
    <w:name w:val="Нет списка5716"/>
    <w:next w:val="a2"/>
    <w:uiPriority w:val="99"/>
    <w:semiHidden/>
    <w:unhideWhenUsed/>
    <w:rsid w:val="00711C06"/>
  </w:style>
  <w:style w:type="numbering" w:customStyle="1" w:styleId="5816">
    <w:name w:val="Нет списка5816"/>
    <w:next w:val="a2"/>
    <w:uiPriority w:val="99"/>
    <w:semiHidden/>
    <w:unhideWhenUsed/>
    <w:rsid w:val="00711C06"/>
  </w:style>
  <w:style w:type="numbering" w:customStyle="1" w:styleId="5916">
    <w:name w:val="Нет списка5916"/>
    <w:next w:val="a2"/>
    <w:uiPriority w:val="99"/>
    <w:semiHidden/>
    <w:unhideWhenUsed/>
    <w:rsid w:val="00711C06"/>
  </w:style>
  <w:style w:type="numbering" w:customStyle="1" w:styleId="6016">
    <w:name w:val="Нет списка6016"/>
    <w:next w:val="a2"/>
    <w:uiPriority w:val="99"/>
    <w:semiHidden/>
    <w:unhideWhenUsed/>
    <w:rsid w:val="00711C06"/>
  </w:style>
  <w:style w:type="numbering" w:customStyle="1" w:styleId="6116">
    <w:name w:val="Нет списка6116"/>
    <w:next w:val="a2"/>
    <w:uiPriority w:val="99"/>
    <w:semiHidden/>
    <w:unhideWhenUsed/>
    <w:rsid w:val="00711C06"/>
  </w:style>
  <w:style w:type="numbering" w:customStyle="1" w:styleId="6216">
    <w:name w:val="Нет списка6216"/>
    <w:next w:val="a2"/>
    <w:uiPriority w:val="99"/>
    <w:semiHidden/>
    <w:unhideWhenUsed/>
    <w:rsid w:val="00711C06"/>
  </w:style>
  <w:style w:type="numbering" w:customStyle="1" w:styleId="6316">
    <w:name w:val="Нет списка6316"/>
    <w:next w:val="a2"/>
    <w:uiPriority w:val="99"/>
    <w:semiHidden/>
    <w:unhideWhenUsed/>
    <w:rsid w:val="00711C06"/>
  </w:style>
  <w:style w:type="numbering" w:customStyle="1" w:styleId="6416">
    <w:name w:val="Нет списка6416"/>
    <w:next w:val="a2"/>
    <w:uiPriority w:val="99"/>
    <w:semiHidden/>
    <w:unhideWhenUsed/>
    <w:rsid w:val="00711C06"/>
  </w:style>
  <w:style w:type="numbering" w:customStyle="1" w:styleId="6516">
    <w:name w:val="Нет списка6516"/>
    <w:next w:val="a2"/>
    <w:uiPriority w:val="99"/>
    <w:semiHidden/>
    <w:unhideWhenUsed/>
    <w:rsid w:val="00711C06"/>
  </w:style>
  <w:style w:type="numbering" w:customStyle="1" w:styleId="6616">
    <w:name w:val="Нет списка6616"/>
    <w:next w:val="a2"/>
    <w:uiPriority w:val="99"/>
    <w:semiHidden/>
    <w:unhideWhenUsed/>
    <w:rsid w:val="00711C06"/>
  </w:style>
  <w:style w:type="numbering" w:customStyle="1" w:styleId="6716">
    <w:name w:val="Нет списка6716"/>
    <w:next w:val="a2"/>
    <w:uiPriority w:val="99"/>
    <w:semiHidden/>
    <w:unhideWhenUsed/>
    <w:rsid w:val="00711C06"/>
  </w:style>
  <w:style w:type="numbering" w:customStyle="1" w:styleId="6816">
    <w:name w:val="Нет списка6816"/>
    <w:next w:val="a2"/>
    <w:uiPriority w:val="99"/>
    <w:semiHidden/>
    <w:unhideWhenUsed/>
    <w:rsid w:val="00711C06"/>
  </w:style>
  <w:style w:type="numbering" w:customStyle="1" w:styleId="6916">
    <w:name w:val="Нет списка6916"/>
    <w:next w:val="a2"/>
    <w:uiPriority w:val="99"/>
    <w:semiHidden/>
    <w:unhideWhenUsed/>
    <w:rsid w:val="00711C06"/>
  </w:style>
  <w:style w:type="numbering" w:customStyle="1" w:styleId="7016">
    <w:name w:val="Нет списка7016"/>
    <w:next w:val="a2"/>
    <w:uiPriority w:val="99"/>
    <w:semiHidden/>
    <w:unhideWhenUsed/>
    <w:rsid w:val="00711C06"/>
  </w:style>
  <w:style w:type="numbering" w:customStyle="1" w:styleId="7116">
    <w:name w:val="Нет списка7116"/>
    <w:next w:val="a2"/>
    <w:uiPriority w:val="99"/>
    <w:semiHidden/>
    <w:unhideWhenUsed/>
    <w:rsid w:val="00711C06"/>
  </w:style>
  <w:style w:type="numbering" w:customStyle="1" w:styleId="7216">
    <w:name w:val="Нет списка7216"/>
    <w:next w:val="a2"/>
    <w:uiPriority w:val="99"/>
    <w:semiHidden/>
    <w:unhideWhenUsed/>
    <w:rsid w:val="00711C06"/>
  </w:style>
  <w:style w:type="numbering" w:customStyle="1" w:styleId="7316">
    <w:name w:val="Нет списка7316"/>
    <w:next w:val="a2"/>
    <w:uiPriority w:val="99"/>
    <w:semiHidden/>
    <w:unhideWhenUsed/>
    <w:rsid w:val="00711C06"/>
  </w:style>
  <w:style w:type="numbering" w:customStyle="1" w:styleId="7416">
    <w:name w:val="Нет списка7416"/>
    <w:next w:val="a2"/>
    <w:uiPriority w:val="99"/>
    <w:semiHidden/>
    <w:unhideWhenUsed/>
    <w:rsid w:val="00711C06"/>
  </w:style>
  <w:style w:type="numbering" w:customStyle="1" w:styleId="7516">
    <w:name w:val="Нет списка7516"/>
    <w:next w:val="a2"/>
    <w:uiPriority w:val="99"/>
    <w:semiHidden/>
    <w:rsid w:val="00711C06"/>
  </w:style>
  <w:style w:type="numbering" w:customStyle="1" w:styleId="11015">
    <w:name w:val="Нет списка11015"/>
    <w:next w:val="a2"/>
    <w:uiPriority w:val="99"/>
    <w:semiHidden/>
    <w:unhideWhenUsed/>
    <w:rsid w:val="00711C06"/>
  </w:style>
  <w:style w:type="numbering" w:customStyle="1" w:styleId="21015">
    <w:name w:val="Нет списка21015"/>
    <w:next w:val="a2"/>
    <w:uiPriority w:val="99"/>
    <w:semiHidden/>
    <w:unhideWhenUsed/>
    <w:rsid w:val="00711C06"/>
  </w:style>
  <w:style w:type="numbering" w:customStyle="1" w:styleId="31015">
    <w:name w:val="Нет списка31015"/>
    <w:next w:val="a2"/>
    <w:uiPriority w:val="99"/>
    <w:semiHidden/>
    <w:unhideWhenUsed/>
    <w:rsid w:val="00711C06"/>
  </w:style>
  <w:style w:type="numbering" w:customStyle="1" w:styleId="41015">
    <w:name w:val="Нет списка41015"/>
    <w:next w:val="a2"/>
    <w:uiPriority w:val="99"/>
    <w:semiHidden/>
    <w:unhideWhenUsed/>
    <w:rsid w:val="00711C06"/>
  </w:style>
  <w:style w:type="numbering" w:customStyle="1" w:styleId="51015">
    <w:name w:val="Нет списка51015"/>
    <w:next w:val="a2"/>
    <w:uiPriority w:val="99"/>
    <w:semiHidden/>
    <w:unhideWhenUsed/>
    <w:rsid w:val="00711C06"/>
  </w:style>
  <w:style w:type="numbering" w:customStyle="1" w:styleId="61015">
    <w:name w:val="Нет списка61015"/>
    <w:next w:val="a2"/>
    <w:uiPriority w:val="99"/>
    <w:semiHidden/>
    <w:unhideWhenUsed/>
    <w:rsid w:val="00711C06"/>
  </w:style>
  <w:style w:type="numbering" w:customStyle="1" w:styleId="7616">
    <w:name w:val="Нет списка7616"/>
    <w:next w:val="a2"/>
    <w:uiPriority w:val="99"/>
    <w:semiHidden/>
    <w:unhideWhenUsed/>
    <w:rsid w:val="00711C06"/>
  </w:style>
  <w:style w:type="numbering" w:customStyle="1" w:styleId="8116">
    <w:name w:val="Нет списка8116"/>
    <w:next w:val="a2"/>
    <w:uiPriority w:val="99"/>
    <w:semiHidden/>
    <w:unhideWhenUsed/>
    <w:rsid w:val="00711C06"/>
  </w:style>
  <w:style w:type="numbering" w:customStyle="1" w:styleId="9115">
    <w:name w:val="Нет списка9115"/>
    <w:next w:val="a2"/>
    <w:uiPriority w:val="99"/>
    <w:semiHidden/>
    <w:unhideWhenUsed/>
    <w:rsid w:val="00711C06"/>
  </w:style>
  <w:style w:type="numbering" w:customStyle="1" w:styleId="10115">
    <w:name w:val="Нет списка10115"/>
    <w:next w:val="a2"/>
    <w:uiPriority w:val="99"/>
    <w:semiHidden/>
    <w:unhideWhenUsed/>
    <w:rsid w:val="00711C06"/>
  </w:style>
  <w:style w:type="numbering" w:customStyle="1" w:styleId="1125">
    <w:name w:val="Нет списка1125"/>
    <w:next w:val="a2"/>
    <w:uiPriority w:val="99"/>
    <w:semiHidden/>
    <w:unhideWhenUsed/>
    <w:rsid w:val="00711C06"/>
  </w:style>
  <w:style w:type="numbering" w:customStyle="1" w:styleId="12115">
    <w:name w:val="Нет списка12115"/>
    <w:next w:val="a2"/>
    <w:uiPriority w:val="99"/>
    <w:semiHidden/>
    <w:unhideWhenUsed/>
    <w:rsid w:val="00711C06"/>
  </w:style>
  <w:style w:type="numbering" w:customStyle="1" w:styleId="13115">
    <w:name w:val="Нет списка13115"/>
    <w:next w:val="a2"/>
    <w:uiPriority w:val="99"/>
    <w:semiHidden/>
    <w:unhideWhenUsed/>
    <w:rsid w:val="00711C06"/>
  </w:style>
  <w:style w:type="numbering" w:customStyle="1" w:styleId="141150">
    <w:name w:val="Нет списка14115"/>
    <w:next w:val="a2"/>
    <w:uiPriority w:val="99"/>
    <w:semiHidden/>
    <w:unhideWhenUsed/>
    <w:rsid w:val="00711C06"/>
  </w:style>
  <w:style w:type="numbering" w:customStyle="1" w:styleId="15115">
    <w:name w:val="Нет списка15115"/>
    <w:next w:val="a2"/>
    <w:uiPriority w:val="99"/>
    <w:semiHidden/>
    <w:unhideWhenUsed/>
    <w:rsid w:val="00711C06"/>
  </w:style>
  <w:style w:type="numbering" w:customStyle="1" w:styleId="16115">
    <w:name w:val="Нет списка16115"/>
    <w:next w:val="a2"/>
    <w:uiPriority w:val="99"/>
    <w:semiHidden/>
    <w:unhideWhenUsed/>
    <w:rsid w:val="00711C06"/>
  </w:style>
  <w:style w:type="numbering" w:customStyle="1" w:styleId="17115">
    <w:name w:val="Нет списка17115"/>
    <w:next w:val="a2"/>
    <w:uiPriority w:val="99"/>
    <w:semiHidden/>
    <w:unhideWhenUsed/>
    <w:rsid w:val="00711C06"/>
  </w:style>
  <w:style w:type="numbering" w:customStyle="1" w:styleId="18115">
    <w:name w:val="Нет списка18115"/>
    <w:next w:val="a2"/>
    <w:uiPriority w:val="99"/>
    <w:semiHidden/>
    <w:unhideWhenUsed/>
    <w:rsid w:val="00711C06"/>
  </w:style>
  <w:style w:type="numbering" w:customStyle="1" w:styleId="19115">
    <w:name w:val="Нет списка19115"/>
    <w:next w:val="a2"/>
    <w:uiPriority w:val="99"/>
    <w:semiHidden/>
    <w:unhideWhenUsed/>
    <w:rsid w:val="00711C06"/>
  </w:style>
  <w:style w:type="numbering" w:customStyle="1" w:styleId="20115">
    <w:name w:val="Нет списка20115"/>
    <w:next w:val="a2"/>
    <w:uiPriority w:val="99"/>
    <w:semiHidden/>
    <w:unhideWhenUsed/>
    <w:rsid w:val="00711C06"/>
  </w:style>
  <w:style w:type="numbering" w:customStyle="1" w:styleId="21115">
    <w:name w:val="Нет списка21115"/>
    <w:next w:val="a2"/>
    <w:uiPriority w:val="99"/>
    <w:semiHidden/>
    <w:unhideWhenUsed/>
    <w:rsid w:val="00711C06"/>
  </w:style>
  <w:style w:type="numbering" w:customStyle="1" w:styleId="22115">
    <w:name w:val="Нет списка22115"/>
    <w:next w:val="a2"/>
    <w:uiPriority w:val="99"/>
    <w:semiHidden/>
    <w:unhideWhenUsed/>
    <w:rsid w:val="00711C06"/>
  </w:style>
  <w:style w:type="numbering" w:customStyle="1" w:styleId="23115">
    <w:name w:val="Нет списка23115"/>
    <w:next w:val="a2"/>
    <w:uiPriority w:val="99"/>
    <w:semiHidden/>
    <w:unhideWhenUsed/>
    <w:rsid w:val="00711C06"/>
  </w:style>
  <w:style w:type="numbering" w:customStyle="1" w:styleId="24115">
    <w:name w:val="Нет списка24115"/>
    <w:next w:val="a2"/>
    <w:uiPriority w:val="99"/>
    <w:semiHidden/>
    <w:unhideWhenUsed/>
    <w:rsid w:val="00711C06"/>
  </w:style>
  <w:style w:type="numbering" w:customStyle="1" w:styleId="25115">
    <w:name w:val="Нет списка25115"/>
    <w:next w:val="a2"/>
    <w:uiPriority w:val="99"/>
    <w:semiHidden/>
    <w:unhideWhenUsed/>
    <w:rsid w:val="00711C06"/>
  </w:style>
  <w:style w:type="numbering" w:customStyle="1" w:styleId="26115">
    <w:name w:val="Нет списка26115"/>
    <w:next w:val="a2"/>
    <w:uiPriority w:val="99"/>
    <w:semiHidden/>
    <w:unhideWhenUsed/>
    <w:rsid w:val="00711C06"/>
  </w:style>
  <w:style w:type="numbering" w:customStyle="1" w:styleId="27115">
    <w:name w:val="Нет списка27115"/>
    <w:next w:val="a2"/>
    <w:uiPriority w:val="99"/>
    <w:semiHidden/>
    <w:unhideWhenUsed/>
    <w:rsid w:val="00711C06"/>
  </w:style>
  <w:style w:type="numbering" w:customStyle="1" w:styleId="28115">
    <w:name w:val="Нет списка28115"/>
    <w:next w:val="a2"/>
    <w:uiPriority w:val="99"/>
    <w:semiHidden/>
    <w:unhideWhenUsed/>
    <w:rsid w:val="00711C06"/>
  </w:style>
  <w:style w:type="numbering" w:customStyle="1" w:styleId="29115">
    <w:name w:val="Нет списка29115"/>
    <w:next w:val="a2"/>
    <w:uiPriority w:val="99"/>
    <w:semiHidden/>
    <w:unhideWhenUsed/>
    <w:rsid w:val="00711C06"/>
  </w:style>
  <w:style w:type="numbering" w:customStyle="1" w:styleId="30115">
    <w:name w:val="Нет списка30115"/>
    <w:next w:val="a2"/>
    <w:uiPriority w:val="99"/>
    <w:semiHidden/>
    <w:unhideWhenUsed/>
    <w:rsid w:val="00711C06"/>
  </w:style>
  <w:style w:type="numbering" w:customStyle="1" w:styleId="31115">
    <w:name w:val="Нет списка31115"/>
    <w:next w:val="a2"/>
    <w:uiPriority w:val="99"/>
    <w:semiHidden/>
    <w:unhideWhenUsed/>
    <w:rsid w:val="00711C06"/>
  </w:style>
  <w:style w:type="numbering" w:customStyle="1" w:styleId="32115">
    <w:name w:val="Нет списка32115"/>
    <w:next w:val="a2"/>
    <w:uiPriority w:val="99"/>
    <w:semiHidden/>
    <w:unhideWhenUsed/>
    <w:rsid w:val="00711C06"/>
  </w:style>
  <w:style w:type="numbering" w:customStyle="1" w:styleId="33115">
    <w:name w:val="Нет списка33115"/>
    <w:next w:val="a2"/>
    <w:uiPriority w:val="99"/>
    <w:semiHidden/>
    <w:unhideWhenUsed/>
    <w:rsid w:val="00711C06"/>
  </w:style>
  <w:style w:type="numbering" w:customStyle="1" w:styleId="34115">
    <w:name w:val="Нет списка34115"/>
    <w:next w:val="a2"/>
    <w:uiPriority w:val="99"/>
    <w:semiHidden/>
    <w:unhideWhenUsed/>
    <w:rsid w:val="00711C06"/>
  </w:style>
  <w:style w:type="numbering" w:customStyle="1" w:styleId="35115">
    <w:name w:val="Нет списка35115"/>
    <w:next w:val="a2"/>
    <w:uiPriority w:val="99"/>
    <w:semiHidden/>
    <w:unhideWhenUsed/>
    <w:rsid w:val="00711C06"/>
  </w:style>
  <w:style w:type="numbering" w:customStyle="1" w:styleId="36115">
    <w:name w:val="Нет списка36115"/>
    <w:next w:val="a2"/>
    <w:uiPriority w:val="99"/>
    <w:semiHidden/>
    <w:unhideWhenUsed/>
    <w:rsid w:val="00711C06"/>
  </w:style>
  <w:style w:type="numbering" w:customStyle="1" w:styleId="37115">
    <w:name w:val="Нет списка37115"/>
    <w:next w:val="a2"/>
    <w:uiPriority w:val="99"/>
    <w:semiHidden/>
    <w:unhideWhenUsed/>
    <w:rsid w:val="00711C06"/>
  </w:style>
  <w:style w:type="numbering" w:customStyle="1" w:styleId="38115">
    <w:name w:val="Нет списка38115"/>
    <w:next w:val="a2"/>
    <w:uiPriority w:val="99"/>
    <w:semiHidden/>
    <w:unhideWhenUsed/>
    <w:rsid w:val="00711C06"/>
  </w:style>
  <w:style w:type="numbering" w:customStyle="1" w:styleId="39115">
    <w:name w:val="Нет списка39115"/>
    <w:next w:val="a2"/>
    <w:uiPriority w:val="99"/>
    <w:semiHidden/>
    <w:unhideWhenUsed/>
    <w:rsid w:val="00711C06"/>
  </w:style>
  <w:style w:type="numbering" w:customStyle="1" w:styleId="40115">
    <w:name w:val="Нет списка40115"/>
    <w:next w:val="a2"/>
    <w:uiPriority w:val="99"/>
    <w:semiHidden/>
    <w:unhideWhenUsed/>
    <w:rsid w:val="00711C06"/>
  </w:style>
  <w:style w:type="numbering" w:customStyle="1" w:styleId="41115">
    <w:name w:val="Нет списка41115"/>
    <w:next w:val="a2"/>
    <w:uiPriority w:val="99"/>
    <w:semiHidden/>
    <w:unhideWhenUsed/>
    <w:rsid w:val="00711C06"/>
  </w:style>
  <w:style w:type="numbering" w:customStyle="1" w:styleId="42115">
    <w:name w:val="Нет списка42115"/>
    <w:next w:val="a2"/>
    <w:uiPriority w:val="99"/>
    <w:semiHidden/>
    <w:unhideWhenUsed/>
    <w:rsid w:val="00711C06"/>
  </w:style>
  <w:style w:type="numbering" w:customStyle="1" w:styleId="43115">
    <w:name w:val="Нет списка43115"/>
    <w:next w:val="a2"/>
    <w:uiPriority w:val="99"/>
    <w:semiHidden/>
    <w:unhideWhenUsed/>
    <w:rsid w:val="00711C06"/>
  </w:style>
  <w:style w:type="numbering" w:customStyle="1" w:styleId="44115">
    <w:name w:val="Нет списка44115"/>
    <w:next w:val="a2"/>
    <w:uiPriority w:val="99"/>
    <w:semiHidden/>
    <w:unhideWhenUsed/>
    <w:rsid w:val="00711C06"/>
  </w:style>
  <w:style w:type="numbering" w:customStyle="1" w:styleId="45115">
    <w:name w:val="Нет списка45115"/>
    <w:next w:val="a2"/>
    <w:uiPriority w:val="99"/>
    <w:semiHidden/>
    <w:unhideWhenUsed/>
    <w:rsid w:val="00711C06"/>
  </w:style>
  <w:style w:type="numbering" w:customStyle="1" w:styleId="46115">
    <w:name w:val="Нет списка46115"/>
    <w:next w:val="a2"/>
    <w:uiPriority w:val="99"/>
    <w:semiHidden/>
    <w:unhideWhenUsed/>
    <w:rsid w:val="00711C06"/>
  </w:style>
  <w:style w:type="numbering" w:customStyle="1" w:styleId="47115">
    <w:name w:val="Нет списка47115"/>
    <w:next w:val="a2"/>
    <w:uiPriority w:val="99"/>
    <w:semiHidden/>
    <w:unhideWhenUsed/>
    <w:rsid w:val="00711C06"/>
  </w:style>
  <w:style w:type="numbering" w:customStyle="1" w:styleId="48115">
    <w:name w:val="Нет списка48115"/>
    <w:next w:val="a2"/>
    <w:uiPriority w:val="99"/>
    <w:semiHidden/>
    <w:unhideWhenUsed/>
    <w:rsid w:val="00711C06"/>
  </w:style>
  <w:style w:type="numbering" w:customStyle="1" w:styleId="49115">
    <w:name w:val="Нет списка49115"/>
    <w:next w:val="a2"/>
    <w:uiPriority w:val="99"/>
    <w:semiHidden/>
    <w:unhideWhenUsed/>
    <w:rsid w:val="00711C06"/>
  </w:style>
  <w:style w:type="numbering" w:customStyle="1" w:styleId="50115">
    <w:name w:val="Нет списка50115"/>
    <w:next w:val="a2"/>
    <w:uiPriority w:val="99"/>
    <w:semiHidden/>
    <w:unhideWhenUsed/>
    <w:rsid w:val="00711C06"/>
  </w:style>
  <w:style w:type="numbering" w:customStyle="1" w:styleId="51115">
    <w:name w:val="Нет списка51115"/>
    <w:next w:val="a2"/>
    <w:uiPriority w:val="99"/>
    <w:semiHidden/>
    <w:unhideWhenUsed/>
    <w:rsid w:val="00711C06"/>
  </w:style>
  <w:style w:type="numbering" w:customStyle="1" w:styleId="52115">
    <w:name w:val="Нет списка52115"/>
    <w:next w:val="a2"/>
    <w:uiPriority w:val="99"/>
    <w:semiHidden/>
    <w:unhideWhenUsed/>
    <w:rsid w:val="00711C06"/>
  </w:style>
  <w:style w:type="numbering" w:customStyle="1" w:styleId="53115">
    <w:name w:val="Нет списка53115"/>
    <w:next w:val="a2"/>
    <w:uiPriority w:val="99"/>
    <w:semiHidden/>
    <w:unhideWhenUsed/>
    <w:rsid w:val="00711C06"/>
  </w:style>
  <w:style w:type="numbering" w:customStyle="1" w:styleId="54115">
    <w:name w:val="Нет списка54115"/>
    <w:next w:val="a2"/>
    <w:uiPriority w:val="99"/>
    <w:semiHidden/>
    <w:unhideWhenUsed/>
    <w:rsid w:val="00711C06"/>
  </w:style>
  <w:style w:type="numbering" w:customStyle="1" w:styleId="55115">
    <w:name w:val="Нет списка55115"/>
    <w:next w:val="a2"/>
    <w:uiPriority w:val="99"/>
    <w:semiHidden/>
    <w:unhideWhenUsed/>
    <w:rsid w:val="00711C06"/>
  </w:style>
  <w:style w:type="numbering" w:customStyle="1" w:styleId="56115">
    <w:name w:val="Нет списка56115"/>
    <w:next w:val="a2"/>
    <w:uiPriority w:val="99"/>
    <w:semiHidden/>
    <w:unhideWhenUsed/>
    <w:rsid w:val="00711C06"/>
  </w:style>
  <w:style w:type="numbering" w:customStyle="1" w:styleId="57115">
    <w:name w:val="Нет списка57115"/>
    <w:next w:val="a2"/>
    <w:uiPriority w:val="99"/>
    <w:semiHidden/>
    <w:unhideWhenUsed/>
    <w:rsid w:val="00711C06"/>
  </w:style>
  <w:style w:type="numbering" w:customStyle="1" w:styleId="58115">
    <w:name w:val="Нет списка58115"/>
    <w:next w:val="a2"/>
    <w:uiPriority w:val="99"/>
    <w:semiHidden/>
    <w:unhideWhenUsed/>
    <w:rsid w:val="00711C06"/>
  </w:style>
  <w:style w:type="numbering" w:customStyle="1" w:styleId="59115">
    <w:name w:val="Нет списка59115"/>
    <w:next w:val="a2"/>
    <w:uiPriority w:val="99"/>
    <w:semiHidden/>
    <w:unhideWhenUsed/>
    <w:rsid w:val="00711C06"/>
  </w:style>
  <w:style w:type="numbering" w:customStyle="1" w:styleId="60115">
    <w:name w:val="Нет списка60115"/>
    <w:next w:val="a2"/>
    <w:uiPriority w:val="99"/>
    <w:semiHidden/>
    <w:unhideWhenUsed/>
    <w:rsid w:val="00711C06"/>
  </w:style>
  <w:style w:type="numbering" w:customStyle="1" w:styleId="61115">
    <w:name w:val="Нет списка61115"/>
    <w:next w:val="a2"/>
    <w:uiPriority w:val="99"/>
    <w:semiHidden/>
    <w:unhideWhenUsed/>
    <w:rsid w:val="00711C06"/>
  </w:style>
  <w:style w:type="numbering" w:customStyle="1" w:styleId="62115">
    <w:name w:val="Нет списка62115"/>
    <w:next w:val="a2"/>
    <w:uiPriority w:val="99"/>
    <w:semiHidden/>
    <w:unhideWhenUsed/>
    <w:rsid w:val="00711C06"/>
  </w:style>
  <w:style w:type="numbering" w:customStyle="1" w:styleId="63115">
    <w:name w:val="Нет списка63115"/>
    <w:next w:val="a2"/>
    <w:uiPriority w:val="99"/>
    <w:semiHidden/>
    <w:unhideWhenUsed/>
    <w:rsid w:val="00711C06"/>
  </w:style>
  <w:style w:type="numbering" w:customStyle="1" w:styleId="64115">
    <w:name w:val="Нет списка64115"/>
    <w:next w:val="a2"/>
    <w:uiPriority w:val="99"/>
    <w:semiHidden/>
    <w:unhideWhenUsed/>
    <w:rsid w:val="00711C06"/>
  </w:style>
  <w:style w:type="numbering" w:customStyle="1" w:styleId="65115">
    <w:name w:val="Нет списка65115"/>
    <w:next w:val="a2"/>
    <w:uiPriority w:val="99"/>
    <w:semiHidden/>
    <w:unhideWhenUsed/>
    <w:rsid w:val="00711C06"/>
  </w:style>
  <w:style w:type="numbering" w:customStyle="1" w:styleId="66115">
    <w:name w:val="Нет списка66115"/>
    <w:next w:val="a2"/>
    <w:uiPriority w:val="99"/>
    <w:semiHidden/>
    <w:unhideWhenUsed/>
    <w:rsid w:val="00711C06"/>
  </w:style>
  <w:style w:type="numbering" w:customStyle="1" w:styleId="67115">
    <w:name w:val="Нет списка67115"/>
    <w:next w:val="a2"/>
    <w:uiPriority w:val="99"/>
    <w:semiHidden/>
    <w:unhideWhenUsed/>
    <w:rsid w:val="00711C06"/>
  </w:style>
  <w:style w:type="numbering" w:customStyle="1" w:styleId="68115">
    <w:name w:val="Нет списка68115"/>
    <w:next w:val="a2"/>
    <w:uiPriority w:val="99"/>
    <w:semiHidden/>
    <w:unhideWhenUsed/>
    <w:rsid w:val="00711C06"/>
  </w:style>
  <w:style w:type="numbering" w:customStyle="1" w:styleId="69115">
    <w:name w:val="Нет списка69115"/>
    <w:next w:val="a2"/>
    <w:uiPriority w:val="99"/>
    <w:semiHidden/>
    <w:unhideWhenUsed/>
    <w:rsid w:val="00711C06"/>
  </w:style>
  <w:style w:type="numbering" w:customStyle="1" w:styleId="70115">
    <w:name w:val="Нет списка70115"/>
    <w:next w:val="a2"/>
    <w:uiPriority w:val="99"/>
    <w:semiHidden/>
    <w:unhideWhenUsed/>
    <w:rsid w:val="00711C06"/>
  </w:style>
  <w:style w:type="numbering" w:customStyle="1" w:styleId="71115">
    <w:name w:val="Нет списка71115"/>
    <w:next w:val="a2"/>
    <w:uiPriority w:val="99"/>
    <w:semiHidden/>
    <w:unhideWhenUsed/>
    <w:rsid w:val="00711C06"/>
  </w:style>
  <w:style w:type="numbering" w:customStyle="1" w:styleId="72115">
    <w:name w:val="Нет списка72115"/>
    <w:next w:val="a2"/>
    <w:uiPriority w:val="99"/>
    <w:semiHidden/>
    <w:unhideWhenUsed/>
    <w:rsid w:val="00711C06"/>
  </w:style>
  <w:style w:type="numbering" w:customStyle="1" w:styleId="73115">
    <w:name w:val="Нет списка73115"/>
    <w:next w:val="a2"/>
    <w:uiPriority w:val="99"/>
    <w:semiHidden/>
    <w:unhideWhenUsed/>
    <w:rsid w:val="00711C06"/>
  </w:style>
  <w:style w:type="numbering" w:customStyle="1" w:styleId="74115">
    <w:name w:val="Нет списка74115"/>
    <w:next w:val="a2"/>
    <w:uiPriority w:val="99"/>
    <w:semiHidden/>
    <w:unhideWhenUsed/>
    <w:rsid w:val="00711C06"/>
  </w:style>
  <w:style w:type="numbering" w:customStyle="1" w:styleId="75115">
    <w:name w:val="Нет списка75115"/>
    <w:next w:val="a2"/>
    <w:uiPriority w:val="99"/>
    <w:semiHidden/>
    <w:unhideWhenUsed/>
    <w:rsid w:val="00711C06"/>
  </w:style>
  <w:style w:type="numbering" w:customStyle="1" w:styleId="76115">
    <w:name w:val="Нет списка76115"/>
    <w:next w:val="a2"/>
    <w:uiPriority w:val="99"/>
    <w:semiHidden/>
    <w:unhideWhenUsed/>
    <w:rsid w:val="00711C06"/>
  </w:style>
  <w:style w:type="numbering" w:customStyle="1" w:styleId="7715">
    <w:name w:val="Нет списка7715"/>
    <w:next w:val="a2"/>
    <w:uiPriority w:val="99"/>
    <w:semiHidden/>
    <w:unhideWhenUsed/>
    <w:rsid w:val="00711C06"/>
  </w:style>
  <w:style w:type="numbering" w:customStyle="1" w:styleId="7815">
    <w:name w:val="Нет списка7815"/>
    <w:next w:val="a2"/>
    <w:uiPriority w:val="99"/>
    <w:semiHidden/>
    <w:unhideWhenUsed/>
    <w:rsid w:val="00711C06"/>
  </w:style>
  <w:style w:type="numbering" w:customStyle="1" w:styleId="7915">
    <w:name w:val="Нет списка7915"/>
    <w:next w:val="a2"/>
    <w:uiPriority w:val="99"/>
    <w:semiHidden/>
    <w:unhideWhenUsed/>
    <w:rsid w:val="00711C06"/>
  </w:style>
  <w:style w:type="numbering" w:customStyle="1" w:styleId="8015">
    <w:name w:val="Нет списка8015"/>
    <w:next w:val="a2"/>
    <w:uiPriority w:val="99"/>
    <w:semiHidden/>
    <w:unhideWhenUsed/>
    <w:rsid w:val="00711C06"/>
  </w:style>
  <w:style w:type="numbering" w:customStyle="1" w:styleId="81115">
    <w:name w:val="Нет списка81115"/>
    <w:next w:val="a2"/>
    <w:uiPriority w:val="99"/>
    <w:semiHidden/>
    <w:unhideWhenUsed/>
    <w:rsid w:val="00711C06"/>
  </w:style>
  <w:style w:type="numbering" w:customStyle="1" w:styleId="845">
    <w:name w:val="Нет списка845"/>
    <w:next w:val="a2"/>
    <w:uiPriority w:val="99"/>
    <w:semiHidden/>
    <w:unhideWhenUsed/>
    <w:rsid w:val="00711C06"/>
  </w:style>
  <w:style w:type="numbering" w:customStyle="1" w:styleId="855">
    <w:name w:val="Нет списка855"/>
    <w:next w:val="a2"/>
    <w:uiPriority w:val="99"/>
    <w:semiHidden/>
    <w:unhideWhenUsed/>
    <w:rsid w:val="00711C06"/>
  </w:style>
  <w:style w:type="numbering" w:customStyle="1" w:styleId="865">
    <w:name w:val="Нет списка865"/>
    <w:next w:val="a2"/>
    <w:uiPriority w:val="99"/>
    <w:semiHidden/>
    <w:unhideWhenUsed/>
    <w:rsid w:val="00711C06"/>
  </w:style>
  <w:style w:type="numbering" w:customStyle="1" w:styleId="875">
    <w:name w:val="Нет списка875"/>
    <w:next w:val="a2"/>
    <w:uiPriority w:val="99"/>
    <w:semiHidden/>
    <w:unhideWhenUsed/>
    <w:rsid w:val="00711C06"/>
  </w:style>
  <w:style w:type="numbering" w:customStyle="1" w:styleId="885">
    <w:name w:val="Нет списка885"/>
    <w:next w:val="a2"/>
    <w:uiPriority w:val="99"/>
    <w:semiHidden/>
    <w:unhideWhenUsed/>
    <w:rsid w:val="00711C06"/>
  </w:style>
  <w:style w:type="numbering" w:customStyle="1" w:styleId="895">
    <w:name w:val="Нет списка895"/>
    <w:next w:val="a2"/>
    <w:uiPriority w:val="99"/>
    <w:semiHidden/>
    <w:unhideWhenUsed/>
    <w:rsid w:val="00711C06"/>
  </w:style>
  <w:style w:type="numbering" w:customStyle="1" w:styleId="905">
    <w:name w:val="Нет списка905"/>
    <w:next w:val="a2"/>
    <w:uiPriority w:val="99"/>
    <w:semiHidden/>
    <w:unhideWhenUsed/>
    <w:rsid w:val="00711C06"/>
  </w:style>
  <w:style w:type="numbering" w:customStyle="1" w:styleId="925">
    <w:name w:val="Нет списка925"/>
    <w:next w:val="a2"/>
    <w:uiPriority w:val="99"/>
    <w:semiHidden/>
    <w:unhideWhenUsed/>
    <w:rsid w:val="00711C06"/>
  </w:style>
  <w:style w:type="numbering" w:customStyle="1" w:styleId="935">
    <w:name w:val="Нет списка935"/>
    <w:next w:val="a2"/>
    <w:uiPriority w:val="99"/>
    <w:semiHidden/>
    <w:unhideWhenUsed/>
    <w:rsid w:val="00711C06"/>
  </w:style>
  <w:style w:type="numbering" w:customStyle="1" w:styleId="945">
    <w:name w:val="Нет списка945"/>
    <w:next w:val="a2"/>
    <w:uiPriority w:val="99"/>
    <w:semiHidden/>
    <w:unhideWhenUsed/>
    <w:rsid w:val="00711C06"/>
  </w:style>
  <w:style w:type="numbering" w:customStyle="1" w:styleId="955">
    <w:name w:val="Нет списка955"/>
    <w:next w:val="a2"/>
    <w:uiPriority w:val="99"/>
    <w:semiHidden/>
    <w:unhideWhenUsed/>
    <w:rsid w:val="00711C06"/>
  </w:style>
  <w:style w:type="numbering" w:customStyle="1" w:styleId="965">
    <w:name w:val="Нет списка965"/>
    <w:next w:val="a2"/>
    <w:uiPriority w:val="99"/>
    <w:semiHidden/>
    <w:unhideWhenUsed/>
    <w:rsid w:val="00711C06"/>
  </w:style>
  <w:style w:type="numbering" w:customStyle="1" w:styleId="975">
    <w:name w:val="Нет списка975"/>
    <w:next w:val="a2"/>
    <w:uiPriority w:val="99"/>
    <w:semiHidden/>
    <w:unhideWhenUsed/>
    <w:rsid w:val="00711C06"/>
  </w:style>
  <w:style w:type="numbering" w:customStyle="1" w:styleId="985">
    <w:name w:val="Нет списка985"/>
    <w:next w:val="a2"/>
    <w:uiPriority w:val="99"/>
    <w:semiHidden/>
    <w:unhideWhenUsed/>
    <w:rsid w:val="00711C06"/>
  </w:style>
  <w:style w:type="numbering" w:customStyle="1" w:styleId="995">
    <w:name w:val="Нет списка995"/>
    <w:next w:val="a2"/>
    <w:uiPriority w:val="99"/>
    <w:semiHidden/>
    <w:unhideWhenUsed/>
    <w:rsid w:val="00711C06"/>
  </w:style>
  <w:style w:type="numbering" w:customStyle="1" w:styleId="1005">
    <w:name w:val="Нет списка1005"/>
    <w:next w:val="a2"/>
    <w:uiPriority w:val="99"/>
    <w:semiHidden/>
    <w:unhideWhenUsed/>
    <w:rsid w:val="00711C06"/>
  </w:style>
  <w:style w:type="numbering" w:customStyle="1" w:styleId="1025">
    <w:name w:val="Нет списка1025"/>
    <w:next w:val="a2"/>
    <w:uiPriority w:val="99"/>
    <w:semiHidden/>
    <w:unhideWhenUsed/>
    <w:rsid w:val="00711C06"/>
  </w:style>
  <w:style w:type="numbering" w:customStyle="1" w:styleId="1035">
    <w:name w:val="Нет списка1035"/>
    <w:next w:val="a2"/>
    <w:uiPriority w:val="99"/>
    <w:semiHidden/>
    <w:unhideWhenUsed/>
    <w:rsid w:val="00711C06"/>
  </w:style>
  <w:style w:type="numbering" w:customStyle="1" w:styleId="1045">
    <w:name w:val="Нет списка1045"/>
    <w:next w:val="a2"/>
    <w:uiPriority w:val="99"/>
    <w:semiHidden/>
    <w:unhideWhenUsed/>
    <w:rsid w:val="00711C06"/>
  </w:style>
  <w:style w:type="numbering" w:customStyle="1" w:styleId="1055">
    <w:name w:val="Нет списка1055"/>
    <w:next w:val="a2"/>
    <w:uiPriority w:val="99"/>
    <w:semiHidden/>
    <w:unhideWhenUsed/>
    <w:rsid w:val="00711C06"/>
  </w:style>
  <w:style w:type="numbering" w:customStyle="1" w:styleId="1065">
    <w:name w:val="Нет списка1065"/>
    <w:next w:val="a2"/>
    <w:uiPriority w:val="99"/>
    <w:semiHidden/>
    <w:unhideWhenUsed/>
    <w:rsid w:val="00711C06"/>
  </w:style>
  <w:style w:type="numbering" w:customStyle="1" w:styleId="1075">
    <w:name w:val="Нет списка1075"/>
    <w:next w:val="a2"/>
    <w:uiPriority w:val="99"/>
    <w:semiHidden/>
    <w:unhideWhenUsed/>
    <w:rsid w:val="00711C06"/>
  </w:style>
  <w:style w:type="numbering" w:customStyle="1" w:styleId="1085">
    <w:name w:val="Нет списка1085"/>
    <w:next w:val="a2"/>
    <w:uiPriority w:val="99"/>
    <w:semiHidden/>
    <w:unhideWhenUsed/>
    <w:rsid w:val="00711C06"/>
  </w:style>
  <w:style w:type="numbering" w:customStyle="1" w:styleId="1095">
    <w:name w:val="Нет списка1095"/>
    <w:next w:val="a2"/>
    <w:uiPriority w:val="99"/>
    <w:semiHidden/>
    <w:unhideWhenUsed/>
    <w:rsid w:val="00711C06"/>
  </w:style>
  <w:style w:type="numbering" w:customStyle="1" w:styleId="1135">
    <w:name w:val="Нет списка1135"/>
    <w:next w:val="a2"/>
    <w:uiPriority w:val="99"/>
    <w:semiHidden/>
    <w:unhideWhenUsed/>
    <w:rsid w:val="00711C06"/>
  </w:style>
  <w:style w:type="numbering" w:customStyle="1" w:styleId="1145">
    <w:name w:val="Нет списка1145"/>
    <w:next w:val="a2"/>
    <w:uiPriority w:val="99"/>
    <w:semiHidden/>
    <w:unhideWhenUsed/>
    <w:rsid w:val="00711C06"/>
  </w:style>
  <w:style w:type="numbering" w:customStyle="1" w:styleId="1155">
    <w:name w:val="Нет списка1155"/>
    <w:next w:val="a2"/>
    <w:uiPriority w:val="99"/>
    <w:semiHidden/>
    <w:unhideWhenUsed/>
    <w:rsid w:val="00711C06"/>
  </w:style>
  <w:style w:type="numbering" w:customStyle="1" w:styleId="1165">
    <w:name w:val="Нет списка1165"/>
    <w:next w:val="a2"/>
    <w:uiPriority w:val="99"/>
    <w:semiHidden/>
    <w:unhideWhenUsed/>
    <w:rsid w:val="00711C06"/>
  </w:style>
  <w:style w:type="numbering" w:customStyle="1" w:styleId="1175">
    <w:name w:val="Нет списка1175"/>
    <w:next w:val="a2"/>
    <w:uiPriority w:val="99"/>
    <w:semiHidden/>
    <w:unhideWhenUsed/>
    <w:rsid w:val="00711C06"/>
  </w:style>
  <w:style w:type="numbering" w:customStyle="1" w:styleId="1185">
    <w:name w:val="Нет списка1185"/>
    <w:next w:val="a2"/>
    <w:uiPriority w:val="99"/>
    <w:semiHidden/>
    <w:unhideWhenUsed/>
    <w:rsid w:val="00711C06"/>
  </w:style>
  <w:style w:type="numbering" w:customStyle="1" w:styleId="1195">
    <w:name w:val="Нет списка1195"/>
    <w:next w:val="a2"/>
    <w:uiPriority w:val="99"/>
    <w:semiHidden/>
    <w:unhideWhenUsed/>
    <w:rsid w:val="00711C06"/>
  </w:style>
  <w:style w:type="numbering" w:customStyle="1" w:styleId="1205">
    <w:name w:val="Нет списка1205"/>
    <w:next w:val="a2"/>
    <w:uiPriority w:val="99"/>
    <w:semiHidden/>
    <w:unhideWhenUsed/>
    <w:rsid w:val="00711C06"/>
  </w:style>
  <w:style w:type="numbering" w:customStyle="1" w:styleId="1225">
    <w:name w:val="Нет списка1225"/>
    <w:next w:val="a2"/>
    <w:uiPriority w:val="99"/>
    <w:semiHidden/>
    <w:unhideWhenUsed/>
    <w:rsid w:val="00711C06"/>
  </w:style>
  <w:style w:type="numbering" w:customStyle="1" w:styleId="1235">
    <w:name w:val="Нет списка1235"/>
    <w:next w:val="a2"/>
    <w:uiPriority w:val="99"/>
    <w:semiHidden/>
    <w:unhideWhenUsed/>
    <w:rsid w:val="00711C06"/>
  </w:style>
  <w:style w:type="numbering" w:customStyle="1" w:styleId="1245">
    <w:name w:val="Нет списка1245"/>
    <w:next w:val="a2"/>
    <w:uiPriority w:val="99"/>
    <w:semiHidden/>
    <w:unhideWhenUsed/>
    <w:rsid w:val="00711C06"/>
  </w:style>
  <w:style w:type="numbering" w:customStyle="1" w:styleId="1255">
    <w:name w:val="Нет списка1255"/>
    <w:next w:val="a2"/>
    <w:uiPriority w:val="99"/>
    <w:semiHidden/>
    <w:unhideWhenUsed/>
    <w:rsid w:val="00711C06"/>
  </w:style>
  <w:style w:type="numbering" w:customStyle="1" w:styleId="1265">
    <w:name w:val="Нет списка1265"/>
    <w:next w:val="a2"/>
    <w:uiPriority w:val="99"/>
    <w:semiHidden/>
    <w:unhideWhenUsed/>
    <w:rsid w:val="00711C06"/>
  </w:style>
  <w:style w:type="numbering" w:customStyle="1" w:styleId="1275">
    <w:name w:val="Нет списка1275"/>
    <w:next w:val="a2"/>
    <w:uiPriority w:val="99"/>
    <w:semiHidden/>
    <w:unhideWhenUsed/>
    <w:rsid w:val="00711C06"/>
  </w:style>
  <w:style w:type="numbering" w:customStyle="1" w:styleId="1285">
    <w:name w:val="Нет списка1285"/>
    <w:next w:val="a2"/>
    <w:uiPriority w:val="99"/>
    <w:semiHidden/>
    <w:unhideWhenUsed/>
    <w:rsid w:val="00711C06"/>
  </w:style>
  <w:style w:type="numbering" w:customStyle="1" w:styleId="1295">
    <w:name w:val="Нет списка1295"/>
    <w:next w:val="a2"/>
    <w:uiPriority w:val="99"/>
    <w:semiHidden/>
    <w:unhideWhenUsed/>
    <w:rsid w:val="00711C06"/>
  </w:style>
  <w:style w:type="numbering" w:customStyle="1" w:styleId="1305">
    <w:name w:val="Нет списка1305"/>
    <w:next w:val="a2"/>
    <w:uiPriority w:val="99"/>
    <w:semiHidden/>
    <w:unhideWhenUsed/>
    <w:rsid w:val="00711C06"/>
  </w:style>
  <w:style w:type="numbering" w:customStyle="1" w:styleId="1325">
    <w:name w:val="Нет списка1325"/>
    <w:next w:val="a2"/>
    <w:uiPriority w:val="99"/>
    <w:semiHidden/>
    <w:unhideWhenUsed/>
    <w:rsid w:val="00711C06"/>
  </w:style>
  <w:style w:type="numbering" w:customStyle="1" w:styleId="1335">
    <w:name w:val="Нет списка1335"/>
    <w:next w:val="a2"/>
    <w:uiPriority w:val="99"/>
    <w:semiHidden/>
    <w:unhideWhenUsed/>
    <w:rsid w:val="00711C06"/>
  </w:style>
  <w:style w:type="numbering" w:customStyle="1" w:styleId="1345">
    <w:name w:val="Нет списка1345"/>
    <w:next w:val="a2"/>
    <w:uiPriority w:val="99"/>
    <w:semiHidden/>
    <w:unhideWhenUsed/>
    <w:rsid w:val="00711C06"/>
  </w:style>
  <w:style w:type="numbering" w:customStyle="1" w:styleId="1355">
    <w:name w:val="Нет списка1355"/>
    <w:next w:val="a2"/>
    <w:uiPriority w:val="99"/>
    <w:semiHidden/>
    <w:unhideWhenUsed/>
    <w:rsid w:val="00711C06"/>
  </w:style>
  <w:style w:type="numbering" w:customStyle="1" w:styleId="1365">
    <w:name w:val="Нет списка1365"/>
    <w:next w:val="a2"/>
    <w:uiPriority w:val="99"/>
    <w:semiHidden/>
    <w:unhideWhenUsed/>
    <w:rsid w:val="00711C06"/>
  </w:style>
  <w:style w:type="numbering" w:customStyle="1" w:styleId="1375">
    <w:name w:val="Нет списка1375"/>
    <w:next w:val="a2"/>
    <w:uiPriority w:val="99"/>
    <w:semiHidden/>
    <w:unhideWhenUsed/>
    <w:rsid w:val="00711C06"/>
  </w:style>
  <w:style w:type="numbering" w:customStyle="1" w:styleId="1385">
    <w:name w:val="Нет списка1385"/>
    <w:next w:val="a2"/>
    <w:uiPriority w:val="99"/>
    <w:semiHidden/>
    <w:unhideWhenUsed/>
    <w:rsid w:val="00711C06"/>
  </w:style>
  <w:style w:type="numbering" w:customStyle="1" w:styleId="1395">
    <w:name w:val="Нет списка1395"/>
    <w:next w:val="a2"/>
    <w:uiPriority w:val="99"/>
    <w:semiHidden/>
    <w:unhideWhenUsed/>
    <w:rsid w:val="00711C06"/>
  </w:style>
  <w:style w:type="numbering" w:customStyle="1" w:styleId="1405">
    <w:name w:val="Нет списка1405"/>
    <w:next w:val="a2"/>
    <w:uiPriority w:val="99"/>
    <w:semiHidden/>
    <w:unhideWhenUsed/>
    <w:rsid w:val="00711C06"/>
  </w:style>
  <w:style w:type="numbering" w:customStyle="1" w:styleId="1425">
    <w:name w:val="Нет списка1425"/>
    <w:next w:val="a2"/>
    <w:uiPriority w:val="99"/>
    <w:semiHidden/>
    <w:unhideWhenUsed/>
    <w:rsid w:val="00711C06"/>
  </w:style>
  <w:style w:type="numbering" w:customStyle="1" w:styleId="1435">
    <w:name w:val="Нет списка1435"/>
    <w:next w:val="a2"/>
    <w:uiPriority w:val="99"/>
    <w:semiHidden/>
    <w:unhideWhenUsed/>
    <w:rsid w:val="00711C06"/>
  </w:style>
  <w:style w:type="numbering" w:customStyle="1" w:styleId="1445">
    <w:name w:val="Нет списка1445"/>
    <w:next w:val="a2"/>
    <w:uiPriority w:val="99"/>
    <w:semiHidden/>
    <w:unhideWhenUsed/>
    <w:rsid w:val="00711C06"/>
  </w:style>
  <w:style w:type="numbering" w:customStyle="1" w:styleId="1455">
    <w:name w:val="Нет списка1455"/>
    <w:next w:val="a2"/>
    <w:uiPriority w:val="99"/>
    <w:semiHidden/>
    <w:unhideWhenUsed/>
    <w:rsid w:val="00711C06"/>
  </w:style>
  <w:style w:type="numbering" w:customStyle="1" w:styleId="1465">
    <w:name w:val="Нет списка1465"/>
    <w:next w:val="a2"/>
    <w:uiPriority w:val="99"/>
    <w:semiHidden/>
    <w:unhideWhenUsed/>
    <w:rsid w:val="00711C06"/>
  </w:style>
  <w:style w:type="numbering" w:customStyle="1" w:styleId="1475">
    <w:name w:val="Нет списка1475"/>
    <w:next w:val="a2"/>
    <w:uiPriority w:val="99"/>
    <w:semiHidden/>
    <w:unhideWhenUsed/>
    <w:rsid w:val="00711C06"/>
  </w:style>
  <w:style w:type="numbering" w:customStyle="1" w:styleId="1485">
    <w:name w:val="Нет списка1485"/>
    <w:next w:val="a2"/>
    <w:uiPriority w:val="99"/>
    <w:semiHidden/>
    <w:unhideWhenUsed/>
    <w:rsid w:val="00711C06"/>
  </w:style>
  <w:style w:type="numbering" w:customStyle="1" w:styleId="1495">
    <w:name w:val="Нет списка1495"/>
    <w:next w:val="a2"/>
    <w:uiPriority w:val="99"/>
    <w:semiHidden/>
    <w:unhideWhenUsed/>
    <w:rsid w:val="00711C06"/>
  </w:style>
  <w:style w:type="numbering" w:customStyle="1" w:styleId="1505">
    <w:name w:val="Нет списка1505"/>
    <w:next w:val="a2"/>
    <w:uiPriority w:val="99"/>
    <w:semiHidden/>
    <w:unhideWhenUsed/>
    <w:rsid w:val="00711C06"/>
  </w:style>
  <w:style w:type="numbering" w:customStyle="1" w:styleId="1525">
    <w:name w:val="Нет списка1525"/>
    <w:next w:val="a2"/>
    <w:uiPriority w:val="99"/>
    <w:semiHidden/>
    <w:unhideWhenUsed/>
    <w:rsid w:val="00711C06"/>
  </w:style>
  <w:style w:type="numbering" w:customStyle="1" w:styleId="1535">
    <w:name w:val="Нет списка1535"/>
    <w:next w:val="a2"/>
    <w:uiPriority w:val="99"/>
    <w:semiHidden/>
    <w:unhideWhenUsed/>
    <w:rsid w:val="00711C06"/>
  </w:style>
  <w:style w:type="paragraph" w:customStyle="1" w:styleId="1ffffa">
    <w:name w:val="Знак 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5">
    <w:name w:val="Нет списка1545"/>
    <w:next w:val="a2"/>
    <w:uiPriority w:val="99"/>
    <w:semiHidden/>
    <w:unhideWhenUsed/>
    <w:rsid w:val="00711C06"/>
  </w:style>
  <w:style w:type="numbering" w:customStyle="1" w:styleId="1555">
    <w:name w:val="Нет списка1555"/>
    <w:next w:val="a2"/>
    <w:uiPriority w:val="99"/>
    <w:semiHidden/>
    <w:unhideWhenUsed/>
    <w:rsid w:val="00711C06"/>
  </w:style>
  <w:style w:type="numbering" w:customStyle="1" w:styleId="1565">
    <w:name w:val="Нет списка1565"/>
    <w:next w:val="a2"/>
    <w:uiPriority w:val="99"/>
    <w:semiHidden/>
    <w:unhideWhenUsed/>
    <w:rsid w:val="00711C06"/>
  </w:style>
  <w:style w:type="numbering" w:customStyle="1" w:styleId="1575">
    <w:name w:val="Нет списка1575"/>
    <w:next w:val="a2"/>
    <w:uiPriority w:val="99"/>
    <w:semiHidden/>
    <w:unhideWhenUsed/>
    <w:rsid w:val="00711C06"/>
  </w:style>
  <w:style w:type="numbering" w:customStyle="1" w:styleId="1585">
    <w:name w:val="Нет списка1585"/>
    <w:next w:val="a2"/>
    <w:uiPriority w:val="99"/>
    <w:semiHidden/>
    <w:unhideWhenUsed/>
    <w:rsid w:val="00711C06"/>
  </w:style>
  <w:style w:type="numbering" w:customStyle="1" w:styleId="1595">
    <w:name w:val="Нет списка1595"/>
    <w:next w:val="a2"/>
    <w:uiPriority w:val="99"/>
    <w:semiHidden/>
    <w:unhideWhenUsed/>
    <w:rsid w:val="00711C06"/>
  </w:style>
  <w:style w:type="numbering" w:customStyle="1" w:styleId="1605">
    <w:name w:val="Нет списка1605"/>
    <w:next w:val="a2"/>
    <w:uiPriority w:val="99"/>
    <w:semiHidden/>
    <w:unhideWhenUsed/>
    <w:rsid w:val="00711C06"/>
  </w:style>
  <w:style w:type="numbering" w:customStyle="1" w:styleId="1625">
    <w:name w:val="Нет списка1625"/>
    <w:next w:val="a2"/>
    <w:uiPriority w:val="99"/>
    <w:semiHidden/>
    <w:unhideWhenUsed/>
    <w:rsid w:val="00711C06"/>
  </w:style>
  <w:style w:type="numbering" w:customStyle="1" w:styleId="1635">
    <w:name w:val="Нет списка1635"/>
    <w:next w:val="a2"/>
    <w:uiPriority w:val="99"/>
    <w:semiHidden/>
    <w:unhideWhenUsed/>
    <w:rsid w:val="00711C06"/>
  </w:style>
  <w:style w:type="numbering" w:customStyle="1" w:styleId="1645">
    <w:name w:val="Нет списка1645"/>
    <w:next w:val="a2"/>
    <w:uiPriority w:val="99"/>
    <w:semiHidden/>
    <w:unhideWhenUsed/>
    <w:rsid w:val="00711C06"/>
  </w:style>
  <w:style w:type="numbering" w:customStyle="1" w:styleId="1655">
    <w:name w:val="Нет списка1655"/>
    <w:next w:val="a2"/>
    <w:uiPriority w:val="99"/>
    <w:semiHidden/>
    <w:unhideWhenUsed/>
    <w:rsid w:val="00711C06"/>
  </w:style>
  <w:style w:type="numbering" w:customStyle="1" w:styleId="1665">
    <w:name w:val="Нет списка1665"/>
    <w:next w:val="a2"/>
    <w:uiPriority w:val="99"/>
    <w:semiHidden/>
    <w:unhideWhenUsed/>
    <w:rsid w:val="00711C06"/>
  </w:style>
  <w:style w:type="numbering" w:customStyle="1" w:styleId="1675">
    <w:name w:val="Нет списка1675"/>
    <w:next w:val="a2"/>
    <w:uiPriority w:val="99"/>
    <w:semiHidden/>
    <w:unhideWhenUsed/>
    <w:rsid w:val="00711C06"/>
  </w:style>
  <w:style w:type="numbering" w:customStyle="1" w:styleId="1685">
    <w:name w:val="Нет списка1685"/>
    <w:next w:val="a2"/>
    <w:uiPriority w:val="99"/>
    <w:semiHidden/>
    <w:unhideWhenUsed/>
    <w:rsid w:val="00711C06"/>
  </w:style>
  <w:style w:type="numbering" w:customStyle="1" w:styleId="1695">
    <w:name w:val="Нет списка1695"/>
    <w:next w:val="a2"/>
    <w:uiPriority w:val="99"/>
    <w:semiHidden/>
    <w:unhideWhenUsed/>
    <w:rsid w:val="00711C06"/>
  </w:style>
  <w:style w:type="numbering" w:customStyle="1" w:styleId="1705">
    <w:name w:val="Нет списка1705"/>
    <w:next w:val="a2"/>
    <w:uiPriority w:val="99"/>
    <w:semiHidden/>
    <w:unhideWhenUsed/>
    <w:rsid w:val="00711C06"/>
  </w:style>
  <w:style w:type="numbering" w:customStyle="1" w:styleId="1725">
    <w:name w:val="Нет списка1725"/>
    <w:next w:val="a2"/>
    <w:uiPriority w:val="99"/>
    <w:semiHidden/>
    <w:unhideWhenUsed/>
    <w:rsid w:val="00711C06"/>
  </w:style>
  <w:style w:type="numbering" w:customStyle="1" w:styleId="1735">
    <w:name w:val="Нет списка1735"/>
    <w:next w:val="a2"/>
    <w:uiPriority w:val="99"/>
    <w:semiHidden/>
    <w:unhideWhenUsed/>
    <w:rsid w:val="00711C06"/>
  </w:style>
  <w:style w:type="numbering" w:customStyle="1" w:styleId="1745">
    <w:name w:val="Нет списка1745"/>
    <w:next w:val="a2"/>
    <w:uiPriority w:val="99"/>
    <w:semiHidden/>
    <w:unhideWhenUsed/>
    <w:rsid w:val="00711C06"/>
  </w:style>
  <w:style w:type="numbering" w:customStyle="1" w:styleId="1755">
    <w:name w:val="Нет списка1755"/>
    <w:next w:val="a2"/>
    <w:uiPriority w:val="99"/>
    <w:semiHidden/>
    <w:unhideWhenUsed/>
    <w:rsid w:val="00711C06"/>
  </w:style>
  <w:style w:type="numbering" w:customStyle="1" w:styleId="1765">
    <w:name w:val="Нет списка1765"/>
    <w:next w:val="a2"/>
    <w:uiPriority w:val="99"/>
    <w:semiHidden/>
    <w:unhideWhenUsed/>
    <w:rsid w:val="00711C06"/>
  </w:style>
  <w:style w:type="numbering" w:customStyle="1" w:styleId="1775">
    <w:name w:val="Нет списка1775"/>
    <w:next w:val="a2"/>
    <w:uiPriority w:val="99"/>
    <w:semiHidden/>
    <w:unhideWhenUsed/>
    <w:rsid w:val="00711C06"/>
  </w:style>
  <w:style w:type="numbering" w:customStyle="1" w:styleId="1785">
    <w:name w:val="Нет списка1785"/>
    <w:next w:val="a2"/>
    <w:uiPriority w:val="99"/>
    <w:semiHidden/>
    <w:unhideWhenUsed/>
    <w:rsid w:val="00711C06"/>
  </w:style>
  <w:style w:type="numbering" w:customStyle="1" w:styleId="1795">
    <w:name w:val="Нет списка1795"/>
    <w:next w:val="a2"/>
    <w:uiPriority w:val="99"/>
    <w:semiHidden/>
    <w:unhideWhenUsed/>
    <w:rsid w:val="00711C06"/>
  </w:style>
  <w:style w:type="numbering" w:customStyle="1" w:styleId="1805">
    <w:name w:val="Нет списка1805"/>
    <w:next w:val="a2"/>
    <w:uiPriority w:val="99"/>
    <w:semiHidden/>
    <w:unhideWhenUsed/>
    <w:rsid w:val="00711C06"/>
  </w:style>
  <w:style w:type="numbering" w:customStyle="1" w:styleId="1825">
    <w:name w:val="Нет списка1825"/>
    <w:next w:val="a2"/>
    <w:uiPriority w:val="99"/>
    <w:semiHidden/>
    <w:unhideWhenUsed/>
    <w:rsid w:val="00711C06"/>
  </w:style>
  <w:style w:type="numbering" w:customStyle="1" w:styleId="1835">
    <w:name w:val="Нет списка1835"/>
    <w:next w:val="a2"/>
    <w:uiPriority w:val="99"/>
    <w:semiHidden/>
    <w:unhideWhenUsed/>
    <w:rsid w:val="00711C06"/>
  </w:style>
  <w:style w:type="numbering" w:customStyle="1" w:styleId="1845">
    <w:name w:val="Нет списка1845"/>
    <w:next w:val="a2"/>
    <w:uiPriority w:val="99"/>
    <w:semiHidden/>
    <w:unhideWhenUsed/>
    <w:rsid w:val="00711C06"/>
  </w:style>
  <w:style w:type="numbering" w:customStyle="1" w:styleId="1855">
    <w:name w:val="Нет списка1855"/>
    <w:next w:val="a2"/>
    <w:uiPriority w:val="99"/>
    <w:semiHidden/>
    <w:unhideWhenUsed/>
    <w:rsid w:val="00711C06"/>
  </w:style>
  <w:style w:type="numbering" w:customStyle="1" w:styleId="1865">
    <w:name w:val="Нет списка1865"/>
    <w:next w:val="a2"/>
    <w:uiPriority w:val="99"/>
    <w:semiHidden/>
    <w:unhideWhenUsed/>
    <w:rsid w:val="00711C06"/>
  </w:style>
  <w:style w:type="numbering" w:customStyle="1" w:styleId="1875">
    <w:name w:val="Нет списка1875"/>
    <w:next w:val="a2"/>
    <w:uiPriority w:val="99"/>
    <w:semiHidden/>
    <w:unhideWhenUsed/>
    <w:rsid w:val="00711C06"/>
  </w:style>
  <w:style w:type="numbering" w:customStyle="1" w:styleId="1885">
    <w:name w:val="Нет списка1885"/>
    <w:next w:val="a2"/>
    <w:uiPriority w:val="99"/>
    <w:semiHidden/>
    <w:unhideWhenUsed/>
    <w:rsid w:val="00711C06"/>
  </w:style>
  <w:style w:type="numbering" w:customStyle="1" w:styleId="1895">
    <w:name w:val="Нет списка1895"/>
    <w:next w:val="a2"/>
    <w:uiPriority w:val="99"/>
    <w:semiHidden/>
    <w:unhideWhenUsed/>
    <w:rsid w:val="00711C06"/>
  </w:style>
  <w:style w:type="numbering" w:customStyle="1" w:styleId="1905">
    <w:name w:val="Нет списка1905"/>
    <w:next w:val="a2"/>
    <w:uiPriority w:val="99"/>
    <w:semiHidden/>
    <w:unhideWhenUsed/>
    <w:rsid w:val="00711C06"/>
  </w:style>
  <w:style w:type="numbering" w:customStyle="1" w:styleId="1925">
    <w:name w:val="Нет списка1925"/>
    <w:next w:val="a2"/>
    <w:uiPriority w:val="99"/>
    <w:semiHidden/>
    <w:unhideWhenUsed/>
    <w:rsid w:val="00711C06"/>
  </w:style>
  <w:style w:type="numbering" w:customStyle="1" w:styleId="1935">
    <w:name w:val="Нет списка1935"/>
    <w:next w:val="a2"/>
    <w:uiPriority w:val="99"/>
    <w:semiHidden/>
    <w:unhideWhenUsed/>
    <w:rsid w:val="00711C06"/>
  </w:style>
  <w:style w:type="numbering" w:customStyle="1" w:styleId="1945">
    <w:name w:val="Нет списка1945"/>
    <w:next w:val="a2"/>
    <w:uiPriority w:val="99"/>
    <w:semiHidden/>
    <w:unhideWhenUsed/>
    <w:rsid w:val="00711C06"/>
  </w:style>
  <w:style w:type="numbering" w:customStyle="1" w:styleId="1955">
    <w:name w:val="Нет списка1955"/>
    <w:next w:val="a2"/>
    <w:uiPriority w:val="99"/>
    <w:semiHidden/>
    <w:unhideWhenUsed/>
    <w:rsid w:val="00711C06"/>
  </w:style>
  <w:style w:type="numbering" w:customStyle="1" w:styleId="1965">
    <w:name w:val="Нет списка1965"/>
    <w:next w:val="a2"/>
    <w:uiPriority w:val="99"/>
    <w:semiHidden/>
    <w:unhideWhenUsed/>
    <w:rsid w:val="00711C06"/>
  </w:style>
  <w:style w:type="numbering" w:customStyle="1" w:styleId="1975">
    <w:name w:val="Нет списка1975"/>
    <w:next w:val="a2"/>
    <w:uiPriority w:val="99"/>
    <w:semiHidden/>
    <w:unhideWhenUsed/>
    <w:rsid w:val="00711C06"/>
  </w:style>
  <w:style w:type="numbering" w:customStyle="1" w:styleId="1985">
    <w:name w:val="Нет списка1985"/>
    <w:next w:val="a2"/>
    <w:uiPriority w:val="99"/>
    <w:semiHidden/>
    <w:unhideWhenUsed/>
    <w:rsid w:val="00711C06"/>
  </w:style>
  <w:style w:type="numbering" w:customStyle="1" w:styleId="1995">
    <w:name w:val="Нет списка1995"/>
    <w:next w:val="a2"/>
    <w:uiPriority w:val="99"/>
    <w:semiHidden/>
    <w:unhideWhenUsed/>
    <w:rsid w:val="00711C06"/>
  </w:style>
  <w:style w:type="numbering" w:customStyle="1" w:styleId="2005">
    <w:name w:val="Нет списка2005"/>
    <w:next w:val="a2"/>
    <w:uiPriority w:val="99"/>
    <w:semiHidden/>
    <w:unhideWhenUsed/>
    <w:rsid w:val="00711C06"/>
  </w:style>
  <w:style w:type="numbering" w:customStyle="1" w:styleId="2025">
    <w:name w:val="Нет списка2025"/>
    <w:next w:val="a2"/>
    <w:uiPriority w:val="99"/>
    <w:semiHidden/>
    <w:unhideWhenUsed/>
    <w:rsid w:val="00711C06"/>
  </w:style>
  <w:style w:type="numbering" w:customStyle="1" w:styleId="2035">
    <w:name w:val="Нет списка2035"/>
    <w:next w:val="a2"/>
    <w:uiPriority w:val="99"/>
    <w:semiHidden/>
    <w:unhideWhenUsed/>
    <w:rsid w:val="00711C06"/>
  </w:style>
  <w:style w:type="numbering" w:customStyle="1" w:styleId="2044">
    <w:name w:val="Нет списка2044"/>
    <w:next w:val="a2"/>
    <w:uiPriority w:val="99"/>
    <w:semiHidden/>
    <w:unhideWhenUsed/>
    <w:rsid w:val="00711C06"/>
  </w:style>
  <w:style w:type="numbering" w:customStyle="1" w:styleId="2054">
    <w:name w:val="Нет списка2054"/>
    <w:next w:val="a2"/>
    <w:uiPriority w:val="99"/>
    <w:semiHidden/>
    <w:unhideWhenUsed/>
    <w:rsid w:val="00711C06"/>
  </w:style>
  <w:style w:type="numbering" w:customStyle="1" w:styleId="2064">
    <w:name w:val="Нет списка2064"/>
    <w:next w:val="a2"/>
    <w:uiPriority w:val="99"/>
    <w:semiHidden/>
    <w:unhideWhenUsed/>
    <w:rsid w:val="00711C06"/>
  </w:style>
  <w:style w:type="numbering" w:customStyle="1" w:styleId="2074">
    <w:name w:val="Нет списка2074"/>
    <w:next w:val="a2"/>
    <w:uiPriority w:val="99"/>
    <w:semiHidden/>
    <w:unhideWhenUsed/>
    <w:rsid w:val="00711C06"/>
  </w:style>
  <w:style w:type="numbering" w:customStyle="1" w:styleId="2083">
    <w:name w:val="Нет списка2083"/>
    <w:next w:val="a2"/>
    <w:uiPriority w:val="99"/>
    <w:semiHidden/>
    <w:unhideWhenUsed/>
    <w:rsid w:val="00711C06"/>
  </w:style>
  <w:style w:type="numbering" w:customStyle="1" w:styleId="2093">
    <w:name w:val="Нет списка2093"/>
    <w:next w:val="a2"/>
    <w:uiPriority w:val="99"/>
    <w:semiHidden/>
    <w:unhideWhenUsed/>
    <w:rsid w:val="00711C06"/>
  </w:style>
  <w:style w:type="numbering" w:customStyle="1" w:styleId="2122">
    <w:name w:val="Нет списка2122"/>
    <w:next w:val="a2"/>
    <w:uiPriority w:val="99"/>
    <w:semiHidden/>
    <w:unhideWhenUsed/>
    <w:rsid w:val="00711C06"/>
  </w:style>
  <w:style w:type="numbering" w:customStyle="1" w:styleId="2132">
    <w:name w:val="Нет списка2132"/>
    <w:next w:val="a2"/>
    <w:uiPriority w:val="99"/>
    <w:semiHidden/>
    <w:unhideWhenUsed/>
    <w:rsid w:val="00711C06"/>
  </w:style>
  <w:style w:type="numbering" w:customStyle="1" w:styleId="2142">
    <w:name w:val="Нет списка2142"/>
    <w:next w:val="a2"/>
    <w:uiPriority w:val="99"/>
    <w:semiHidden/>
    <w:unhideWhenUsed/>
    <w:rsid w:val="00711C06"/>
  </w:style>
  <w:style w:type="numbering" w:customStyle="1" w:styleId="2152">
    <w:name w:val="Нет списка2152"/>
    <w:next w:val="a2"/>
    <w:uiPriority w:val="99"/>
    <w:semiHidden/>
    <w:unhideWhenUsed/>
    <w:rsid w:val="00711C06"/>
  </w:style>
  <w:style w:type="numbering" w:customStyle="1" w:styleId="2161">
    <w:name w:val="Нет списка2161"/>
    <w:next w:val="a2"/>
    <w:uiPriority w:val="99"/>
    <w:semiHidden/>
    <w:unhideWhenUsed/>
    <w:rsid w:val="00711C06"/>
  </w:style>
  <w:style w:type="numbering" w:customStyle="1" w:styleId="2171">
    <w:name w:val="Нет списка2171"/>
    <w:next w:val="a2"/>
    <w:uiPriority w:val="99"/>
    <w:semiHidden/>
    <w:unhideWhenUsed/>
    <w:rsid w:val="00711C06"/>
  </w:style>
  <w:style w:type="numbering" w:customStyle="1" w:styleId="228">
    <w:name w:val="Нет списка228"/>
    <w:next w:val="a2"/>
    <w:uiPriority w:val="99"/>
    <w:semiHidden/>
    <w:rsid w:val="00E2638F"/>
  </w:style>
  <w:style w:type="paragraph" w:customStyle="1" w:styleId="91ffff">
    <w:name w:val=" Знак Знак9 Знак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8">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2">
    <w:name w:val="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b">
    <w:name w:val=" Знак1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c">
    <w:name w:val="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d">
    <w:name w:val=" Знак1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2">
    <w:name w:val=" Знак2"/>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3">
    <w:name w:val=" Знак2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e">
    <w:name w:val=" Знак1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
    <w:name w:val="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1">
    <w:name w:val=" Знак3"/>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3">
    <w:name w:val="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
    <w:name w:val=" Знак1 Знак Знак Знак2"/>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4">
    <w:name w:val="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a">
    <w:name w:val=" Знак1 Знак Знак Знак4 Знак Знак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4">
    <w:name w:val=" Знак2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0">
    <w:name w:val=" Знак1 Знак Знак Знак4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5">
    <w:name w:val=" Знак2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9">
    <w:name w:val=" Знак Знак9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e">
    <w:name w:val=" Знак1 Знак Знак Знак4 Знак Знак Знак1 Знак Знак Знак1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a">
    <w:name w:val=" Знак Знак9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b">
    <w:name w:val=" Знак Знак9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c">
    <w:name w:val=" 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d">
    <w:name w:val=" Знак Знак9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e">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
    <w:name w:val=" Знак Знак9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6">
    <w:name w:val=" Знак2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0">
    <w:name w:val=" Знак Знак9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7">
    <w:name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1">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5">
    <w:name w:val="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6">
    <w:name w:val="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7">
    <w:name w:val="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0">
    <w:name w:val=" Знак Знак9 Знак Знак1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f">
    <w:name w:val=" Знак1 Знак Знак Знак4 Знак Знак Знак1 Знак Знак Знак1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1">
    <w:name w:val=" Знак Знак9 Знак Знак1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2">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3">
    <w:name w:val=" Знак Знак9 Знак Знак1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4">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5">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6">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0">
    <w:name w:val=" Знак Знак12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0">
    <w:name w:val="Нет списка1120"/>
    <w:next w:val="a2"/>
    <w:uiPriority w:val="99"/>
    <w:semiHidden/>
    <w:unhideWhenUsed/>
    <w:rsid w:val="00E2638F"/>
  </w:style>
  <w:style w:type="numbering" w:customStyle="1" w:styleId="229">
    <w:name w:val="Нет списка229"/>
    <w:next w:val="a2"/>
    <w:uiPriority w:val="99"/>
    <w:semiHidden/>
    <w:unhideWhenUsed/>
    <w:rsid w:val="00E2638F"/>
  </w:style>
  <w:style w:type="numbering" w:customStyle="1" w:styleId="327">
    <w:name w:val="Нет списка327"/>
    <w:next w:val="a2"/>
    <w:uiPriority w:val="99"/>
    <w:semiHidden/>
    <w:unhideWhenUsed/>
    <w:rsid w:val="00E2638F"/>
  </w:style>
  <w:style w:type="numbering" w:customStyle="1" w:styleId="427">
    <w:name w:val="Нет списка427"/>
    <w:next w:val="a2"/>
    <w:uiPriority w:val="99"/>
    <w:semiHidden/>
    <w:unhideWhenUsed/>
    <w:rsid w:val="00E2638F"/>
  </w:style>
  <w:style w:type="paragraph" w:customStyle="1" w:styleId="1fffff0">
    <w:name w:val=" Знак Знак Знак Знак1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NoSpacing">
    <w:name w:val="No Spacing"/>
    <w:rsid w:val="00E2638F"/>
    <w:pPr>
      <w:spacing w:after="0" w:line="240" w:lineRule="auto"/>
    </w:pPr>
    <w:rPr>
      <w:rFonts w:ascii="Calibri" w:eastAsia="Times New Roman" w:hAnsi="Calibri" w:cs="Times New Roman"/>
    </w:rPr>
  </w:style>
  <w:style w:type="paragraph" w:customStyle="1" w:styleId="12fffff1">
    <w:name w:val=" Знак Знак12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7">
    <w:name w:val=" Знак Знак9 Знак Знак1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7">
    <w:name w:val="Нет списка527"/>
    <w:next w:val="a2"/>
    <w:uiPriority w:val="99"/>
    <w:semiHidden/>
    <w:unhideWhenUsed/>
    <w:rsid w:val="00E2638F"/>
  </w:style>
  <w:style w:type="numbering" w:customStyle="1" w:styleId="627">
    <w:name w:val="Нет списка627"/>
    <w:next w:val="a2"/>
    <w:uiPriority w:val="99"/>
    <w:semiHidden/>
    <w:unhideWhenUsed/>
    <w:rsid w:val="00E2638F"/>
  </w:style>
  <w:style w:type="numbering" w:customStyle="1" w:styleId="727">
    <w:name w:val="Нет списка727"/>
    <w:next w:val="a2"/>
    <w:uiPriority w:val="99"/>
    <w:semiHidden/>
    <w:unhideWhenUsed/>
    <w:rsid w:val="00E2638F"/>
  </w:style>
  <w:style w:type="numbering" w:customStyle="1" w:styleId="820">
    <w:name w:val="Нет списка820"/>
    <w:next w:val="a2"/>
    <w:uiPriority w:val="99"/>
    <w:semiHidden/>
    <w:unhideWhenUsed/>
    <w:rsid w:val="00E2638F"/>
  </w:style>
  <w:style w:type="numbering" w:customStyle="1" w:styleId="9200">
    <w:name w:val="Нет списка920"/>
    <w:next w:val="a2"/>
    <w:uiPriority w:val="99"/>
    <w:semiHidden/>
    <w:unhideWhenUsed/>
    <w:rsid w:val="00E2638F"/>
  </w:style>
  <w:style w:type="numbering" w:customStyle="1" w:styleId="1020">
    <w:name w:val="Нет списка1020"/>
    <w:next w:val="a2"/>
    <w:uiPriority w:val="99"/>
    <w:semiHidden/>
    <w:unhideWhenUsed/>
    <w:rsid w:val="00E2638F"/>
  </w:style>
  <w:style w:type="paragraph" w:customStyle="1" w:styleId="1fffff1">
    <w:name w:val=" Знак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2">
    <w:name w:val=" Знак Знак12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6">
    <w:name w:val="Нет списка1126"/>
    <w:next w:val="a2"/>
    <w:uiPriority w:val="99"/>
    <w:semiHidden/>
    <w:unhideWhenUsed/>
    <w:rsid w:val="00E2638F"/>
  </w:style>
  <w:style w:type="numbering" w:customStyle="1" w:styleId="12200">
    <w:name w:val="Нет списка1220"/>
    <w:next w:val="a2"/>
    <w:uiPriority w:val="99"/>
    <w:semiHidden/>
    <w:unhideWhenUsed/>
    <w:rsid w:val="00E2638F"/>
  </w:style>
  <w:style w:type="paragraph" w:customStyle="1" w:styleId="12fffff3">
    <w:name w:val=" 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2">
    <w:name w:val=" Знак1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200">
    <w:name w:val="Нет списка1320"/>
    <w:next w:val="a2"/>
    <w:uiPriority w:val="99"/>
    <w:semiHidden/>
    <w:unhideWhenUsed/>
    <w:rsid w:val="00E2638F"/>
  </w:style>
  <w:style w:type="numbering" w:customStyle="1" w:styleId="14200">
    <w:name w:val="Нет списка1420"/>
    <w:next w:val="a2"/>
    <w:uiPriority w:val="99"/>
    <w:semiHidden/>
    <w:unhideWhenUsed/>
    <w:rsid w:val="00E2638F"/>
  </w:style>
  <w:style w:type="numbering" w:customStyle="1" w:styleId="1520">
    <w:name w:val="Нет списка1520"/>
    <w:next w:val="a2"/>
    <w:uiPriority w:val="99"/>
    <w:semiHidden/>
    <w:unhideWhenUsed/>
    <w:rsid w:val="00E2638F"/>
  </w:style>
  <w:style w:type="numbering" w:customStyle="1" w:styleId="1620">
    <w:name w:val="Нет списка1620"/>
    <w:next w:val="a2"/>
    <w:uiPriority w:val="99"/>
    <w:semiHidden/>
    <w:unhideWhenUsed/>
    <w:rsid w:val="00E2638F"/>
  </w:style>
  <w:style w:type="numbering" w:customStyle="1" w:styleId="1720">
    <w:name w:val="Нет списка1720"/>
    <w:next w:val="a2"/>
    <w:uiPriority w:val="99"/>
    <w:semiHidden/>
    <w:unhideWhenUsed/>
    <w:rsid w:val="00E2638F"/>
  </w:style>
  <w:style w:type="paragraph" w:customStyle="1" w:styleId="13f0">
    <w:name w:val=" Знак Знак13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20">
    <w:name w:val="Нет списка1820"/>
    <w:next w:val="a2"/>
    <w:uiPriority w:val="99"/>
    <w:semiHidden/>
    <w:unhideWhenUsed/>
    <w:rsid w:val="00E2638F"/>
  </w:style>
  <w:style w:type="numbering" w:customStyle="1" w:styleId="1920">
    <w:name w:val="Нет списка1920"/>
    <w:next w:val="a2"/>
    <w:uiPriority w:val="99"/>
    <w:semiHidden/>
    <w:unhideWhenUsed/>
    <w:rsid w:val="00E2638F"/>
  </w:style>
  <w:style w:type="numbering" w:customStyle="1" w:styleId="2019">
    <w:name w:val="Нет списка2019"/>
    <w:next w:val="a2"/>
    <w:uiPriority w:val="99"/>
    <w:semiHidden/>
    <w:unhideWhenUsed/>
    <w:rsid w:val="00E2638F"/>
  </w:style>
  <w:style w:type="paragraph" w:customStyle="1" w:styleId="12fffff4">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5">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6">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8">
    <w:name w:val="Нет списка2118"/>
    <w:next w:val="a2"/>
    <w:uiPriority w:val="99"/>
    <w:semiHidden/>
    <w:unhideWhenUsed/>
    <w:rsid w:val="00E2638F"/>
  </w:style>
  <w:style w:type="numbering" w:customStyle="1" w:styleId="2210">
    <w:name w:val="Нет списка2210"/>
    <w:next w:val="a2"/>
    <w:uiPriority w:val="99"/>
    <w:semiHidden/>
    <w:unhideWhenUsed/>
    <w:rsid w:val="00E2638F"/>
  </w:style>
  <w:style w:type="numbering" w:customStyle="1" w:styleId="237">
    <w:name w:val="Нет списка237"/>
    <w:next w:val="a2"/>
    <w:uiPriority w:val="99"/>
    <w:semiHidden/>
    <w:unhideWhenUsed/>
    <w:rsid w:val="00E2638F"/>
  </w:style>
  <w:style w:type="numbering" w:customStyle="1" w:styleId="247">
    <w:name w:val="Нет списка247"/>
    <w:next w:val="a2"/>
    <w:uiPriority w:val="99"/>
    <w:semiHidden/>
    <w:unhideWhenUsed/>
    <w:rsid w:val="00E2638F"/>
  </w:style>
  <w:style w:type="numbering" w:customStyle="1" w:styleId="257">
    <w:name w:val="Нет списка257"/>
    <w:next w:val="a2"/>
    <w:uiPriority w:val="99"/>
    <w:semiHidden/>
    <w:unhideWhenUsed/>
    <w:rsid w:val="00E2638F"/>
  </w:style>
  <w:style w:type="numbering" w:customStyle="1" w:styleId="267">
    <w:name w:val="Нет списка267"/>
    <w:next w:val="a2"/>
    <w:uiPriority w:val="99"/>
    <w:semiHidden/>
    <w:unhideWhenUsed/>
    <w:rsid w:val="00E2638F"/>
  </w:style>
  <w:style w:type="numbering" w:customStyle="1" w:styleId="277">
    <w:name w:val="Нет списка277"/>
    <w:next w:val="a2"/>
    <w:uiPriority w:val="99"/>
    <w:semiHidden/>
    <w:unhideWhenUsed/>
    <w:rsid w:val="00E2638F"/>
  </w:style>
  <w:style w:type="numbering" w:customStyle="1" w:styleId="287">
    <w:name w:val="Нет списка287"/>
    <w:next w:val="a2"/>
    <w:uiPriority w:val="99"/>
    <w:semiHidden/>
    <w:unhideWhenUsed/>
    <w:rsid w:val="00E2638F"/>
  </w:style>
  <w:style w:type="numbering" w:customStyle="1" w:styleId="297">
    <w:name w:val="Нет списка297"/>
    <w:next w:val="a2"/>
    <w:uiPriority w:val="99"/>
    <w:semiHidden/>
    <w:unhideWhenUsed/>
    <w:rsid w:val="00E2638F"/>
  </w:style>
  <w:style w:type="paragraph" w:customStyle="1" w:styleId="12fffff7">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7">
    <w:name w:val="Нет списка307"/>
    <w:next w:val="a2"/>
    <w:uiPriority w:val="99"/>
    <w:semiHidden/>
    <w:unhideWhenUsed/>
    <w:rsid w:val="00E2638F"/>
  </w:style>
  <w:style w:type="numbering" w:customStyle="1" w:styleId="3117">
    <w:name w:val="Нет списка3117"/>
    <w:next w:val="a2"/>
    <w:uiPriority w:val="99"/>
    <w:semiHidden/>
    <w:unhideWhenUsed/>
    <w:rsid w:val="00E2638F"/>
  </w:style>
  <w:style w:type="paragraph" w:customStyle="1" w:styleId="12fffff8">
    <w:name w:val=" Знак Знак12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8">
    <w:name w:val="Нет списка328"/>
    <w:next w:val="a2"/>
    <w:uiPriority w:val="99"/>
    <w:semiHidden/>
    <w:unhideWhenUsed/>
    <w:rsid w:val="00E2638F"/>
  </w:style>
  <w:style w:type="numbering" w:customStyle="1" w:styleId="337">
    <w:name w:val="Нет списка337"/>
    <w:next w:val="a2"/>
    <w:uiPriority w:val="99"/>
    <w:semiHidden/>
    <w:unhideWhenUsed/>
    <w:rsid w:val="00E2638F"/>
  </w:style>
  <w:style w:type="numbering" w:customStyle="1" w:styleId="347">
    <w:name w:val="Нет списка347"/>
    <w:next w:val="a2"/>
    <w:uiPriority w:val="99"/>
    <w:semiHidden/>
    <w:unhideWhenUsed/>
    <w:rsid w:val="00E2638F"/>
  </w:style>
  <w:style w:type="numbering" w:customStyle="1" w:styleId="357">
    <w:name w:val="Нет списка357"/>
    <w:next w:val="a2"/>
    <w:uiPriority w:val="99"/>
    <w:semiHidden/>
    <w:unhideWhenUsed/>
    <w:rsid w:val="00E2638F"/>
  </w:style>
  <w:style w:type="numbering" w:customStyle="1" w:styleId="367">
    <w:name w:val="Нет списка367"/>
    <w:next w:val="a2"/>
    <w:uiPriority w:val="99"/>
    <w:semiHidden/>
    <w:unhideWhenUsed/>
    <w:rsid w:val="00E2638F"/>
  </w:style>
  <w:style w:type="numbering" w:customStyle="1" w:styleId="377">
    <w:name w:val="Нет списка377"/>
    <w:next w:val="a2"/>
    <w:uiPriority w:val="99"/>
    <w:semiHidden/>
    <w:unhideWhenUsed/>
    <w:rsid w:val="00E2638F"/>
  </w:style>
  <w:style w:type="numbering" w:customStyle="1" w:styleId="387">
    <w:name w:val="Нет списка387"/>
    <w:next w:val="a2"/>
    <w:uiPriority w:val="99"/>
    <w:semiHidden/>
    <w:unhideWhenUsed/>
    <w:rsid w:val="00E2638F"/>
  </w:style>
  <w:style w:type="numbering" w:customStyle="1" w:styleId="397">
    <w:name w:val="Нет списка397"/>
    <w:next w:val="a2"/>
    <w:uiPriority w:val="99"/>
    <w:semiHidden/>
    <w:unhideWhenUsed/>
    <w:rsid w:val="00E2638F"/>
  </w:style>
  <w:style w:type="numbering" w:customStyle="1" w:styleId="407">
    <w:name w:val="Нет списка407"/>
    <w:next w:val="a2"/>
    <w:uiPriority w:val="99"/>
    <w:semiHidden/>
    <w:unhideWhenUsed/>
    <w:rsid w:val="00E2638F"/>
  </w:style>
  <w:style w:type="numbering" w:customStyle="1" w:styleId="4117">
    <w:name w:val="Нет списка4117"/>
    <w:next w:val="a2"/>
    <w:uiPriority w:val="99"/>
    <w:semiHidden/>
    <w:unhideWhenUsed/>
    <w:rsid w:val="00E2638F"/>
  </w:style>
  <w:style w:type="paragraph" w:customStyle="1" w:styleId="1fffff3">
    <w:name w:val=" Знак Знак1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8">
    <w:name w:val="Нет списка428"/>
    <w:next w:val="a2"/>
    <w:uiPriority w:val="99"/>
    <w:semiHidden/>
    <w:unhideWhenUsed/>
    <w:rsid w:val="00E2638F"/>
  </w:style>
  <w:style w:type="numbering" w:customStyle="1" w:styleId="437">
    <w:name w:val="Нет списка437"/>
    <w:next w:val="a2"/>
    <w:uiPriority w:val="99"/>
    <w:semiHidden/>
    <w:unhideWhenUsed/>
    <w:rsid w:val="00E2638F"/>
  </w:style>
  <w:style w:type="numbering" w:customStyle="1" w:styleId="447">
    <w:name w:val="Нет списка447"/>
    <w:next w:val="a2"/>
    <w:uiPriority w:val="99"/>
    <w:semiHidden/>
    <w:unhideWhenUsed/>
    <w:rsid w:val="00E2638F"/>
  </w:style>
  <w:style w:type="numbering" w:customStyle="1" w:styleId="457">
    <w:name w:val="Нет списка457"/>
    <w:next w:val="a2"/>
    <w:uiPriority w:val="99"/>
    <w:semiHidden/>
    <w:unhideWhenUsed/>
    <w:rsid w:val="00E2638F"/>
  </w:style>
  <w:style w:type="numbering" w:customStyle="1" w:styleId="467">
    <w:name w:val="Нет списка467"/>
    <w:next w:val="a2"/>
    <w:uiPriority w:val="99"/>
    <w:semiHidden/>
    <w:unhideWhenUsed/>
    <w:rsid w:val="00E2638F"/>
  </w:style>
  <w:style w:type="numbering" w:customStyle="1" w:styleId="477">
    <w:name w:val="Нет списка477"/>
    <w:next w:val="a2"/>
    <w:uiPriority w:val="99"/>
    <w:semiHidden/>
    <w:unhideWhenUsed/>
    <w:rsid w:val="00E2638F"/>
  </w:style>
  <w:style w:type="numbering" w:customStyle="1" w:styleId="487">
    <w:name w:val="Нет списка487"/>
    <w:next w:val="a2"/>
    <w:uiPriority w:val="99"/>
    <w:semiHidden/>
    <w:unhideWhenUsed/>
    <w:rsid w:val="00E2638F"/>
  </w:style>
  <w:style w:type="numbering" w:customStyle="1" w:styleId="497">
    <w:name w:val="Нет списка497"/>
    <w:next w:val="a2"/>
    <w:uiPriority w:val="99"/>
    <w:semiHidden/>
    <w:unhideWhenUsed/>
    <w:rsid w:val="00E2638F"/>
  </w:style>
  <w:style w:type="numbering" w:customStyle="1" w:styleId="507">
    <w:name w:val="Нет списка507"/>
    <w:next w:val="a2"/>
    <w:uiPriority w:val="99"/>
    <w:semiHidden/>
    <w:unhideWhenUsed/>
    <w:rsid w:val="00E2638F"/>
  </w:style>
  <w:style w:type="numbering" w:customStyle="1" w:styleId="5117">
    <w:name w:val="Нет списка5117"/>
    <w:next w:val="a2"/>
    <w:uiPriority w:val="99"/>
    <w:semiHidden/>
    <w:unhideWhenUsed/>
    <w:rsid w:val="00E2638F"/>
  </w:style>
  <w:style w:type="numbering" w:customStyle="1" w:styleId="528">
    <w:name w:val="Нет списка528"/>
    <w:next w:val="a2"/>
    <w:uiPriority w:val="99"/>
    <w:semiHidden/>
    <w:unhideWhenUsed/>
    <w:rsid w:val="00E2638F"/>
  </w:style>
  <w:style w:type="numbering" w:customStyle="1" w:styleId="537">
    <w:name w:val="Нет списка537"/>
    <w:next w:val="a2"/>
    <w:uiPriority w:val="99"/>
    <w:semiHidden/>
    <w:unhideWhenUsed/>
    <w:rsid w:val="00E2638F"/>
  </w:style>
  <w:style w:type="numbering" w:customStyle="1" w:styleId="547">
    <w:name w:val="Нет списка547"/>
    <w:next w:val="a2"/>
    <w:uiPriority w:val="99"/>
    <w:semiHidden/>
    <w:unhideWhenUsed/>
    <w:rsid w:val="00E2638F"/>
  </w:style>
  <w:style w:type="numbering" w:customStyle="1" w:styleId="557">
    <w:name w:val="Нет списка557"/>
    <w:next w:val="a2"/>
    <w:uiPriority w:val="99"/>
    <w:semiHidden/>
    <w:unhideWhenUsed/>
    <w:rsid w:val="00E2638F"/>
  </w:style>
  <w:style w:type="numbering" w:customStyle="1" w:styleId="567">
    <w:name w:val="Нет списка567"/>
    <w:next w:val="a2"/>
    <w:uiPriority w:val="99"/>
    <w:semiHidden/>
    <w:unhideWhenUsed/>
    <w:rsid w:val="00E2638F"/>
  </w:style>
  <w:style w:type="numbering" w:customStyle="1" w:styleId="577">
    <w:name w:val="Нет списка577"/>
    <w:next w:val="a2"/>
    <w:uiPriority w:val="99"/>
    <w:semiHidden/>
    <w:unhideWhenUsed/>
    <w:rsid w:val="00E2638F"/>
  </w:style>
  <w:style w:type="numbering" w:customStyle="1" w:styleId="587">
    <w:name w:val="Нет списка587"/>
    <w:next w:val="a2"/>
    <w:uiPriority w:val="99"/>
    <w:semiHidden/>
    <w:unhideWhenUsed/>
    <w:rsid w:val="00E2638F"/>
  </w:style>
  <w:style w:type="numbering" w:customStyle="1" w:styleId="597">
    <w:name w:val="Нет списка597"/>
    <w:next w:val="a2"/>
    <w:uiPriority w:val="99"/>
    <w:semiHidden/>
    <w:unhideWhenUsed/>
    <w:rsid w:val="00E2638F"/>
  </w:style>
  <w:style w:type="numbering" w:customStyle="1" w:styleId="607">
    <w:name w:val="Нет списка607"/>
    <w:next w:val="a2"/>
    <w:uiPriority w:val="99"/>
    <w:semiHidden/>
    <w:unhideWhenUsed/>
    <w:rsid w:val="00E2638F"/>
  </w:style>
  <w:style w:type="numbering" w:customStyle="1" w:styleId="6117">
    <w:name w:val="Нет списка6117"/>
    <w:next w:val="a2"/>
    <w:uiPriority w:val="99"/>
    <w:semiHidden/>
    <w:unhideWhenUsed/>
    <w:rsid w:val="00E2638F"/>
  </w:style>
  <w:style w:type="numbering" w:customStyle="1" w:styleId="628">
    <w:name w:val="Нет списка628"/>
    <w:next w:val="a2"/>
    <w:uiPriority w:val="99"/>
    <w:semiHidden/>
    <w:unhideWhenUsed/>
    <w:rsid w:val="00E2638F"/>
  </w:style>
  <w:style w:type="numbering" w:customStyle="1" w:styleId="637">
    <w:name w:val="Нет списка637"/>
    <w:next w:val="a2"/>
    <w:uiPriority w:val="99"/>
    <w:semiHidden/>
    <w:unhideWhenUsed/>
    <w:rsid w:val="00E2638F"/>
  </w:style>
  <w:style w:type="numbering" w:customStyle="1" w:styleId="647">
    <w:name w:val="Нет списка647"/>
    <w:next w:val="a2"/>
    <w:uiPriority w:val="99"/>
    <w:semiHidden/>
    <w:unhideWhenUsed/>
    <w:rsid w:val="00E2638F"/>
  </w:style>
  <w:style w:type="numbering" w:customStyle="1" w:styleId="657">
    <w:name w:val="Нет списка657"/>
    <w:next w:val="a2"/>
    <w:uiPriority w:val="99"/>
    <w:semiHidden/>
    <w:unhideWhenUsed/>
    <w:rsid w:val="00E2638F"/>
  </w:style>
  <w:style w:type="paragraph" w:customStyle="1" w:styleId="12fffff9">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7">
    <w:name w:val="Нет списка667"/>
    <w:next w:val="a2"/>
    <w:uiPriority w:val="99"/>
    <w:semiHidden/>
    <w:unhideWhenUsed/>
    <w:rsid w:val="00E2638F"/>
  </w:style>
  <w:style w:type="numbering" w:customStyle="1" w:styleId="677">
    <w:name w:val="Нет списка677"/>
    <w:next w:val="a2"/>
    <w:uiPriority w:val="99"/>
    <w:semiHidden/>
    <w:unhideWhenUsed/>
    <w:rsid w:val="00E2638F"/>
  </w:style>
  <w:style w:type="numbering" w:customStyle="1" w:styleId="687">
    <w:name w:val="Нет списка687"/>
    <w:next w:val="a2"/>
    <w:uiPriority w:val="99"/>
    <w:semiHidden/>
    <w:unhideWhenUsed/>
    <w:rsid w:val="00E2638F"/>
  </w:style>
  <w:style w:type="numbering" w:customStyle="1" w:styleId="697">
    <w:name w:val="Нет списка697"/>
    <w:next w:val="a2"/>
    <w:uiPriority w:val="99"/>
    <w:semiHidden/>
    <w:unhideWhenUsed/>
    <w:rsid w:val="00E2638F"/>
  </w:style>
  <w:style w:type="numbering" w:customStyle="1" w:styleId="707">
    <w:name w:val="Нет списка707"/>
    <w:next w:val="a2"/>
    <w:uiPriority w:val="99"/>
    <w:semiHidden/>
    <w:unhideWhenUsed/>
    <w:rsid w:val="00E2638F"/>
  </w:style>
  <w:style w:type="numbering" w:customStyle="1" w:styleId="7117">
    <w:name w:val="Нет списка7117"/>
    <w:next w:val="a2"/>
    <w:uiPriority w:val="99"/>
    <w:semiHidden/>
    <w:unhideWhenUsed/>
    <w:rsid w:val="00E2638F"/>
  </w:style>
  <w:style w:type="paragraph" w:customStyle="1" w:styleId="afffff8">
    <w:name w:val="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8">
    <w:name w:val="Нет списка728"/>
    <w:next w:val="a2"/>
    <w:uiPriority w:val="99"/>
    <w:semiHidden/>
    <w:unhideWhenUsed/>
    <w:rsid w:val="00E2638F"/>
  </w:style>
  <w:style w:type="numbering" w:customStyle="1" w:styleId="737">
    <w:name w:val="Нет списка737"/>
    <w:next w:val="a2"/>
    <w:uiPriority w:val="99"/>
    <w:semiHidden/>
    <w:unhideWhenUsed/>
    <w:rsid w:val="00E2638F"/>
  </w:style>
  <w:style w:type="numbering" w:customStyle="1" w:styleId="747">
    <w:name w:val="Нет списка747"/>
    <w:next w:val="a2"/>
    <w:uiPriority w:val="99"/>
    <w:semiHidden/>
    <w:unhideWhenUsed/>
    <w:rsid w:val="00E2638F"/>
  </w:style>
  <w:style w:type="numbering" w:customStyle="1" w:styleId="757">
    <w:name w:val="Нет списка757"/>
    <w:next w:val="a2"/>
    <w:uiPriority w:val="99"/>
    <w:semiHidden/>
    <w:unhideWhenUsed/>
    <w:rsid w:val="00E2638F"/>
  </w:style>
  <w:style w:type="numbering" w:customStyle="1" w:styleId="767">
    <w:name w:val="Нет списка767"/>
    <w:next w:val="a2"/>
    <w:uiPriority w:val="99"/>
    <w:semiHidden/>
    <w:unhideWhenUsed/>
    <w:rsid w:val="00E2638F"/>
  </w:style>
  <w:style w:type="numbering" w:customStyle="1" w:styleId="777">
    <w:name w:val="Нет списка777"/>
    <w:next w:val="a2"/>
    <w:uiPriority w:val="99"/>
    <w:semiHidden/>
    <w:unhideWhenUsed/>
    <w:rsid w:val="00E2638F"/>
  </w:style>
  <w:style w:type="numbering" w:customStyle="1" w:styleId="787">
    <w:name w:val="Нет списка787"/>
    <w:next w:val="a2"/>
    <w:uiPriority w:val="99"/>
    <w:semiHidden/>
    <w:unhideWhenUsed/>
    <w:rsid w:val="00E2638F"/>
  </w:style>
  <w:style w:type="numbering" w:customStyle="1" w:styleId="797">
    <w:name w:val="Нет списка797"/>
    <w:next w:val="a2"/>
    <w:uiPriority w:val="99"/>
    <w:semiHidden/>
    <w:unhideWhenUsed/>
    <w:rsid w:val="00E2638F"/>
  </w:style>
  <w:style w:type="numbering" w:customStyle="1" w:styleId="807">
    <w:name w:val="Нет списка807"/>
    <w:next w:val="a2"/>
    <w:uiPriority w:val="99"/>
    <w:semiHidden/>
    <w:unhideWhenUsed/>
    <w:rsid w:val="00E2638F"/>
  </w:style>
  <w:style w:type="numbering" w:customStyle="1" w:styleId="8117">
    <w:name w:val="Нет списка8117"/>
    <w:next w:val="a2"/>
    <w:uiPriority w:val="99"/>
    <w:semiHidden/>
    <w:unhideWhenUsed/>
    <w:rsid w:val="00E2638F"/>
  </w:style>
  <w:style w:type="numbering" w:customStyle="1" w:styleId="826">
    <w:name w:val="Нет списка826"/>
    <w:next w:val="a2"/>
    <w:uiPriority w:val="99"/>
    <w:semiHidden/>
    <w:unhideWhenUsed/>
    <w:rsid w:val="00E2638F"/>
  </w:style>
  <w:style w:type="numbering" w:customStyle="1" w:styleId="11016">
    <w:name w:val="Нет списка11016"/>
    <w:next w:val="a2"/>
    <w:uiPriority w:val="99"/>
    <w:semiHidden/>
    <w:rsid w:val="00E2638F"/>
  </w:style>
  <w:style w:type="numbering" w:customStyle="1" w:styleId="11117">
    <w:name w:val="Нет списка11117"/>
    <w:next w:val="a2"/>
    <w:uiPriority w:val="99"/>
    <w:semiHidden/>
    <w:unhideWhenUsed/>
    <w:rsid w:val="00E2638F"/>
  </w:style>
  <w:style w:type="numbering" w:customStyle="1" w:styleId="2107">
    <w:name w:val="Нет списка2107"/>
    <w:next w:val="a2"/>
    <w:uiPriority w:val="99"/>
    <w:semiHidden/>
    <w:unhideWhenUsed/>
    <w:rsid w:val="00E2638F"/>
  </w:style>
  <w:style w:type="numbering" w:customStyle="1" w:styleId="3107">
    <w:name w:val="Нет списка3107"/>
    <w:next w:val="a2"/>
    <w:uiPriority w:val="99"/>
    <w:semiHidden/>
    <w:unhideWhenUsed/>
    <w:rsid w:val="00E2638F"/>
  </w:style>
  <w:style w:type="numbering" w:customStyle="1" w:styleId="4107">
    <w:name w:val="Нет списка4107"/>
    <w:next w:val="a2"/>
    <w:uiPriority w:val="99"/>
    <w:semiHidden/>
    <w:unhideWhenUsed/>
    <w:rsid w:val="00E2638F"/>
  </w:style>
  <w:style w:type="numbering" w:customStyle="1" w:styleId="5107">
    <w:name w:val="Нет списка5107"/>
    <w:next w:val="a2"/>
    <w:uiPriority w:val="99"/>
    <w:semiHidden/>
    <w:unhideWhenUsed/>
    <w:rsid w:val="00E2638F"/>
  </w:style>
  <w:style w:type="numbering" w:customStyle="1" w:styleId="6107">
    <w:name w:val="Нет списка6107"/>
    <w:next w:val="a2"/>
    <w:uiPriority w:val="99"/>
    <w:semiHidden/>
    <w:unhideWhenUsed/>
    <w:rsid w:val="00E2638F"/>
  </w:style>
  <w:style w:type="numbering" w:customStyle="1" w:styleId="7106">
    <w:name w:val="Нет списка7106"/>
    <w:next w:val="a2"/>
    <w:uiPriority w:val="99"/>
    <w:semiHidden/>
    <w:unhideWhenUsed/>
    <w:rsid w:val="00E2638F"/>
  </w:style>
  <w:style w:type="numbering" w:customStyle="1" w:styleId="836">
    <w:name w:val="Нет списка836"/>
    <w:next w:val="a2"/>
    <w:uiPriority w:val="99"/>
    <w:semiHidden/>
    <w:unhideWhenUsed/>
    <w:rsid w:val="00E2638F"/>
  </w:style>
  <w:style w:type="numbering" w:customStyle="1" w:styleId="9116">
    <w:name w:val="Нет списка9116"/>
    <w:next w:val="a2"/>
    <w:uiPriority w:val="99"/>
    <w:semiHidden/>
    <w:unhideWhenUsed/>
    <w:rsid w:val="00E2638F"/>
  </w:style>
  <w:style w:type="numbering" w:customStyle="1" w:styleId="10116">
    <w:name w:val="Нет списка10116"/>
    <w:next w:val="a2"/>
    <w:uiPriority w:val="99"/>
    <w:semiHidden/>
    <w:unhideWhenUsed/>
    <w:rsid w:val="00E2638F"/>
  </w:style>
  <w:style w:type="numbering" w:customStyle="1" w:styleId="11118">
    <w:name w:val="Нет списка11118"/>
    <w:next w:val="a2"/>
    <w:uiPriority w:val="99"/>
    <w:semiHidden/>
    <w:unhideWhenUsed/>
    <w:rsid w:val="00E2638F"/>
  </w:style>
  <w:style w:type="numbering" w:customStyle="1" w:styleId="12116">
    <w:name w:val="Нет списка12116"/>
    <w:next w:val="a2"/>
    <w:uiPriority w:val="99"/>
    <w:semiHidden/>
    <w:unhideWhenUsed/>
    <w:rsid w:val="00E2638F"/>
  </w:style>
  <w:style w:type="numbering" w:customStyle="1" w:styleId="13116">
    <w:name w:val="Нет списка13116"/>
    <w:next w:val="a2"/>
    <w:uiPriority w:val="99"/>
    <w:semiHidden/>
    <w:unhideWhenUsed/>
    <w:rsid w:val="00E2638F"/>
  </w:style>
  <w:style w:type="numbering" w:customStyle="1" w:styleId="141160">
    <w:name w:val="Нет списка14116"/>
    <w:next w:val="a2"/>
    <w:uiPriority w:val="99"/>
    <w:semiHidden/>
    <w:unhideWhenUsed/>
    <w:rsid w:val="00E2638F"/>
  </w:style>
  <w:style w:type="numbering" w:customStyle="1" w:styleId="15116">
    <w:name w:val="Нет списка15116"/>
    <w:next w:val="a2"/>
    <w:uiPriority w:val="99"/>
    <w:semiHidden/>
    <w:unhideWhenUsed/>
    <w:rsid w:val="00E2638F"/>
  </w:style>
  <w:style w:type="numbering" w:customStyle="1" w:styleId="16116">
    <w:name w:val="Нет списка16116"/>
    <w:next w:val="a2"/>
    <w:uiPriority w:val="99"/>
    <w:semiHidden/>
    <w:unhideWhenUsed/>
    <w:rsid w:val="00E2638F"/>
  </w:style>
  <w:style w:type="numbering" w:customStyle="1" w:styleId="17116">
    <w:name w:val="Нет списка17116"/>
    <w:next w:val="a2"/>
    <w:uiPriority w:val="99"/>
    <w:semiHidden/>
    <w:unhideWhenUsed/>
    <w:rsid w:val="00E2638F"/>
  </w:style>
  <w:style w:type="numbering" w:customStyle="1" w:styleId="18116">
    <w:name w:val="Нет списка18116"/>
    <w:next w:val="a2"/>
    <w:uiPriority w:val="99"/>
    <w:semiHidden/>
    <w:unhideWhenUsed/>
    <w:rsid w:val="00E2638F"/>
  </w:style>
  <w:style w:type="numbering" w:customStyle="1" w:styleId="19116">
    <w:name w:val="Нет списка19116"/>
    <w:next w:val="a2"/>
    <w:uiPriority w:val="99"/>
    <w:semiHidden/>
    <w:unhideWhenUsed/>
    <w:rsid w:val="00E2638F"/>
  </w:style>
  <w:style w:type="numbering" w:customStyle="1" w:styleId="20110">
    <w:name w:val="Нет списка20110"/>
    <w:next w:val="a2"/>
    <w:uiPriority w:val="99"/>
    <w:semiHidden/>
    <w:unhideWhenUsed/>
    <w:rsid w:val="00E2638F"/>
  </w:style>
  <w:style w:type="numbering" w:customStyle="1" w:styleId="2119">
    <w:name w:val="Нет списка2119"/>
    <w:next w:val="a2"/>
    <w:uiPriority w:val="99"/>
    <w:semiHidden/>
    <w:unhideWhenUsed/>
    <w:rsid w:val="00E2638F"/>
  </w:style>
  <w:style w:type="numbering" w:customStyle="1" w:styleId="2217">
    <w:name w:val="Нет списка2217"/>
    <w:next w:val="a2"/>
    <w:uiPriority w:val="99"/>
    <w:semiHidden/>
    <w:unhideWhenUsed/>
    <w:rsid w:val="00E2638F"/>
  </w:style>
  <w:style w:type="numbering" w:customStyle="1" w:styleId="2317">
    <w:name w:val="Нет списка2317"/>
    <w:next w:val="a2"/>
    <w:uiPriority w:val="99"/>
    <w:semiHidden/>
    <w:unhideWhenUsed/>
    <w:rsid w:val="00E2638F"/>
  </w:style>
  <w:style w:type="numbering" w:customStyle="1" w:styleId="2417">
    <w:name w:val="Нет списка2417"/>
    <w:next w:val="a2"/>
    <w:uiPriority w:val="99"/>
    <w:semiHidden/>
    <w:unhideWhenUsed/>
    <w:rsid w:val="00E2638F"/>
  </w:style>
  <w:style w:type="numbering" w:customStyle="1" w:styleId="2517">
    <w:name w:val="Нет списка2517"/>
    <w:next w:val="a2"/>
    <w:uiPriority w:val="99"/>
    <w:semiHidden/>
    <w:unhideWhenUsed/>
    <w:rsid w:val="00E2638F"/>
  </w:style>
  <w:style w:type="numbering" w:customStyle="1" w:styleId="2617">
    <w:name w:val="Нет списка2617"/>
    <w:next w:val="a2"/>
    <w:uiPriority w:val="99"/>
    <w:semiHidden/>
    <w:unhideWhenUsed/>
    <w:rsid w:val="00E2638F"/>
  </w:style>
  <w:style w:type="numbering" w:customStyle="1" w:styleId="2717">
    <w:name w:val="Нет списка2717"/>
    <w:next w:val="a2"/>
    <w:uiPriority w:val="99"/>
    <w:semiHidden/>
    <w:unhideWhenUsed/>
    <w:rsid w:val="00E2638F"/>
  </w:style>
  <w:style w:type="numbering" w:customStyle="1" w:styleId="2817">
    <w:name w:val="Нет списка2817"/>
    <w:next w:val="a2"/>
    <w:uiPriority w:val="99"/>
    <w:semiHidden/>
    <w:unhideWhenUsed/>
    <w:rsid w:val="00E2638F"/>
  </w:style>
  <w:style w:type="numbering" w:customStyle="1" w:styleId="2917">
    <w:name w:val="Нет списка2917"/>
    <w:next w:val="a2"/>
    <w:uiPriority w:val="99"/>
    <w:semiHidden/>
    <w:unhideWhenUsed/>
    <w:rsid w:val="00E2638F"/>
  </w:style>
  <w:style w:type="numbering" w:customStyle="1" w:styleId="3017">
    <w:name w:val="Нет списка3017"/>
    <w:next w:val="a2"/>
    <w:uiPriority w:val="99"/>
    <w:semiHidden/>
    <w:unhideWhenUsed/>
    <w:rsid w:val="00E2638F"/>
  </w:style>
  <w:style w:type="numbering" w:customStyle="1" w:styleId="3118">
    <w:name w:val="Нет списка3118"/>
    <w:next w:val="a2"/>
    <w:uiPriority w:val="99"/>
    <w:semiHidden/>
    <w:unhideWhenUsed/>
    <w:rsid w:val="00E2638F"/>
  </w:style>
  <w:style w:type="numbering" w:customStyle="1" w:styleId="3217">
    <w:name w:val="Нет списка3217"/>
    <w:next w:val="a2"/>
    <w:uiPriority w:val="99"/>
    <w:semiHidden/>
    <w:unhideWhenUsed/>
    <w:rsid w:val="00E2638F"/>
  </w:style>
  <w:style w:type="numbering" w:customStyle="1" w:styleId="3317">
    <w:name w:val="Нет списка3317"/>
    <w:next w:val="a2"/>
    <w:uiPriority w:val="99"/>
    <w:semiHidden/>
    <w:unhideWhenUsed/>
    <w:rsid w:val="00E2638F"/>
  </w:style>
  <w:style w:type="numbering" w:customStyle="1" w:styleId="3417">
    <w:name w:val="Нет списка3417"/>
    <w:next w:val="a2"/>
    <w:uiPriority w:val="99"/>
    <w:semiHidden/>
    <w:unhideWhenUsed/>
    <w:rsid w:val="00E2638F"/>
  </w:style>
  <w:style w:type="numbering" w:customStyle="1" w:styleId="3517">
    <w:name w:val="Нет списка3517"/>
    <w:next w:val="a2"/>
    <w:uiPriority w:val="99"/>
    <w:semiHidden/>
    <w:unhideWhenUsed/>
    <w:rsid w:val="00E2638F"/>
  </w:style>
  <w:style w:type="numbering" w:customStyle="1" w:styleId="3617">
    <w:name w:val="Нет списка3617"/>
    <w:next w:val="a2"/>
    <w:uiPriority w:val="99"/>
    <w:semiHidden/>
    <w:unhideWhenUsed/>
    <w:rsid w:val="00E2638F"/>
  </w:style>
  <w:style w:type="numbering" w:customStyle="1" w:styleId="3717">
    <w:name w:val="Нет списка3717"/>
    <w:next w:val="a2"/>
    <w:uiPriority w:val="99"/>
    <w:semiHidden/>
    <w:unhideWhenUsed/>
    <w:rsid w:val="00E2638F"/>
  </w:style>
  <w:style w:type="numbering" w:customStyle="1" w:styleId="3817">
    <w:name w:val="Нет списка3817"/>
    <w:next w:val="a2"/>
    <w:uiPriority w:val="99"/>
    <w:semiHidden/>
    <w:unhideWhenUsed/>
    <w:rsid w:val="00E2638F"/>
  </w:style>
  <w:style w:type="numbering" w:customStyle="1" w:styleId="3917">
    <w:name w:val="Нет списка3917"/>
    <w:next w:val="a2"/>
    <w:uiPriority w:val="99"/>
    <w:semiHidden/>
    <w:unhideWhenUsed/>
    <w:rsid w:val="00E2638F"/>
  </w:style>
  <w:style w:type="numbering" w:customStyle="1" w:styleId="4017">
    <w:name w:val="Нет списка4017"/>
    <w:next w:val="a2"/>
    <w:uiPriority w:val="99"/>
    <w:semiHidden/>
    <w:unhideWhenUsed/>
    <w:rsid w:val="00E2638F"/>
  </w:style>
  <w:style w:type="numbering" w:customStyle="1" w:styleId="4118">
    <w:name w:val="Нет списка4118"/>
    <w:next w:val="a2"/>
    <w:uiPriority w:val="99"/>
    <w:semiHidden/>
    <w:unhideWhenUsed/>
    <w:rsid w:val="00E2638F"/>
  </w:style>
  <w:style w:type="numbering" w:customStyle="1" w:styleId="4217">
    <w:name w:val="Нет списка4217"/>
    <w:next w:val="a2"/>
    <w:uiPriority w:val="99"/>
    <w:semiHidden/>
    <w:unhideWhenUsed/>
    <w:rsid w:val="00E2638F"/>
  </w:style>
  <w:style w:type="numbering" w:customStyle="1" w:styleId="4317">
    <w:name w:val="Нет списка4317"/>
    <w:next w:val="a2"/>
    <w:uiPriority w:val="99"/>
    <w:semiHidden/>
    <w:unhideWhenUsed/>
    <w:rsid w:val="00E2638F"/>
  </w:style>
  <w:style w:type="numbering" w:customStyle="1" w:styleId="4417">
    <w:name w:val="Нет списка4417"/>
    <w:next w:val="a2"/>
    <w:uiPriority w:val="99"/>
    <w:semiHidden/>
    <w:unhideWhenUsed/>
    <w:rsid w:val="00E2638F"/>
  </w:style>
  <w:style w:type="numbering" w:customStyle="1" w:styleId="4517">
    <w:name w:val="Нет списка4517"/>
    <w:next w:val="a2"/>
    <w:uiPriority w:val="99"/>
    <w:semiHidden/>
    <w:unhideWhenUsed/>
    <w:rsid w:val="00E2638F"/>
  </w:style>
  <w:style w:type="numbering" w:customStyle="1" w:styleId="4617">
    <w:name w:val="Нет списка4617"/>
    <w:next w:val="a2"/>
    <w:uiPriority w:val="99"/>
    <w:semiHidden/>
    <w:unhideWhenUsed/>
    <w:rsid w:val="00E2638F"/>
  </w:style>
  <w:style w:type="numbering" w:customStyle="1" w:styleId="4717">
    <w:name w:val="Нет списка4717"/>
    <w:next w:val="a2"/>
    <w:uiPriority w:val="99"/>
    <w:semiHidden/>
    <w:unhideWhenUsed/>
    <w:rsid w:val="00E2638F"/>
  </w:style>
  <w:style w:type="numbering" w:customStyle="1" w:styleId="4817">
    <w:name w:val="Нет списка4817"/>
    <w:next w:val="a2"/>
    <w:uiPriority w:val="99"/>
    <w:semiHidden/>
    <w:unhideWhenUsed/>
    <w:rsid w:val="00E2638F"/>
  </w:style>
  <w:style w:type="numbering" w:customStyle="1" w:styleId="4917">
    <w:name w:val="Нет списка4917"/>
    <w:next w:val="a2"/>
    <w:uiPriority w:val="99"/>
    <w:semiHidden/>
    <w:unhideWhenUsed/>
    <w:rsid w:val="00E2638F"/>
  </w:style>
  <w:style w:type="numbering" w:customStyle="1" w:styleId="5017">
    <w:name w:val="Нет списка5017"/>
    <w:next w:val="a2"/>
    <w:uiPriority w:val="99"/>
    <w:semiHidden/>
    <w:unhideWhenUsed/>
    <w:rsid w:val="00E2638F"/>
  </w:style>
  <w:style w:type="numbering" w:customStyle="1" w:styleId="5118">
    <w:name w:val="Нет списка5118"/>
    <w:next w:val="a2"/>
    <w:uiPriority w:val="99"/>
    <w:semiHidden/>
    <w:unhideWhenUsed/>
    <w:rsid w:val="00E2638F"/>
  </w:style>
  <w:style w:type="numbering" w:customStyle="1" w:styleId="5217">
    <w:name w:val="Нет списка5217"/>
    <w:next w:val="a2"/>
    <w:uiPriority w:val="99"/>
    <w:semiHidden/>
    <w:unhideWhenUsed/>
    <w:rsid w:val="00E2638F"/>
  </w:style>
  <w:style w:type="numbering" w:customStyle="1" w:styleId="5317">
    <w:name w:val="Нет списка5317"/>
    <w:next w:val="a2"/>
    <w:uiPriority w:val="99"/>
    <w:semiHidden/>
    <w:unhideWhenUsed/>
    <w:rsid w:val="00E2638F"/>
  </w:style>
  <w:style w:type="numbering" w:customStyle="1" w:styleId="5417">
    <w:name w:val="Нет списка5417"/>
    <w:next w:val="a2"/>
    <w:uiPriority w:val="99"/>
    <w:semiHidden/>
    <w:unhideWhenUsed/>
    <w:rsid w:val="00E2638F"/>
  </w:style>
  <w:style w:type="numbering" w:customStyle="1" w:styleId="5517">
    <w:name w:val="Нет списка5517"/>
    <w:next w:val="a2"/>
    <w:uiPriority w:val="99"/>
    <w:semiHidden/>
    <w:unhideWhenUsed/>
    <w:rsid w:val="00E2638F"/>
  </w:style>
  <w:style w:type="numbering" w:customStyle="1" w:styleId="5617">
    <w:name w:val="Нет списка5617"/>
    <w:next w:val="a2"/>
    <w:uiPriority w:val="99"/>
    <w:semiHidden/>
    <w:unhideWhenUsed/>
    <w:rsid w:val="00E2638F"/>
  </w:style>
  <w:style w:type="numbering" w:customStyle="1" w:styleId="5717">
    <w:name w:val="Нет списка5717"/>
    <w:next w:val="a2"/>
    <w:uiPriority w:val="99"/>
    <w:semiHidden/>
    <w:unhideWhenUsed/>
    <w:rsid w:val="00E2638F"/>
  </w:style>
  <w:style w:type="numbering" w:customStyle="1" w:styleId="5817">
    <w:name w:val="Нет списка5817"/>
    <w:next w:val="a2"/>
    <w:uiPriority w:val="99"/>
    <w:semiHidden/>
    <w:unhideWhenUsed/>
    <w:rsid w:val="00E2638F"/>
  </w:style>
  <w:style w:type="numbering" w:customStyle="1" w:styleId="5917">
    <w:name w:val="Нет списка5917"/>
    <w:next w:val="a2"/>
    <w:uiPriority w:val="99"/>
    <w:semiHidden/>
    <w:unhideWhenUsed/>
    <w:rsid w:val="00E2638F"/>
  </w:style>
  <w:style w:type="numbering" w:customStyle="1" w:styleId="6017">
    <w:name w:val="Нет списка6017"/>
    <w:next w:val="a2"/>
    <w:uiPriority w:val="99"/>
    <w:semiHidden/>
    <w:unhideWhenUsed/>
    <w:rsid w:val="00E2638F"/>
  </w:style>
  <w:style w:type="numbering" w:customStyle="1" w:styleId="6118">
    <w:name w:val="Нет списка6118"/>
    <w:next w:val="a2"/>
    <w:uiPriority w:val="99"/>
    <w:semiHidden/>
    <w:unhideWhenUsed/>
    <w:rsid w:val="00E2638F"/>
  </w:style>
  <w:style w:type="numbering" w:customStyle="1" w:styleId="6217">
    <w:name w:val="Нет списка6217"/>
    <w:next w:val="a2"/>
    <w:uiPriority w:val="99"/>
    <w:semiHidden/>
    <w:unhideWhenUsed/>
    <w:rsid w:val="00E2638F"/>
  </w:style>
  <w:style w:type="numbering" w:customStyle="1" w:styleId="6317">
    <w:name w:val="Нет списка6317"/>
    <w:next w:val="a2"/>
    <w:uiPriority w:val="99"/>
    <w:semiHidden/>
    <w:unhideWhenUsed/>
    <w:rsid w:val="00E2638F"/>
  </w:style>
  <w:style w:type="numbering" w:customStyle="1" w:styleId="6417">
    <w:name w:val="Нет списка6417"/>
    <w:next w:val="a2"/>
    <w:uiPriority w:val="99"/>
    <w:semiHidden/>
    <w:unhideWhenUsed/>
    <w:rsid w:val="00E2638F"/>
  </w:style>
  <w:style w:type="numbering" w:customStyle="1" w:styleId="6517">
    <w:name w:val="Нет списка6517"/>
    <w:next w:val="a2"/>
    <w:uiPriority w:val="99"/>
    <w:semiHidden/>
    <w:unhideWhenUsed/>
    <w:rsid w:val="00E2638F"/>
  </w:style>
  <w:style w:type="numbering" w:customStyle="1" w:styleId="6617">
    <w:name w:val="Нет списка6617"/>
    <w:next w:val="a2"/>
    <w:uiPriority w:val="99"/>
    <w:semiHidden/>
    <w:unhideWhenUsed/>
    <w:rsid w:val="00E2638F"/>
  </w:style>
  <w:style w:type="numbering" w:customStyle="1" w:styleId="6717">
    <w:name w:val="Нет списка6717"/>
    <w:next w:val="a2"/>
    <w:uiPriority w:val="99"/>
    <w:semiHidden/>
    <w:unhideWhenUsed/>
    <w:rsid w:val="00E2638F"/>
  </w:style>
  <w:style w:type="numbering" w:customStyle="1" w:styleId="6817">
    <w:name w:val="Нет списка6817"/>
    <w:next w:val="a2"/>
    <w:uiPriority w:val="99"/>
    <w:semiHidden/>
    <w:unhideWhenUsed/>
    <w:rsid w:val="00E2638F"/>
  </w:style>
  <w:style w:type="numbering" w:customStyle="1" w:styleId="6917">
    <w:name w:val="Нет списка6917"/>
    <w:next w:val="a2"/>
    <w:uiPriority w:val="99"/>
    <w:semiHidden/>
    <w:unhideWhenUsed/>
    <w:rsid w:val="00E2638F"/>
  </w:style>
  <w:style w:type="numbering" w:customStyle="1" w:styleId="7017">
    <w:name w:val="Нет списка7017"/>
    <w:next w:val="a2"/>
    <w:uiPriority w:val="99"/>
    <w:semiHidden/>
    <w:unhideWhenUsed/>
    <w:rsid w:val="00E2638F"/>
  </w:style>
  <w:style w:type="numbering" w:customStyle="1" w:styleId="7118">
    <w:name w:val="Нет списка7118"/>
    <w:next w:val="a2"/>
    <w:uiPriority w:val="99"/>
    <w:semiHidden/>
    <w:unhideWhenUsed/>
    <w:rsid w:val="00E2638F"/>
  </w:style>
  <w:style w:type="numbering" w:customStyle="1" w:styleId="7217">
    <w:name w:val="Нет списка7217"/>
    <w:next w:val="a2"/>
    <w:uiPriority w:val="99"/>
    <w:semiHidden/>
    <w:unhideWhenUsed/>
    <w:rsid w:val="00E2638F"/>
  </w:style>
  <w:style w:type="numbering" w:customStyle="1" w:styleId="7317">
    <w:name w:val="Нет списка7317"/>
    <w:next w:val="a2"/>
    <w:uiPriority w:val="99"/>
    <w:semiHidden/>
    <w:unhideWhenUsed/>
    <w:rsid w:val="00E2638F"/>
  </w:style>
  <w:style w:type="numbering" w:customStyle="1" w:styleId="7417">
    <w:name w:val="Нет списка7417"/>
    <w:next w:val="a2"/>
    <w:uiPriority w:val="99"/>
    <w:semiHidden/>
    <w:unhideWhenUsed/>
    <w:rsid w:val="00E2638F"/>
  </w:style>
  <w:style w:type="numbering" w:customStyle="1" w:styleId="7517">
    <w:name w:val="Нет списка7517"/>
    <w:next w:val="a2"/>
    <w:uiPriority w:val="99"/>
    <w:semiHidden/>
    <w:rsid w:val="00E2638F"/>
  </w:style>
  <w:style w:type="numbering" w:customStyle="1" w:styleId="11017">
    <w:name w:val="Нет списка11017"/>
    <w:next w:val="a2"/>
    <w:uiPriority w:val="99"/>
    <w:semiHidden/>
    <w:unhideWhenUsed/>
    <w:rsid w:val="00E2638F"/>
  </w:style>
  <w:style w:type="numbering" w:customStyle="1" w:styleId="21016">
    <w:name w:val="Нет списка21016"/>
    <w:next w:val="a2"/>
    <w:uiPriority w:val="99"/>
    <w:semiHidden/>
    <w:unhideWhenUsed/>
    <w:rsid w:val="00E2638F"/>
  </w:style>
  <w:style w:type="numbering" w:customStyle="1" w:styleId="31016">
    <w:name w:val="Нет списка31016"/>
    <w:next w:val="a2"/>
    <w:uiPriority w:val="99"/>
    <w:semiHidden/>
    <w:unhideWhenUsed/>
    <w:rsid w:val="00E2638F"/>
  </w:style>
  <w:style w:type="numbering" w:customStyle="1" w:styleId="41016">
    <w:name w:val="Нет списка41016"/>
    <w:next w:val="a2"/>
    <w:uiPriority w:val="99"/>
    <w:semiHidden/>
    <w:unhideWhenUsed/>
    <w:rsid w:val="00E2638F"/>
  </w:style>
  <w:style w:type="numbering" w:customStyle="1" w:styleId="51016">
    <w:name w:val="Нет списка51016"/>
    <w:next w:val="a2"/>
    <w:uiPriority w:val="99"/>
    <w:semiHidden/>
    <w:unhideWhenUsed/>
    <w:rsid w:val="00E2638F"/>
  </w:style>
  <w:style w:type="numbering" w:customStyle="1" w:styleId="61016">
    <w:name w:val="Нет списка61016"/>
    <w:next w:val="a2"/>
    <w:uiPriority w:val="99"/>
    <w:semiHidden/>
    <w:unhideWhenUsed/>
    <w:rsid w:val="00E2638F"/>
  </w:style>
  <w:style w:type="numbering" w:customStyle="1" w:styleId="7617">
    <w:name w:val="Нет списка7617"/>
    <w:next w:val="a2"/>
    <w:uiPriority w:val="99"/>
    <w:semiHidden/>
    <w:unhideWhenUsed/>
    <w:rsid w:val="00E2638F"/>
  </w:style>
  <w:style w:type="numbering" w:customStyle="1" w:styleId="8118">
    <w:name w:val="Нет списка8118"/>
    <w:next w:val="a2"/>
    <w:uiPriority w:val="99"/>
    <w:semiHidden/>
    <w:unhideWhenUsed/>
    <w:rsid w:val="00E2638F"/>
  </w:style>
  <w:style w:type="numbering" w:customStyle="1" w:styleId="9117">
    <w:name w:val="Нет списка9117"/>
    <w:next w:val="a2"/>
    <w:uiPriority w:val="99"/>
    <w:semiHidden/>
    <w:unhideWhenUsed/>
    <w:rsid w:val="00E2638F"/>
  </w:style>
  <w:style w:type="numbering" w:customStyle="1" w:styleId="10117">
    <w:name w:val="Нет списка10117"/>
    <w:next w:val="a2"/>
    <w:uiPriority w:val="99"/>
    <w:semiHidden/>
    <w:unhideWhenUsed/>
    <w:rsid w:val="00E2638F"/>
  </w:style>
  <w:style w:type="numbering" w:customStyle="1" w:styleId="1127">
    <w:name w:val="Нет списка1127"/>
    <w:next w:val="a2"/>
    <w:uiPriority w:val="99"/>
    <w:semiHidden/>
    <w:unhideWhenUsed/>
    <w:rsid w:val="00E2638F"/>
  </w:style>
  <w:style w:type="numbering" w:customStyle="1" w:styleId="12117">
    <w:name w:val="Нет списка12117"/>
    <w:next w:val="a2"/>
    <w:uiPriority w:val="99"/>
    <w:semiHidden/>
    <w:unhideWhenUsed/>
    <w:rsid w:val="00E2638F"/>
  </w:style>
  <w:style w:type="numbering" w:customStyle="1" w:styleId="13117">
    <w:name w:val="Нет списка13117"/>
    <w:next w:val="a2"/>
    <w:uiPriority w:val="99"/>
    <w:semiHidden/>
    <w:unhideWhenUsed/>
    <w:rsid w:val="00E2638F"/>
  </w:style>
  <w:style w:type="numbering" w:customStyle="1" w:styleId="141170">
    <w:name w:val="Нет списка14117"/>
    <w:next w:val="a2"/>
    <w:uiPriority w:val="99"/>
    <w:semiHidden/>
    <w:unhideWhenUsed/>
    <w:rsid w:val="00E2638F"/>
  </w:style>
  <w:style w:type="numbering" w:customStyle="1" w:styleId="15117">
    <w:name w:val="Нет списка15117"/>
    <w:next w:val="a2"/>
    <w:uiPriority w:val="99"/>
    <w:semiHidden/>
    <w:unhideWhenUsed/>
    <w:rsid w:val="00E2638F"/>
  </w:style>
  <w:style w:type="numbering" w:customStyle="1" w:styleId="16117">
    <w:name w:val="Нет списка16117"/>
    <w:next w:val="a2"/>
    <w:uiPriority w:val="99"/>
    <w:semiHidden/>
    <w:unhideWhenUsed/>
    <w:rsid w:val="00E2638F"/>
  </w:style>
  <w:style w:type="numbering" w:customStyle="1" w:styleId="17117">
    <w:name w:val="Нет списка17117"/>
    <w:next w:val="a2"/>
    <w:uiPriority w:val="99"/>
    <w:semiHidden/>
    <w:unhideWhenUsed/>
    <w:rsid w:val="00E2638F"/>
  </w:style>
  <w:style w:type="numbering" w:customStyle="1" w:styleId="18117">
    <w:name w:val="Нет списка18117"/>
    <w:next w:val="a2"/>
    <w:uiPriority w:val="99"/>
    <w:semiHidden/>
    <w:unhideWhenUsed/>
    <w:rsid w:val="00E2638F"/>
  </w:style>
  <w:style w:type="numbering" w:customStyle="1" w:styleId="19117">
    <w:name w:val="Нет списка19117"/>
    <w:next w:val="a2"/>
    <w:uiPriority w:val="99"/>
    <w:semiHidden/>
    <w:unhideWhenUsed/>
    <w:rsid w:val="00E2638F"/>
  </w:style>
  <w:style w:type="numbering" w:customStyle="1" w:styleId="20116">
    <w:name w:val="Нет списка20116"/>
    <w:next w:val="a2"/>
    <w:uiPriority w:val="99"/>
    <w:semiHidden/>
    <w:unhideWhenUsed/>
    <w:rsid w:val="00E2638F"/>
  </w:style>
  <w:style w:type="numbering" w:customStyle="1" w:styleId="21116">
    <w:name w:val="Нет списка21116"/>
    <w:next w:val="a2"/>
    <w:uiPriority w:val="99"/>
    <w:semiHidden/>
    <w:unhideWhenUsed/>
    <w:rsid w:val="00E2638F"/>
  </w:style>
  <w:style w:type="numbering" w:customStyle="1" w:styleId="22116">
    <w:name w:val="Нет списка22116"/>
    <w:next w:val="a2"/>
    <w:uiPriority w:val="99"/>
    <w:semiHidden/>
    <w:unhideWhenUsed/>
    <w:rsid w:val="00E2638F"/>
  </w:style>
  <w:style w:type="numbering" w:customStyle="1" w:styleId="23116">
    <w:name w:val="Нет списка23116"/>
    <w:next w:val="a2"/>
    <w:uiPriority w:val="99"/>
    <w:semiHidden/>
    <w:unhideWhenUsed/>
    <w:rsid w:val="00E2638F"/>
  </w:style>
  <w:style w:type="numbering" w:customStyle="1" w:styleId="24116">
    <w:name w:val="Нет списка24116"/>
    <w:next w:val="a2"/>
    <w:uiPriority w:val="99"/>
    <w:semiHidden/>
    <w:unhideWhenUsed/>
    <w:rsid w:val="00E2638F"/>
  </w:style>
  <w:style w:type="numbering" w:customStyle="1" w:styleId="25116">
    <w:name w:val="Нет списка25116"/>
    <w:next w:val="a2"/>
    <w:uiPriority w:val="99"/>
    <w:semiHidden/>
    <w:unhideWhenUsed/>
    <w:rsid w:val="00E2638F"/>
  </w:style>
  <w:style w:type="numbering" w:customStyle="1" w:styleId="26116">
    <w:name w:val="Нет списка26116"/>
    <w:next w:val="a2"/>
    <w:uiPriority w:val="99"/>
    <w:semiHidden/>
    <w:unhideWhenUsed/>
    <w:rsid w:val="00E2638F"/>
  </w:style>
  <w:style w:type="numbering" w:customStyle="1" w:styleId="27116">
    <w:name w:val="Нет списка27116"/>
    <w:next w:val="a2"/>
    <w:uiPriority w:val="99"/>
    <w:semiHidden/>
    <w:unhideWhenUsed/>
    <w:rsid w:val="00E2638F"/>
  </w:style>
  <w:style w:type="numbering" w:customStyle="1" w:styleId="28116">
    <w:name w:val="Нет списка28116"/>
    <w:next w:val="a2"/>
    <w:uiPriority w:val="99"/>
    <w:semiHidden/>
    <w:unhideWhenUsed/>
    <w:rsid w:val="00E2638F"/>
  </w:style>
  <w:style w:type="numbering" w:customStyle="1" w:styleId="29116">
    <w:name w:val="Нет списка29116"/>
    <w:next w:val="a2"/>
    <w:uiPriority w:val="99"/>
    <w:semiHidden/>
    <w:unhideWhenUsed/>
    <w:rsid w:val="00E2638F"/>
  </w:style>
  <w:style w:type="numbering" w:customStyle="1" w:styleId="30116">
    <w:name w:val="Нет списка30116"/>
    <w:next w:val="a2"/>
    <w:uiPriority w:val="99"/>
    <w:semiHidden/>
    <w:unhideWhenUsed/>
    <w:rsid w:val="00E2638F"/>
  </w:style>
  <w:style w:type="numbering" w:customStyle="1" w:styleId="31116">
    <w:name w:val="Нет списка31116"/>
    <w:next w:val="a2"/>
    <w:uiPriority w:val="99"/>
    <w:semiHidden/>
    <w:unhideWhenUsed/>
    <w:rsid w:val="00E2638F"/>
  </w:style>
  <w:style w:type="numbering" w:customStyle="1" w:styleId="32116">
    <w:name w:val="Нет списка32116"/>
    <w:next w:val="a2"/>
    <w:uiPriority w:val="99"/>
    <w:semiHidden/>
    <w:unhideWhenUsed/>
    <w:rsid w:val="00E2638F"/>
  </w:style>
  <w:style w:type="numbering" w:customStyle="1" w:styleId="33116">
    <w:name w:val="Нет списка33116"/>
    <w:next w:val="a2"/>
    <w:uiPriority w:val="99"/>
    <w:semiHidden/>
    <w:unhideWhenUsed/>
    <w:rsid w:val="00E2638F"/>
  </w:style>
  <w:style w:type="numbering" w:customStyle="1" w:styleId="34116">
    <w:name w:val="Нет списка34116"/>
    <w:next w:val="a2"/>
    <w:uiPriority w:val="99"/>
    <w:semiHidden/>
    <w:unhideWhenUsed/>
    <w:rsid w:val="00E2638F"/>
  </w:style>
  <w:style w:type="numbering" w:customStyle="1" w:styleId="35116">
    <w:name w:val="Нет списка35116"/>
    <w:next w:val="a2"/>
    <w:uiPriority w:val="99"/>
    <w:semiHidden/>
    <w:unhideWhenUsed/>
    <w:rsid w:val="00E2638F"/>
  </w:style>
  <w:style w:type="numbering" w:customStyle="1" w:styleId="36116">
    <w:name w:val="Нет списка36116"/>
    <w:next w:val="a2"/>
    <w:uiPriority w:val="99"/>
    <w:semiHidden/>
    <w:unhideWhenUsed/>
    <w:rsid w:val="00E2638F"/>
  </w:style>
  <w:style w:type="numbering" w:customStyle="1" w:styleId="37116">
    <w:name w:val="Нет списка37116"/>
    <w:next w:val="a2"/>
    <w:uiPriority w:val="99"/>
    <w:semiHidden/>
    <w:unhideWhenUsed/>
    <w:rsid w:val="00E2638F"/>
  </w:style>
  <w:style w:type="numbering" w:customStyle="1" w:styleId="38116">
    <w:name w:val="Нет списка38116"/>
    <w:next w:val="a2"/>
    <w:uiPriority w:val="99"/>
    <w:semiHidden/>
    <w:unhideWhenUsed/>
    <w:rsid w:val="00E2638F"/>
  </w:style>
  <w:style w:type="numbering" w:customStyle="1" w:styleId="39116">
    <w:name w:val="Нет списка39116"/>
    <w:next w:val="a2"/>
    <w:uiPriority w:val="99"/>
    <w:semiHidden/>
    <w:unhideWhenUsed/>
    <w:rsid w:val="00E2638F"/>
  </w:style>
  <w:style w:type="numbering" w:customStyle="1" w:styleId="40116">
    <w:name w:val="Нет списка40116"/>
    <w:next w:val="a2"/>
    <w:uiPriority w:val="99"/>
    <w:semiHidden/>
    <w:unhideWhenUsed/>
    <w:rsid w:val="00E2638F"/>
  </w:style>
  <w:style w:type="numbering" w:customStyle="1" w:styleId="41116">
    <w:name w:val="Нет списка41116"/>
    <w:next w:val="a2"/>
    <w:uiPriority w:val="99"/>
    <w:semiHidden/>
    <w:unhideWhenUsed/>
    <w:rsid w:val="00E2638F"/>
  </w:style>
  <w:style w:type="numbering" w:customStyle="1" w:styleId="42116">
    <w:name w:val="Нет списка42116"/>
    <w:next w:val="a2"/>
    <w:uiPriority w:val="99"/>
    <w:semiHidden/>
    <w:unhideWhenUsed/>
    <w:rsid w:val="00E2638F"/>
  </w:style>
  <w:style w:type="numbering" w:customStyle="1" w:styleId="43116">
    <w:name w:val="Нет списка43116"/>
    <w:next w:val="a2"/>
    <w:uiPriority w:val="99"/>
    <w:semiHidden/>
    <w:unhideWhenUsed/>
    <w:rsid w:val="00E2638F"/>
  </w:style>
  <w:style w:type="numbering" w:customStyle="1" w:styleId="44116">
    <w:name w:val="Нет списка44116"/>
    <w:next w:val="a2"/>
    <w:uiPriority w:val="99"/>
    <w:semiHidden/>
    <w:unhideWhenUsed/>
    <w:rsid w:val="00E2638F"/>
  </w:style>
  <w:style w:type="numbering" w:customStyle="1" w:styleId="45116">
    <w:name w:val="Нет списка45116"/>
    <w:next w:val="a2"/>
    <w:uiPriority w:val="99"/>
    <w:semiHidden/>
    <w:unhideWhenUsed/>
    <w:rsid w:val="00E2638F"/>
  </w:style>
  <w:style w:type="numbering" w:customStyle="1" w:styleId="46116">
    <w:name w:val="Нет списка46116"/>
    <w:next w:val="a2"/>
    <w:uiPriority w:val="99"/>
    <w:semiHidden/>
    <w:unhideWhenUsed/>
    <w:rsid w:val="00E2638F"/>
  </w:style>
  <w:style w:type="numbering" w:customStyle="1" w:styleId="47116">
    <w:name w:val="Нет списка47116"/>
    <w:next w:val="a2"/>
    <w:uiPriority w:val="99"/>
    <w:semiHidden/>
    <w:unhideWhenUsed/>
    <w:rsid w:val="00E2638F"/>
  </w:style>
  <w:style w:type="numbering" w:customStyle="1" w:styleId="48116">
    <w:name w:val="Нет списка48116"/>
    <w:next w:val="a2"/>
    <w:uiPriority w:val="99"/>
    <w:semiHidden/>
    <w:unhideWhenUsed/>
    <w:rsid w:val="00E2638F"/>
  </w:style>
  <w:style w:type="numbering" w:customStyle="1" w:styleId="49116">
    <w:name w:val="Нет списка49116"/>
    <w:next w:val="a2"/>
    <w:uiPriority w:val="99"/>
    <w:semiHidden/>
    <w:unhideWhenUsed/>
    <w:rsid w:val="00E2638F"/>
  </w:style>
  <w:style w:type="numbering" w:customStyle="1" w:styleId="50116">
    <w:name w:val="Нет списка50116"/>
    <w:next w:val="a2"/>
    <w:uiPriority w:val="99"/>
    <w:semiHidden/>
    <w:unhideWhenUsed/>
    <w:rsid w:val="00E2638F"/>
  </w:style>
  <w:style w:type="numbering" w:customStyle="1" w:styleId="51116">
    <w:name w:val="Нет списка51116"/>
    <w:next w:val="a2"/>
    <w:uiPriority w:val="99"/>
    <w:semiHidden/>
    <w:unhideWhenUsed/>
    <w:rsid w:val="00E2638F"/>
  </w:style>
  <w:style w:type="numbering" w:customStyle="1" w:styleId="52116">
    <w:name w:val="Нет списка52116"/>
    <w:next w:val="a2"/>
    <w:uiPriority w:val="99"/>
    <w:semiHidden/>
    <w:unhideWhenUsed/>
    <w:rsid w:val="00E2638F"/>
  </w:style>
  <w:style w:type="numbering" w:customStyle="1" w:styleId="53116">
    <w:name w:val="Нет списка53116"/>
    <w:next w:val="a2"/>
    <w:uiPriority w:val="99"/>
    <w:semiHidden/>
    <w:unhideWhenUsed/>
    <w:rsid w:val="00E2638F"/>
  </w:style>
  <w:style w:type="numbering" w:customStyle="1" w:styleId="54116">
    <w:name w:val="Нет списка54116"/>
    <w:next w:val="a2"/>
    <w:uiPriority w:val="99"/>
    <w:semiHidden/>
    <w:unhideWhenUsed/>
    <w:rsid w:val="00E2638F"/>
  </w:style>
  <w:style w:type="numbering" w:customStyle="1" w:styleId="55116">
    <w:name w:val="Нет списка55116"/>
    <w:next w:val="a2"/>
    <w:uiPriority w:val="99"/>
    <w:semiHidden/>
    <w:unhideWhenUsed/>
    <w:rsid w:val="00E2638F"/>
  </w:style>
  <w:style w:type="numbering" w:customStyle="1" w:styleId="56116">
    <w:name w:val="Нет списка56116"/>
    <w:next w:val="a2"/>
    <w:uiPriority w:val="99"/>
    <w:semiHidden/>
    <w:unhideWhenUsed/>
    <w:rsid w:val="00E2638F"/>
  </w:style>
  <w:style w:type="numbering" w:customStyle="1" w:styleId="57116">
    <w:name w:val="Нет списка57116"/>
    <w:next w:val="a2"/>
    <w:uiPriority w:val="99"/>
    <w:semiHidden/>
    <w:unhideWhenUsed/>
    <w:rsid w:val="00E2638F"/>
  </w:style>
  <w:style w:type="numbering" w:customStyle="1" w:styleId="58116">
    <w:name w:val="Нет списка58116"/>
    <w:next w:val="a2"/>
    <w:uiPriority w:val="99"/>
    <w:semiHidden/>
    <w:unhideWhenUsed/>
    <w:rsid w:val="00E2638F"/>
  </w:style>
  <w:style w:type="numbering" w:customStyle="1" w:styleId="59116">
    <w:name w:val="Нет списка59116"/>
    <w:next w:val="a2"/>
    <w:uiPriority w:val="99"/>
    <w:semiHidden/>
    <w:unhideWhenUsed/>
    <w:rsid w:val="00E2638F"/>
  </w:style>
  <w:style w:type="numbering" w:customStyle="1" w:styleId="60116">
    <w:name w:val="Нет списка60116"/>
    <w:next w:val="a2"/>
    <w:uiPriority w:val="99"/>
    <w:semiHidden/>
    <w:unhideWhenUsed/>
    <w:rsid w:val="00E2638F"/>
  </w:style>
  <w:style w:type="numbering" w:customStyle="1" w:styleId="61116">
    <w:name w:val="Нет списка61116"/>
    <w:next w:val="a2"/>
    <w:uiPriority w:val="99"/>
    <w:semiHidden/>
    <w:unhideWhenUsed/>
    <w:rsid w:val="00E2638F"/>
  </w:style>
  <w:style w:type="numbering" w:customStyle="1" w:styleId="62116">
    <w:name w:val="Нет списка62116"/>
    <w:next w:val="a2"/>
    <w:uiPriority w:val="99"/>
    <w:semiHidden/>
    <w:unhideWhenUsed/>
    <w:rsid w:val="00E2638F"/>
  </w:style>
  <w:style w:type="numbering" w:customStyle="1" w:styleId="63116">
    <w:name w:val="Нет списка63116"/>
    <w:next w:val="a2"/>
    <w:uiPriority w:val="99"/>
    <w:semiHidden/>
    <w:unhideWhenUsed/>
    <w:rsid w:val="00E2638F"/>
  </w:style>
  <w:style w:type="numbering" w:customStyle="1" w:styleId="64116">
    <w:name w:val="Нет списка64116"/>
    <w:next w:val="a2"/>
    <w:uiPriority w:val="99"/>
    <w:semiHidden/>
    <w:unhideWhenUsed/>
    <w:rsid w:val="00E2638F"/>
  </w:style>
  <w:style w:type="numbering" w:customStyle="1" w:styleId="65116">
    <w:name w:val="Нет списка65116"/>
    <w:next w:val="a2"/>
    <w:uiPriority w:val="99"/>
    <w:semiHidden/>
    <w:unhideWhenUsed/>
    <w:rsid w:val="00E2638F"/>
  </w:style>
  <w:style w:type="numbering" w:customStyle="1" w:styleId="66116">
    <w:name w:val="Нет списка66116"/>
    <w:next w:val="a2"/>
    <w:uiPriority w:val="99"/>
    <w:semiHidden/>
    <w:unhideWhenUsed/>
    <w:rsid w:val="00E2638F"/>
  </w:style>
  <w:style w:type="numbering" w:customStyle="1" w:styleId="67116">
    <w:name w:val="Нет списка67116"/>
    <w:next w:val="a2"/>
    <w:uiPriority w:val="99"/>
    <w:semiHidden/>
    <w:unhideWhenUsed/>
    <w:rsid w:val="00E2638F"/>
  </w:style>
  <w:style w:type="numbering" w:customStyle="1" w:styleId="68116">
    <w:name w:val="Нет списка68116"/>
    <w:next w:val="a2"/>
    <w:uiPriority w:val="99"/>
    <w:semiHidden/>
    <w:unhideWhenUsed/>
    <w:rsid w:val="00E2638F"/>
  </w:style>
  <w:style w:type="numbering" w:customStyle="1" w:styleId="69116">
    <w:name w:val="Нет списка69116"/>
    <w:next w:val="a2"/>
    <w:uiPriority w:val="99"/>
    <w:semiHidden/>
    <w:unhideWhenUsed/>
    <w:rsid w:val="00E2638F"/>
  </w:style>
  <w:style w:type="numbering" w:customStyle="1" w:styleId="70116">
    <w:name w:val="Нет списка70116"/>
    <w:next w:val="a2"/>
    <w:uiPriority w:val="99"/>
    <w:semiHidden/>
    <w:unhideWhenUsed/>
    <w:rsid w:val="00E2638F"/>
  </w:style>
  <w:style w:type="numbering" w:customStyle="1" w:styleId="71116">
    <w:name w:val="Нет списка71116"/>
    <w:next w:val="a2"/>
    <w:uiPriority w:val="99"/>
    <w:semiHidden/>
    <w:unhideWhenUsed/>
    <w:rsid w:val="00E2638F"/>
  </w:style>
  <w:style w:type="numbering" w:customStyle="1" w:styleId="72116">
    <w:name w:val="Нет списка72116"/>
    <w:next w:val="a2"/>
    <w:uiPriority w:val="99"/>
    <w:semiHidden/>
    <w:unhideWhenUsed/>
    <w:rsid w:val="00E2638F"/>
  </w:style>
  <w:style w:type="numbering" w:customStyle="1" w:styleId="73116">
    <w:name w:val="Нет списка73116"/>
    <w:next w:val="a2"/>
    <w:uiPriority w:val="99"/>
    <w:semiHidden/>
    <w:unhideWhenUsed/>
    <w:rsid w:val="00E2638F"/>
  </w:style>
  <w:style w:type="numbering" w:customStyle="1" w:styleId="74116">
    <w:name w:val="Нет списка74116"/>
    <w:next w:val="a2"/>
    <w:uiPriority w:val="99"/>
    <w:semiHidden/>
    <w:unhideWhenUsed/>
    <w:rsid w:val="00E2638F"/>
  </w:style>
  <w:style w:type="numbering" w:customStyle="1" w:styleId="75116">
    <w:name w:val="Нет списка75116"/>
    <w:next w:val="a2"/>
    <w:uiPriority w:val="99"/>
    <w:semiHidden/>
    <w:unhideWhenUsed/>
    <w:rsid w:val="00E2638F"/>
  </w:style>
  <w:style w:type="numbering" w:customStyle="1" w:styleId="76116">
    <w:name w:val="Нет списка76116"/>
    <w:next w:val="a2"/>
    <w:uiPriority w:val="99"/>
    <w:semiHidden/>
    <w:unhideWhenUsed/>
    <w:rsid w:val="00E2638F"/>
  </w:style>
  <w:style w:type="numbering" w:customStyle="1" w:styleId="7716">
    <w:name w:val="Нет списка7716"/>
    <w:next w:val="a2"/>
    <w:uiPriority w:val="99"/>
    <w:semiHidden/>
    <w:unhideWhenUsed/>
    <w:rsid w:val="00E2638F"/>
  </w:style>
  <w:style w:type="numbering" w:customStyle="1" w:styleId="7816">
    <w:name w:val="Нет списка7816"/>
    <w:next w:val="a2"/>
    <w:uiPriority w:val="99"/>
    <w:semiHidden/>
    <w:unhideWhenUsed/>
    <w:rsid w:val="00E2638F"/>
  </w:style>
  <w:style w:type="numbering" w:customStyle="1" w:styleId="7916">
    <w:name w:val="Нет списка7916"/>
    <w:next w:val="a2"/>
    <w:uiPriority w:val="99"/>
    <w:semiHidden/>
    <w:unhideWhenUsed/>
    <w:rsid w:val="00E2638F"/>
  </w:style>
  <w:style w:type="numbering" w:customStyle="1" w:styleId="8016">
    <w:name w:val="Нет списка8016"/>
    <w:next w:val="a2"/>
    <w:uiPriority w:val="99"/>
    <w:semiHidden/>
    <w:unhideWhenUsed/>
    <w:rsid w:val="00E2638F"/>
  </w:style>
  <w:style w:type="numbering" w:customStyle="1" w:styleId="81116">
    <w:name w:val="Нет списка81116"/>
    <w:next w:val="a2"/>
    <w:uiPriority w:val="99"/>
    <w:semiHidden/>
    <w:unhideWhenUsed/>
    <w:rsid w:val="00E2638F"/>
  </w:style>
  <w:style w:type="numbering" w:customStyle="1" w:styleId="846">
    <w:name w:val="Нет списка846"/>
    <w:next w:val="a2"/>
    <w:uiPriority w:val="99"/>
    <w:semiHidden/>
    <w:unhideWhenUsed/>
    <w:rsid w:val="00E2638F"/>
  </w:style>
  <w:style w:type="numbering" w:customStyle="1" w:styleId="856">
    <w:name w:val="Нет списка856"/>
    <w:next w:val="a2"/>
    <w:uiPriority w:val="99"/>
    <w:semiHidden/>
    <w:unhideWhenUsed/>
    <w:rsid w:val="00E2638F"/>
  </w:style>
  <w:style w:type="numbering" w:customStyle="1" w:styleId="866">
    <w:name w:val="Нет списка866"/>
    <w:next w:val="a2"/>
    <w:uiPriority w:val="99"/>
    <w:semiHidden/>
    <w:unhideWhenUsed/>
    <w:rsid w:val="00E2638F"/>
  </w:style>
  <w:style w:type="numbering" w:customStyle="1" w:styleId="876">
    <w:name w:val="Нет списка876"/>
    <w:next w:val="a2"/>
    <w:uiPriority w:val="99"/>
    <w:semiHidden/>
    <w:unhideWhenUsed/>
    <w:rsid w:val="00E2638F"/>
  </w:style>
  <w:style w:type="numbering" w:customStyle="1" w:styleId="886">
    <w:name w:val="Нет списка886"/>
    <w:next w:val="a2"/>
    <w:uiPriority w:val="99"/>
    <w:semiHidden/>
    <w:unhideWhenUsed/>
    <w:rsid w:val="00E2638F"/>
  </w:style>
  <w:style w:type="numbering" w:customStyle="1" w:styleId="896">
    <w:name w:val="Нет списка896"/>
    <w:next w:val="a2"/>
    <w:uiPriority w:val="99"/>
    <w:semiHidden/>
    <w:unhideWhenUsed/>
    <w:rsid w:val="00E2638F"/>
  </w:style>
  <w:style w:type="numbering" w:customStyle="1" w:styleId="906">
    <w:name w:val="Нет списка906"/>
    <w:next w:val="a2"/>
    <w:uiPriority w:val="99"/>
    <w:semiHidden/>
    <w:unhideWhenUsed/>
    <w:rsid w:val="00E2638F"/>
  </w:style>
  <w:style w:type="numbering" w:customStyle="1" w:styleId="926">
    <w:name w:val="Нет списка926"/>
    <w:next w:val="a2"/>
    <w:uiPriority w:val="99"/>
    <w:semiHidden/>
    <w:unhideWhenUsed/>
    <w:rsid w:val="00E2638F"/>
  </w:style>
  <w:style w:type="numbering" w:customStyle="1" w:styleId="936">
    <w:name w:val="Нет списка936"/>
    <w:next w:val="a2"/>
    <w:uiPriority w:val="99"/>
    <w:semiHidden/>
    <w:unhideWhenUsed/>
    <w:rsid w:val="00E2638F"/>
  </w:style>
  <w:style w:type="numbering" w:customStyle="1" w:styleId="946">
    <w:name w:val="Нет списка946"/>
    <w:next w:val="a2"/>
    <w:uiPriority w:val="99"/>
    <w:semiHidden/>
    <w:unhideWhenUsed/>
    <w:rsid w:val="00E2638F"/>
  </w:style>
  <w:style w:type="numbering" w:customStyle="1" w:styleId="956">
    <w:name w:val="Нет списка956"/>
    <w:next w:val="a2"/>
    <w:uiPriority w:val="99"/>
    <w:semiHidden/>
    <w:unhideWhenUsed/>
    <w:rsid w:val="00E2638F"/>
  </w:style>
  <w:style w:type="numbering" w:customStyle="1" w:styleId="966">
    <w:name w:val="Нет списка966"/>
    <w:next w:val="a2"/>
    <w:uiPriority w:val="99"/>
    <w:semiHidden/>
    <w:unhideWhenUsed/>
    <w:rsid w:val="00E2638F"/>
  </w:style>
  <w:style w:type="numbering" w:customStyle="1" w:styleId="976">
    <w:name w:val="Нет списка976"/>
    <w:next w:val="a2"/>
    <w:uiPriority w:val="99"/>
    <w:semiHidden/>
    <w:unhideWhenUsed/>
    <w:rsid w:val="00E2638F"/>
  </w:style>
  <w:style w:type="numbering" w:customStyle="1" w:styleId="986">
    <w:name w:val="Нет списка986"/>
    <w:next w:val="a2"/>
    <w:uiPriority w:val="99"/>
    <w:semiHidden/>
    <w:unhideWhenUsed/>
    <w:rsid w:val="00E2638F"/>
  </w:style>
  <w:style w:type="numbering" w:customStyle="1" w:styleId="996">
    <w:name w:val="Нет списка996"/>
    <w:next w:val="a2"/>
    <w:uiPriority w:val="99"/>
    <w:semiHidden/>
    <w:unhideWhenUsed/>
    <w:rsid w:val="00E2638F"/>
  </w:style>
  <w:style w:type="numbering" w:customStyle="1" w:styleId="1006">
    <w:name w:val="Нет списка1006"/>
    <w:next w:val="a2"/>
    <w:uiPriority w:val="99"/>
    <w:semiHidden/>
    <w:unhideWhenUsed/>
    <w:rsid w:val="00E2638F"/>
  </w:style>
  <w:style w:type="numbering" w:customStyle="1" w:styleId="1026">
    <w:name w:val="Нет списка1026"/>
    <w:next w:val="a2"/>
    <w:uiPriority w:val="99"/>
    <w:semiHidden/>
    <w:unhideWhenUsed/>
    <w:rsid w:val="00E2638F"/>
  </w:style>
  <w:style w:type="numbering" w:customStyle="1" w:styleId="1036">
    <w:name w:val="Нет списка1036"/>
    <w:next w:val="a2"/>
    <w:uiPriority w:val="99"/>
    <w:semiHidden/>
    <w:unhideWhenUsed/>
    <w:rsid w:val="00E2638F"/>
  </w:style>
  <w:style w:type="numbering" w:customStyle="1" w:styleId="1046">
    <w:name w:val="Нет списка1046"/>
    <w:next w:val="a2"/>
    <w:uiPriority w:val="99"/>
    <w:semiHidden/>
    <w:unhideWhenUsed/>
    <w:rsid w:val="00E2638F"/>
  </w:style>
  <w:style w:type="numbering" w:customStyle="1" w:styleId="1056">
    <w:name w:val="Нет списка1056"/>
    <w:next w:val="a2"/>
    <w:uiPriority w:val="99"/>
    <w:semiHidden/>
    <w:unhideWhenUsed/>
    <w:rsid w:val="00E2638F"/>
  </w:style>
  <w:style w:type="numbering" w:customStyle="1" w:styleId="1066">
    <w:name w:val="Нет списка1066"/>
    <w:next w:val="a2"/>
    <w:uiPriority w:val="99"/>
    <w:semiHidden/>
    <w:unhideWhenUsed/>
    <w:rsid w:val="00E2638F"/>
  </w:style>
  <w:style w:type="numbering" w:customStyle="1" w:styleId="1076">
    <w:name w:val="Нет списка1076"/>
    <w:next w:val="a2"/>
    <w:uiPriority w:val="99"/>
    <w:semiHidden/>
    <w:unhideWhenUsed/>
    <w:rsid w:val="00E2638F"/>
  </w:style>
  <w:style w:type="numbering" w:customStyle="1" w:styleId="1086">
    <w:name w:val="Нет списка1086"/>
    <w:next w:val="a2"/>
    <w:uiPriority w:val="99"/>
    <w:semiHidden/>
    <w:unhideWhenUsed/>
    <w:rsid w:val="00E2638F"/>
  </w:style>
  <w:style w:type="numbering" w:customStyle="1" w:styleId="1096">
    <w:name w:val="Нет списка1096"/>
    <w:next w:val="a2"/>
    <w:uiPriority w:val="99"/>
    <w:semiHidden/>
    <w:unhideWhenUsed/>
    <w:rsid w:val="00E2638F"/>
  </w:style>
  <w:style w:type="numbering" w:customStyle="1" w:styleId="1136">
    <w:name w:val="Нет списка1136"/>
    <w:next w:val="a2"/>
    <w:uiPriority w:val="99"/>
    <w:semiHidden/>
    <w:unhideWhenUsed/>
    <w:rsid w:val="00E2638F"/>
  </w:style>
  <w:style w:type="numbering" w:customStyle="1" w:styleId="1146">
    <w:name w:val="Нет списка1146"/>
    <w:next w:val="a2"/>
    <w:uiPriority w:val="99"/>
    <w:semiHidden/>
    <w:unhideWhenUsed/>
    <w:rsid w:val="00E2638F"/>
  </w:style>
  <w:style w:type="numbering" w:customStyle="1" w:styleId="1156">
    <w:name w:val="Нет списка1156"/>
    <w:next w:val="a2"/>
    <w:uiPriority w:val="99"/>
    <w:semiHidden/>
    <w:unhideWhenUsed/>
    <w:rsid w:val="00E2638F"/>
  </w:style>
  <w:style w:type="numbering" w:customStyle="1" w:styleId="1166">
    <w:name w:val="Нет списка1166"/>
    <w:next w:val="a2"/>
    <w:uiPriority w:val="99"/>
    <w:semiHidden/>
    <w:unhideWhenUsed/>
    <w:rsid w:val="00E2638F"/>
  </w:style>
  <w:style w:type="numbering" w:customStyle="1" w:styleId="1176">
    <w:name w:val="Нет списка1176"/>
    <w:next w:val="a2"/>
    <w:uiPriority w:val="99"/>
    <w:semiHidden/>
    <w:unhideWhenUsed/>
    <w:rsid w:val="00E2638F"/>
  </w:style>
  <w:style w:type="numbering" w:customStyle="1" w:styleId="1186">
    <w:name w:val="Нет списка1186"/>
    <w:next w:val="a2"/>
    <w:uiPriority w:val="99"/>
    <w:semiHidden/>
    <w:unhideWhenUsed/>
    <w:rsid w:val="00E2638F"/>
  </w:style>
  <w:style w:type="numbering" w:customStyle="1" w:styleId="1196">
    <w:name w:val="Нет списка1196"/>
    <w:next w:val="a2"/>
    <w:uiPriority w:val="99"/>
    <w:semiHidden/>
    <w:unhideWhenUsed/>
    <w:rsid w:val="00E2638F"/>
  </w:style>
  <w:style w:type="numbering" w:customStyle="1" w:styleId="1206">
    <w:name w:val="Нет списка1206"/>
    <w:next w:val="a2"/>
    <w:uiPriority w:val="99"/>
    <w:semiHidden/>
    <w:unhideWhenUsed/>
    <w:rsid w:val="00E2638F"/>
  </w:style>
  <w:style w:type="numbering" w:customStyle="1" w:styleId="1226">
    <w:name w:val="Нет списка1226"/>
    <w:next w:val="a2"/>
    <w:uiPriority w:val="99"/>
    <w:semiHidden/>
    <w:unhideWhenUsed/>
    <w:rsid w:val="00E2638F"/>
  </w:style>
  <w:style w:type="numbering" w:customStyle="1" w:styleId="1236">
    <w:name w:val="Нет списка1236"/>
    <w:next w:val="a2"/>
    <w:uiPriority w:val="99"/>
    <w:semiHidden/>
    <w:unhideWhenUsed/>
    <w:rsid w:val="00E2638F"/>
  </w:style>
  <w:style w:type="numbering" w:customStyle="1" w:styleId="1246">
    <w:name w:val="Нет списка1246"/>
    <w:next w:val="a2"/>
    <w:uiPriority w:val="99"/>
    <w:semiHidden/>
    <w:unhideWhenUsed/>
    <w:rsid w:val="00E2638F"/>
  </w:style>
  <w:style w:type="numbering" w:customStyle="1" w:styleId="1256">
    <w:name w:val="Нет списка1256"/>
    <w:next w:val="a2"/>
    <w:uiPriority w:val="99"/>
    <w:semiHidden/>
    <w:unhideWhenUsed/>
    <w:rsid w:val="00E2638F"/>
  </w:style>
  <w:style w:type="numbering" w:customStyle="1" w:styleId="1266">
    <w:name w:val="Нет списка1266"/>
    <w:next w:val="a2"/>
    <w:uiPriority w:val="99"/>
    <w:semiHidden/>
    <w:unhideWhenUsed/>
    <w:rsid w:val="00E2638F"/>
  </w:style>
  <w:style w:type="numbering" w:customStyle="1" w:styleId="1276">
    <w:name w:val="Нет списка1276"/>
    <w:next w:val="a2"/>
    <w:uiPriority w:val="99"/>
    <w:semiHidden/>
    <w:unhideWhenUsed/>
    <w:rsid w:val="00E2638F"/>
  </w:style>
  <w:style w:type="numbering" w:customStyle="1" w:styleId="1286">
    <w:name w:val="Нет списка1286"/>
    <w:next w:val="a2"/>
    <w:uiPriority w:val="99"/>
    <w:semiHidden/>
    <w:unhideWhenUsed/>
    <w:rsid w:val="00E2638F"/>
  </w:style>
  <w:style w:type="numbering" w:customStyle="1" w:styleId="1296">
    <w:name w:val="Нет списка1296"/>
    <w:next w:val="a2"/>
    <w:uiPriority w:val="99"/>
    <w:semiHidden/>
    <w:unhideWhenUsed/>
    <w:rsid w:val="00E2638F"/>
  </w:style>
  <w:style w:type="numbering" w:customStyle="1" w:styleId="1306">
    <w:name w:val="Нет списка1306"/>
    <w:next w:val="a2"/>
    <w:uiPriority w:val="99"/>
    <w:semiHidden/>
    <w:unhideWhenUsed/>
    <w:rsid w:val="00E2638F"/>
  </w:style>
  <w:style w:type="numbering" w:customStyle="1" w:styleId="1326">
    <w:name w:val="Нет списка1326"/>
    <w:next w:val="a2"/>
    <w:uiPriority w:val="99"/>
    <w:semiHidden/>
    <w:unhideWhenUsed/>
    <w:rsid w:val="00E2638F"/>
  </w:style>
  <w:style w:type="numbering" w:customStyle="1" w:styleId="1336">
    <w:name w:val="Нет списка1336"/>
    <w:next w:val="a2"/>
    <w:uiPriority w:val="99"/>
    <w:semiHidden/>
    <w:unhideWhenUsed/>
    <w:rsid w:val="00E2638F"/>
  </w:style>
  <w:style w:type="numbering" w:customStyle="1" w:styleId="1346">
    <w:name w:val="Нет списка1346"/>
    <w:next w:val="a2"/>
    <w:uiPriority w:val="99"/>
    <w:semiHidden/>
    <w:unhideWhenUsed/>
    <w:rsid w:val="00E2638F"/>
  </w:style>
  <w:style w:type="numbering" w:customStyle="1" w:styleId="1356">
    <w:name w:val="Нет списка1356"/>
    <w:next w:val="a2"/>
    <w:uiPriority w:val="99"/>
    <w:semiHidden/>
    <w:unhideWhenUsed/>
    <w:rsid w:val="00E2638F"/>
  </w:style>
  <w:style w:type="numbering" w:customStyle="1" w:styleId="1366">
    <w:name w:val="Нет списка1366"/>
    <w:next w:val="a2"/>
    <w:uiPriority w:val="99"/>
    <w:semiHidden/>
    <w:unhideWhenUsed/>
    <w:rsid w:val="00E2638F"/>
  </w:style>
  <w:style w:type="numbering" w:customStyle="1" w:styleId="1376">
    <w:name w:val="Нет списка1376"/>
    <w:next w:val="a2"/>
    <w:uiPriority w:val="99"/>
    <w:semiHidden/>
    <w:unhideWhenUsed/>
    <w:rsid w:val="00E2638F"/>
  </w:style>
  <w:style w:type="numbering" w:customStyle="1" w:styleId="1386">
    <w:name w:val="Нет списка1386"/>
    <w:next w:val="a2"/>
    <w:uiPriority w:val="99"/>
    <w:semiHidden/>
    <w:unhideWhenUsed/>
    <w:rsid w:val="00E2638F"/>
  </w:style>
  <w:style w:type="numbering" w:customStyle="1" w:styleId="1396">
    <w:name w:val="Нет списка1396"/>
    <w:next w:val="a2"/>
    <w:uiPriority w:val="99"/>
    <w:semiHidden/>
    <w:unhideWhenUsed/>
    <w:rsid w:val="00E2638F"/>
  </w:style>
  <w:style w:type="numbering" w:customStyle="1" w:styleId="1406">
    <w:name w:val="Нет списка1406"/>
    <w:next w:val="a2"/>
    <w:uiPriority w:val="99"/>
    <w:semiHidden/>
    <w:unhideWhenUsed/>
    <w:rsid w:val="00E2638F"/>
  </w:style>
  <w:style w:type="numbering" w:customStyle="1" w:styleId="1426">
    <w:name w:val="Нет списка1426"/>
    <w:next w:val="a2"/>
    <w:uiPriority w:val="99"/>
    <w:semiHidden/>
    <w:unhideWhenUsed/>
    <w:rsid w:val="00E2638F"/>
  </w:style>
  <w:style w:type="numbering" w:customStyle="1" w:styleId="1436">
    <w:name w:val="Нет списка1436"/>
    <w:next w:val="a2"/>
    <w:uiPriority w:val="99"/>
    <w:semiHidden/>
    <w:unhideWhenUsed/>
    <w:rsid w:val="00E2638F"/>
  </w:style>
  <w:style w:type="numbering" w:customStyle="1" w:styleId="1446">
    <w:name w:val="Нет списка1446"/>
    <w:next w:val="a2"/>
    <w:uiPriority w:val="99"/>
    <w:semiHidden/>
    <w:unhideWhenUsed/>
    <w:rsid w:val="00E2638F"/>
  </w:style>
  <w:style w:type="numbering" w:customStyle="1" w:styleId="1456">
    <w:name w:val="Нет списка1456"/>
    <w:next w:val="a2"/>
    <w:uiPriority w:val="99"/>
    <w:semiHidden/>
    <w:unhideWhenUsed/>
    <w:rsid w:val="00E2638F"/>
  </w:style>
  <w:style w:type="numbering" w:customStyle="1" w:styleId="1466">
    <w:name w:val="Нет списка1466"/>
    <w:next w:val="a2"/>
    <w:uiPriority w:val="99"/>
    <w:semiHidden/>
    <w:unhideWhenUsed/>
    <w:rsid w:val="00E2638F"/>
  </w:style>
  <w:style w:type="numbering" w:customStyle="1" w:styleId="1476">
    <w:name w:val="Нет списка1476"/>
    <w:next w:val="a2"/>
    <w:uiPriority w:val="99"/>
    <w:semiHidden/>
    <w:unhideWhenUsed/>
    <w:rsid w:val="00E2638F"/>
  </w:style>
  <w:style w:type="numbering" w:customStyle="1" w:styleId="1486">
    <w:name w:val="Нет списка1486"/>
    <w:next w:val="a2"/>
    <w:uiPriority w:val="99"/>
    <w:semiHidden/>
    <w:unhideWhenUsed/>
    <w:rsid w:val="00E2638F"/>
  </w:style>
  <w:style w:type="numbering" w:customStyle="1" w:styleId="1496">
    <w:name w:val="Нет списка1496"/>
    <w:next w:val="a2"/>
    <w:uiPriority w:val="99"/>
    <w:semiHidden/>
    <w:unhideWhenUsed/>
    <w:rsid w:val="00E2638F"/>
  </w:style>
  <w:style w:type="numbering" w:customStyle="1" w:styleId="1506">
    <w:name w:val="Нет списка1506"/>
    <w:next w:val="a2"/>
    <w:uiPriority w:val="99"/>
    <w:semiHidden/>
    <w:unhideWhenUsed/>
    <w:rsid w:val="00E2638F"/>
  </w:style>
  <w:style w:type="numbering" w:customStyle="1" w:styleId="1526">
    <w:name w:val="Нет списка1526"/>
    <w:next w:val="a2"/>
    <w:uiPriority w:val="99"/>
    <w:semiHidden/>
    <w:unhideWhenUsed/>
    <w:rsid w:val="00E2638F"/>
  </w:style>
  <w:style w:type="numbering" w:customStyle="1" w:styleId="1536">
    <w:name w:val="Нет списка1536"/>
    <w:next w:val="a2"/>
    <w:uiPriority w:val="99"/>
    <w:semiHidden/>
    <w:unhideWhenUsed/>
    <w:rsid w:val="00E2638F"/>
  </w:style>
  <w:style w:type="paragraph" w:customStyle="1" w:styleId="1fffff4">
    <w:name w:val=" Знак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6">
    <w:name w:val="Нет списка1546"/>
    <w:next w:val="a2"/>
    <w:uiPriority w:val="99"/>
    <w:semiHidden/>
    <w:unhideWhenUsed/>
    <w:rsid w:val="00E2638F"/>
  </w:style>
  <w:style w:type="numbering" w:customStyle="1" w:styleId="1556">
    <w:name w:val="Нет списка1556"/>
    <w:next w:val="a2"/>
    <w:uiPriority w:val="99"/>
    <w:semiHidden/>
    <w:unhideWhenUsed/>
    <w:rsid w:val="00E2638F"/>
  </w:style>
  <w:style w:type="numbering" w:customStyle="1" w:styleId="1566">
    <w:name w:val="Нет списка1566"/>
    <w:next w:val="a2"/>
    <w:uiPriority w:val="99"/>
    <w:semiHidden/>
    <w:unhideWhenUsed/>
    <w:rsid w:val="00E2638F"/>
  </w:style>
  <w:style w:type="numbering" w:customStyle="1" w:styleId="1576">
    <w:name w:val="Нет списка1576"/>
    <w:next w:val="a2"/>
    <w:uiPriority w:val="99"/>
    <w:semiHidden/>
    <w:unhideWhenUsed/>
    <w:rsid w:val="00E2638F"/>
  </w:style>
  <w:style w:type="numbering" w:customStyle="1" w:styleId="1586">
    <w:name w:val="Нет списка1586"/>
    <w:next w:val="a2"/>
    <w:uiPriority w:val="99"/>
    <w:semiHidden/>
    <w:unhideWhenUsed/>
    <w:rsid w:val="00E2638F"/>
  </w:style>
  <w:style w:type="numbering" w:customStyle="1" w:styleId="1596">
    <w:name w:val="Нет списка1596"/>
    <w:next w:val="a2"/>
    <w:uiPriority w:val="99"/>
    <w:semiHidden/>
    <w:unhideWhenUsed/>
    <w:rsid w:val="00E2638F"/>
  </w:style>
  <w:style w:type="numbering" w:customStyle="1" w:styleId="1606">
    <w:name w:val="Нет списка1606"/>
    <w:next w:val="a2"/>
    <w:uiPriority w:val="99"/>
    <w:semiHidden/>
    <w:unhideWhenUsed/>
    <w:rsid w:val="00E2638F"/>
  </w:style>
  <w:style w:type="numbering" w:customStyle="1" w:styleId="1626">
    <w:name w:val="Нет списка1626"/>
    <w:next w:val="a2"/>
    <w:uiPriority w:val="99"/>
    <w:semiHidden/>
    <w:unhideWhenUsed/>
    <w:rsid w:val="00E2638F"/>
  </w:style>
  <w:style w:type="numbering" w:customStyle="1" w:styleId="1636">
    <w:name w:val="Нет списка1636"/>
    <w:next w:val="a2"/>
    <w:uiPriority w:val="99"/>
    <w:semiHidden/>
    <w:unhideWhenUsed/>
    <w:rsid w:val="00E2638F"/>
  </w:style>
  <w:style w:type="numbering" w:customStyle="1" w:styleId="1646">
    <w:name w:val="Нет списка1646"/>
    <w:next w:val="a2"/>
    <w:uiPriority w:val="99"/>
    <w:semiHidden/>
    <w:unhideWhenUsed/>
    <w:rsid w:val="00E2638F"/>
  </w:style>
  <w:style w:type="numbering" w:customStyle="1" w:styleId="1656">
    <w:name w:val="Нет списка1656"/>
    <w:next w:val="a2"/>
    <w:uiPriority w:val="99"/>
    <w:semiHidden/>
    <w:unhideWhenUsed/>
    <w:rsid w:val="00E2638F"/>
  </w:style>
  <w:style w:type="numbering" w:customStyle="1" w:styleId="1666">
    <w:name w:val="Нет списка1666"/>
    <w:next w:val="a2"/>
    <w:uiPriority w:val="99"/>
    <w:semiHidden/>
    <w:unhideWhenUsed/>
    <w:rsid w:val="00E2638F"/>
  </w:style>
  <w:style w:type="numbering" w:customStyle="1" w:styleId="1676">
    <w:name w:val="Нет списка1676"/>
    <w:next w:val="a2"/>
    <w:uiPriority w:val="99"/>
    <w:semiHidden/>
    <w:unhideWhenUsed/>
    <w:rsid w:val="00E2638F"/>
  </w:style>
  <w:style w:type="numbering" w:customStyle="1" w:styleId="1686">
    <w:name w:val="Нет списка1686"/>
    <w:next w:val="a2"/>
    <w:uiPriority w:val="99"/>
    <w:semiHidden/>
    <w:unhideWhenUsed/>
    <w:rsid w:val="00E2638F"/>
  </w:style>
  <w:style w:type="numbering" w:customStyle="1" w:styleId="1696">
    <w:name w:val="Нет списка1696"/>
    <w:next w:val="a2"/>
    <w:uiPriority w:val="99"/>
    <w:semiHidden/>
    <w:unhideWhenUsed/>
    <w:rsid w:val="00E2638F"/>
  </w:style>
  <w:style w:type="numbering" w:customStyle="1" w:styleId="1706">
    <w:name w:val="Нет списка1706"/>
    <w:next w:val="a2"/>
    <w:uiPriority w:val="99"/>
    <w:semiHidden/>
    <w:unhideWhenUsed/>
    <w:rsid w:val="00E2638F"/>
  </w:style>
  <w:style w:type="numbering" w:customStyle="1" w:styleId="1726">
    <w:name w:val="Нет списка1726"/>
    <w:next w:val="a2"/>
    <w:uiPriority w:val="99"/>
    <w:semiHidden/>
    <w:unhideWhenUsed/>
    <w:rsid w:val="00E2638F"/>
  </w:style>
  <w:style w:type="numbering" w:customStyle="1" w:styleId="1736">
    <w:name w:val="Нет списка1736"/>
    <w:next w:val="a2"/>
    <w:uiPriority w:val="99"/>
    <w:semiHidden/>
    <w:unhideWhenUsed/>
    <w:rsid w:val="00E2638F"/>
  </w:style>
  <w:style w:type="numbering" w:customStyle="1" w:styleId="1746">
    <w:name w:val="Нет списка1746"/>
    <w:next w:val="a2"/>
    <w:uiPriority w:val="99"/>
    <w:semiHidden/>
    <w:unhideWhenUsed/>
    <w:rsid w:val="00E2638F"/>
  </w:style>
  <w:style w:type="numbering" w:customStyle="1" w:styleId="1756">
    <w:name w:val="Нет списка1756"/>
    <w:next w:val="a2"/>
    <w:uiPriority w:val="99"/>
    <w:semiHidden/>
    <w:unhideWhenUsed/>
    <w:rsid w:val="00E2638F"/>
  </w:style>
  <w:style w:type="numbering" w:customStyle="1" w:styleId="1766">
    <w:name w:val="Нет списка1766"/>
    <w:next w:val="a2"/>
    <w:uiPriority w:val="99"/>
    <w:semiHidden/>
    <w:unhideWhenUsed/>
    <w:rsid w:val="00E2638F"/>
  </w:style>
  <w:style w:type="numbering" w:customStyle="1" w:styleId="1776">
    <w:name w:val="Нет списка1776"/>
    <w:next w:val="a2"/>
    <w:uiPriority w:val="99"/>
    <w:semiHidden/>
    <w:unhideWhenUsed/>
    <w:rsid w:val="00E2638F"/>
  </w:style>
  <w:style w:type="numbering" w:customStyle="1" w:styleId="1786">
    <w:name w:val="Нет списка1786"/>
    <w:next w:val="a2"/>
    <w:uiPriority w:val="99"/>
    <w:semiHidden/>
    <w:unhideWhenUsed/>
    <w:rsid w:val="00E2638F"/>
  </w:style>
  <w:style w:type="numbering" w:customStyle="1" w:styleId="1796">
    <w:name w:val="Нет списка1796"/>
    <w:next w:val="a2"/>
    <w:uiPriority w:val="99"/>
    <w:semiHidden/>
    <w:unhideWhenUsed/>
    <w:rsid w:val="00E2638F"/>
  </w:style>
  <w:style w:type="numbering" w:customStyle="1" w:styleId="1806">
    <w:name w:val="Нет списка1806"/>
    <w:next w:val="a2"/>
    <w:uiPriority w:val="99"/>
    <w:semiHidden/>
    <w:unhideWhenUsed/>
    <w:rsid w:val="00E2638F"/>
  </w:style>
  <w:style w:type="numbering" w:customStyle="1" w:styleId="1826">
    <w:name w:val="Нет списка1826"/>
    <w:next w:val="a2"/>
    <w:uiPriority w:val="99"/>
    <w:semiHidden/>
    <w:unhideWhenUsed/>
    <w:rsid w:val="00E2638F"/>
  </w:style>
  <w:style w:type="numbering" w:customStyle="1" w:styleId="1836">
    <w:name w:val="Нет списка1836"/>
    <w:next w:val="a2"/>
    <w:uiPriority w:val="99"/>
    <w:semiHidden/>
    <w:unhideWhenUsed/>
    <w:rsid w:val="00E2638F"/>
  </w:style>
  <w:style w:type="numbering" w:customStyle="1" w:styleId="1846">
    <w:name w:val="Нет списка1846"/>
    <w:next w:val="a2"/>
    <w:uiPriority w:val="99"/>
    <w:semiHidden/>
    <w:unhideWhenUsed/>
    <w:rsid w:val="00E2638F"/>
  </w:style>
  <w:style w:type="numbering" w:customStyle="1" w:styleId="1856">
    <w:name w:val="Нет списка1856"/>
    <w:next w:val="a2"/>
    <w:uiPriority w:val="99"/>
    <w:semiHidden/>
    <w:unhideWhenUsed/>
    <w:rsid w:val="00E2638F"/>
  </w:style>
  <w:style w:type="numbering" w:customStyle="1" w:styleId="1866">
    <w:name w:val="Нет списка1866"/>
    <w:next w:val="a2"/>
    <w:uiPriority w:val="99"/>
    <w:semiHidden/>
    <w:unhideWhenUsed/>
    <w:rsid w:val="00E2638F"/>
  </w:style>
  <w:style w:type="numbering" w:customStyle="1" w:styleId="1876">
    <w:name w:val="Нет списка1876"/>
    <w:next w:val="a2"/>
    <w:uiPriority w:val="99"/>
    <w:semiHidden/>
    <w:unhideWhenUsed/>
    <w:rsid w:val="00E2638F"/>
  </w:style>
  <w:style w:type="numbering" w:customStyle="1" w:styleId="1886">
    <w:name w:val="Нет списка1886"/>
    <w:next w:val="a2"/>
    <w:uiPriority w:val="99"/>
    <w:semiHidden/>
    <w:unhideWhenUsed/>
    <w:rsid w:val="00E2638F"/>
  </w:style>
  <w:style w:type="numbering" w:customStyle="1" w:styleId="1896">
    <w:name w:val="Нет списка1896"/>
    <w:next w:val="a2"/>
    <w:uiPriority w:val="99"/>
    <w:semiHidden/>
    <w:unhideWhenUsed/>
    <w:rsid w:val="00E2638F"/>
  </w:style>
  <w:style w:type="numbering" w:customStyle="1" w:styleId="1906">
    <w:name w:val="Нет списка1906"/>
    <w:next w:val="a2"/>
    <w:uiPriority w:val="99"/>
    <w:semiHidden/>
    <w:unhideWhenUsed/>
    <w:rsid w:val="00E2638F"/>
  </w:style>
  <w:style w:type="numbering" w:customStyle="1" w:styleId="1926">
    <w:name w:val="Нет списка1926"/>
    <w:next w:val="a2"/>
    <w:uiPriority w:val="99"/>
    <w:semiHidden/>
    <w:unhideWhenUsed/>
    <w:rsid w:val="00E2638F"/>
  </w:style>
  <w:style w:type="numbering" w:customStyle="1" w:styleId="1936">
    <w:name w:val="Нет списка1936"/>
    <w:next w:val="a2"/>
    <w:uiPriority w:val="99"/>
    <w:semiHidden/>
    <w:unhideWhenUsed/>
    <w:rsid w:val="00E2638F"/>
  </w:style>
  <w:style w:type="numbering" w:customStyle="1" w:styleId="1946">
    <w:name w:val="Нет списка1946"/>
    <w:next w:val="a2"/>
    <w:uiPriority w:val="99"/>
    <w:semiHidden/>
    <w:unhideWhenUsed/>
    <w:rsid w:val="00E2638F"/>
  </w:style>
  <w:style w:type="numbering" w:customStyle="1" w:styleId="1956">
    <w:name w:val="Нет списка1956"/>
    <w:next w:val="a2"/>
    <w:uiPriority w:val="99"/>
    <w:semiHidden/>
    <w:unhideWhenUsed/>
    <w:rsid w:val="00E2638F"/>
  </w:style>
  <w:style w:type="numbering" w:customStyle="1" w:styleId="1966">
    <w:name w:val="Нет списка1966"/>
    <w:next w:val="a2"/>
    <w:uiPriority w:val="99"/>
    <w:semiHidden/>
    <w:unhideWhenUsed/>
    <w:rsid w:val="00E2638F"/>
  </w:style>
  <w:style w:type="numbering" w:customStyle="1" w:styleId="1976">
    <w:name w:val="Нет списка1976"/>
    <w:next w:val="a2"/>
    <w:uiPriority w:val="99"/>
    <w:semiHidden/>
    <w:unhideWhenUsed/>
    <w:rsid w:val="00E2638F"/>
  </w:style>
  <w:style w:type="numbering" w:customStyle="1" w:styleId="1986">
    <w:name w:val="Нет списка1986"/>
    <w:next w:val="a2"/>
    <w:uiPriority w:val="99"/>
    <w:semiHidden/>
    <w:unhideWhenUsed/>
    <w:rsid w:val="00E2638F"/>
  </w:style>
  <w:style w:type="numbering" w:customStyle="1" w:styleId="1996">
    <w:name w:val="Нет списка1996"/>
    <w:next w:val="a2"/>
    <w:uiPriority w:val="99"/>
    <w:semiHidden/>
    <w:unhideWhenUsed/>
    <w:rsid w:val="00E2638F"/>
  </w:style>
  <w:style w:type="numbering" w:customStyle="1" w:styleId="2006">
    <w:name w:val="Нет списка2006"/>
    <w:next w:val="a2"/>
    <w:uiPriority w:val="99"/>
    <w:semiHidden/>
    <w:unhideWhenUsed/>
    <w:rsid w:val="00E2638F"/>
  </w:style>
  <w:style w:type="numbering" w:customStyle="1" w:styleId="2026">
    <w:name w:val="Нет списка2026"/>
    <w:next w:val="a2"/>
    <w:uiPriority w:val="99"/>
    <w:semiHidden/>
    <w:unhideWhenUsed/>
    <w:rsid w:val="00E2638F"/>
  </w:style>
  <w:style w:type="numbering" w:customStyle="1" w:styleId="2036">
    <w:name w:val="Нет списка2036"/>
    <w:next w:val="a2"/>
    <w:uiPriority w:val="99"/>
    <w:semiHidden/>
    <w:unhideWhenUsed/>
    <w:rsid w:val="00E2638F"/>
  </w:style>
  <w:style w:type="numbering" w:customStyle="1" w:styleId="2045">
    <w:name w:val="Нет списка2045"/>
    <w:next w:val="a2"/>
    <w:uiPriority w:val="99"/>
    <w:semiHidden/>
    <w:unhideWhenUsed/>
    <w:rsid w:val="00E2638F"/>
  </w:style>
  <w:style w:type="numbering" w:customStyle="1" w:styleId="2055">
    <w:name w:val="Нет списка2055"/>
    <w:next w:val="a2"/>
    <w:uiPriority w:val="99"/>
    <w:semiHidden/>
    <w:unhideWhenUsed/>
    <w:rsid w:val="00E2638F"/>
  </w:style>
  <w:style w:type="numbering" w:customStyle="1" w:styleId="2065">
    <w:name w:val="Нет списка2065"/>
    <w:next w:val="a2"/>
    <w:uiPriority w:val="99"/>
    <w:semiHidden/>
    <w:unhideWhenUsed/>
    <w:rsid w:val="00E2638F"/>
  </w:style>
  <w:style w:type="numbering" w:customStyle="1" w:styleId="2075">
    <w:name w:val="Нет списка2075"/>
    <w:next w:val="a2"/>
    <w:uiPriority w:val="99"/>
    <w:semiHidden/>
    <w:unhideWhenUsed/>
    <w:rsid w:val="00E2638F"/>
  </w:style>
  <w:style w:type="numbering" w:customStyle="1" w:styleId="2084">
    <w:name w:val="Нет списка2084"/>
    <w:next w:val="a2"/>
    <w:uiPriority w:val="99"/>
    <w:semiHidden/>
    <w:unhideWhenUsed/>
    <w:rsid w:val="00E2638F"/>
  </w:style>
  <w:style w:type="numbering" w:customStyle="1" w:styleId="2094">
    <w:name w:val="Нет списка2094"/>
    <w:next w:val="a2"/>
    <w:uiPriority w:val="99"/>
    <w:semiHidden/>
    <w:unhideWhenUsed/>
    <w:rsid w:val="00E2638F"/>
  </w:style>
  <w:style w:type="numbering" w:customStyle="1" w:styleId="2123">
    <w:name w:val="Нет списка2123"/>
    <w:next w:val="a2"/>
    <w:uiPriority w:val="99"/>
    <w:semiHidden/>
    <w:unhideWhenUsed/>
    <w:rsid w:val="00E2638F"/>
  </w:style>
  <w:style w:type="numbering" w:customStyle="1" w:styleId="2133">
    <w:name w:val="Нет списка2133"/>
    <w:next w:val="a2"/>
    <w:uiPriority w:val="99"/>
    <w:semiHidden/>
    <w:unhideWhenUsed/>
    <w:rsid w:val="00E2638F"/>
  </w:style>
  <w:style w:type="numbering" w:customStyle="1" w:styleId="2143">
    <w:name w:val="Нет списка2143"/>
    <w:next w:val="a2"/>
    <w:uiPriority w:val="99"/>
    <w:semiHidden/>
    <w:unhideWhenUsed/>
    <w:rsid w:val="00E2638F"/>
  </w:style>
  <w:style w:type="numbering" w:customStyle="1" w:styleId="2153">
    <w:name w:val="Нет списка2153"/>
    <w:next w:val="a2"/>
    <w:uiPriority w:val="99"/>
    <w:semiHidden/>
    <w:unhideWhenUsed/>
    <w:rsid w:val="00E2638F"/>
  </w:style>
  <w:style w:type="numbering" w:customStyle="1" w:styleId="2162">
    <w:name w:val="Нет списка2162"/>
    <w:next w:val="a2"/>
    <w:uiPriority w:val="99"/>
    <w:semiHidden/>
    <w:unhideWhenUsed/>
    <w:rsid w:val="00E2638F"/>
  </w:style>
  <w:style w:type="numbering" w:customStyle="1" w:styleId="2172">
    <w:name w:val="Нет списка2172"/>
    <w:next w:val="a2"/>
    <w:uiPriority w:val="99"/>
    <w:semiHidden/>
    <w:unhideWhenUsed/>
    <w:rsid w:val="00E2638F"/>
  </w:style>
  <w:style w:type="numbering" w:customStyle="1" w:styleId="2181">
    <w:name w:val="Нет списка2181"/>
    <w:next w:val="a2"/>
    <w:uiPriority w:val="99"/>
    <w:semiHidden/>
    <w:unhideWhenUsed/>
    <w:rsid w:val="00E2638F"/>
  </w:style>
  <w:style w:type="numbering" w:customStyle="1" w:styleId="2191">
    <w:name w:val="Нет списка2191"/>
    <w:next w:val="a2"/>
    <w:uiPriority w:val="99"/>
    <w:semiHidden/>
    <w:unhideWhenUsed/>
    <w:rsid w:val="00E263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3C1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63C1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63C1C"/>
    <w:pPr>
      <w:keepNext/>
      <w:spacing w:before="240" w:after="60" w:line="240" w:lineRule="auto"/>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B63C1C"/>
    <w:pPr>
      <w:keepNext/>
      <w:spacing w:after="0" w:line="240" w:lineRule="auto"/>
      <w:ind w:right="-766"/>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B63C1C"/>
    <w:pPr>
      <w:keepNext/>
      <w:spacing w:after="0" w:line="240" w:lineRule="auto"/>
      <w:ind w:right="-766"/>
      <w:jc w:val="both"/>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3C1C"/>
    <w:rPr>
      <w:rFonts w:ascii="Arial" w:eastAsia="Times New Roman" w:hAnsi="Arial" w:cs="Arial"/>
      <w:b/>
      <w:bCs/>
      <w:kern w:val="32"/>
      <w:sz w:val="32"/>
      <w:szCs w:val="32"/>
      <w:lang w:eastAsia="ru-RU"/>
    </w:rPr>
  </w:style>
  <w:style w:type="character" w:customStyle="1" w:styleId="20">
    <w:name w:val="Заголовок 2 Знак"/>
    <w:basedOn w:val="a0"/>
    <w:link w:val="2"/>
    <w:rsid w:val="00B63C1C"/>
    <w:rPr>
      <w:rFonts w:ascii="Arial" w:eastAsia="Times New Roman" w:hAnsi="Arial" w:cs="Arial"/>
      <w:b/>
      <w:bCs/>
      <w:i/>
      <w:iCs/>
      <w:sz w:val="28"/>
      <w:szCs w:val="28"/>
      <w:lang w:eastAsia="ru-RU"/>
    </w:rPr>
  </w:style>
  <w:style w:type="character" w:customStyle="1" w:styleId="30">
    <w:name w:val="Заголовок 3 Знак"/>
    <w:basedOn w:val="a0"/>
    <w:link w:val="3"/>
    <w:rsid w:val="00B63C1C"/>
    <w:rPr>
      <w:rFonts w:ascii="Arial" w:eastAsia="Times New Roman" w:hAnsi="Arial" w:cs="Arial"/>
      <w:b/>
      <w:bCs/>
      <w:sz w:val="26"/>
      <w:szCs w:val="26"/>
      <w:lang w:eastAsia="ru-RU"/>
    </w:rPr>
  </w:style>
  <w:style w:type="character" w:customStyle="1" w:styleId="40">
    <w:name w:val="Заголовок 4 Знак"/>
    <w:basedOn w:val="a0"/>
    <w:link w:val="4"/>
    <w:rsid w:val="00B63C1C"/>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B63C1C"/>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rsid w:val="00B63C1C"/>
  </w:style>
  <w:style w:type="paragraph" w:customStyle="1" w:styleId="91">
    <w:name w:val="Знак Знак9 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3">
    <w:name w:val="Title"/>
    <w:basedOn w:val="a"/>
    <w:link w:val="a4"/>
    <w:qFormat/>
    <w:rsid w:val="00B63C1C"/>
    <w:pPr>
      <w:spacing w:after="0" w:line="240" w:lineRule="auto"/>
      <w:ind w:left="-567" w:right="-766" w:firstLine="567"/>
      <w:jc w:val="center"/>
    </w:pPr>
    <w:rPr>
      <w:rFonts w:ascii="Times New Roman" w:eastAsia="Times New Roman" w:hAnsi="Times New Roman" w:cs="Times New Roman"/>
      <w:sz w:val="28"/>
      <w:szCs w:val="20"/>
      <w:lang w:eastAsia="ru-RU"/>
    </w:rPr>
  </w:style>
  <w:style w:type="character" w:customStyle="1" w:styleId="a4">
    <w:name w:val="Название Знак"/>
    <w:basedOn w:val="a0"/>
    <w:link w:val="a3"/>
    <w:rsid w:val="00B63C1C"/>
    <w:rPr>
      <w:rFonts w:ascii="Times New Roman" w:eastAsia="Times New Roman" w:hAnsi="Times New Roman" w:cs="Times New Roman"/>
      <w:sz w:val="28"/>
      <w:szCs w:val="20"/>
      <w:lang w:eastAsia="ru-RU"/>
    </w:rPr>
  </w:style>
  <w:style w:type="paragraph" w:styleId="a5">
    <w:name w:val="footer"/>
    <w:basedOn w:val="a"/>
    <w:link w:val="a6"/>
    <w:uiPriority w:val="99"/>
    <w:rsid w:val="00B63C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B63C1C"/>
    <w:rPr>
      <w:rFonts w:ascii="Times New Roman" w:eastAsia="Times New Roman" w:hAnsi="Times New Roman" w:cs="Times New Roman"/>
      <w:sz w:val="24"/>
      <w:szCs w:val="24"/>
      <w:lang w:eastAsia="ru-RU"/>
    </w:rPr>
  </w:style>
  <w:style w:type="character" w:styleId="a7">
    <w:name w:val="page number"/>
    <w:basedOn w:val="a0"/>
    <w:rsid w:val="00B63C1C"/>
  </w:style>
  <w:style w:type="table" w:styleId="a8">
    <w:name w:val="Table Grid"/>
    <w:basedOn w:val="a1"/>
    <w:rsid w:val="00B63C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B63C1C"/>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B63C1C"/>
    <w:rPr>
      <w:rFonts w:ascii="Times New Roman" w:eastAsia="Times New Roman" w:hAnsi="Times New Roman" w:cs="Times New Roman"/>
      <w:sz w:val="28"/>
      <w:szCs w:val="20"/>
      <w:lang w:eastAsia="ru-RU"/>
    </w:rPr>
  </w:style>
  <w:style w:type="paragraph" w:styleId="ab">
    <w:name w:val="Block Text"/>
    <w:basedOn w:val="a"/>
    <w:rsid w:val="00B63C1C"/>
    <w:pPr>
      <w:spacing w:after="0" w:line="240" w:lineRule="auto"/>
      <w:ind w:left="709" w:right="566" w:firstLine="425"/>
      <w:jc w:val="both"/>
    </w:pPr>
    <w:rPr>
      <w:rFonts w:ascii="Times New Roman" w:eastAsia="Times New Roman" w:hAnsi="Times New Roman" w:cs="Times New Roman"/>
      <w:sz w:val="28"/>
      <w:szCs w:val="20"/>
      <w:lang w:eastAsia="ru-RU"/>
    </w:rPr>
  </w:style>
  <w:style w:type="paragraph" w:customStyle="1" w:styleId="ConsNormal">
    <w:name w:val="ConsNormal"/>
    <w:rsid w:val="00B63C1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header"/>
    <w:basedOn w:val="a"/>
    <w:link w:val="ad"/>
    <w:uiPriority w:val="99"/>
    <w:rsid w:val="00B63C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B63C1C"/>
    <w:rPr>
      <w:rFonts w:ascii="Times New Roman" w:eastAsia="Times New Roman" w:hAnsi="Times New Roman" w:cs="Times New Roman"/>
      <w:sz w:val="24"/>
      <w:szCs w:val="24"/>
      <w:lang w:eastAsia="ru-RU"/>
    </w:rPr>
  </w:style>
  <w:style w:type="paragraph" w:styleId="ae">
    <w:name w:val="Body Text"/>
    <w:basedOn w:val="a"/>
    <w:link w:val="af"/>
    <w:rsid w:val="00B63C1C"/>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B63C1C"/>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B63C1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63C1C"/>
    <w:rPr>
      <w:rFonts w:ascii="Times New Roman" w:eastAsia="Times New Roman" w:hAnsi="Times New Roman" w:cs="Times New Roman"/>
      <w:sz w:val="24"/>
      <w:szCs w:val="24"/>
      <w:lang w:eastAsia="ru-RU"/>
    </w:rPr>
  </w:style>
  <w:style w:type="paragraph" w:customStyle="1" w:styleId="af0">
    <w:name w:val="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Знак1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3">
    <w:name w:val="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Знак1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14пт.По ширине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1">
    <w:name w:val="Plain Text"/>
    <w:basedOn w:val="a"/>
    <w:link w:val="af2"/>
    <w:rsid w:val="00B63C1C"/>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rsid w:val="00B63C1C"/>
    <w:rPr>
      <w:rFonts w:ascii="Courier New" w:eastAsia="Times New Roman" w:hAnsi="Courier New" w:cs="Times New Roman"/>
      <w:sz w:val="20"/>
      <w:szCs w:val="20"/>
      <w:lang w:eastAsia="ru-RU"/>
    </w:rPr>
  </w:style>
  <w:style w:type="paragraph" w:customStyle="1" w:styleId="23">
    <w:name w:val="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Balloon Text"/>
    <w:basedOn w:val="a"/>
    <w:link w:val="af4"/>
    <w:uiPriority w:val="99"/>
    <w:rsid w:val="00B63C1C"/>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rsid w:val="00B63C1C"/>
    <w:rPr>
      <w:rFonts w:ascii="Tahoma" w:eastAsia="Times New Roman" w:hAnsi="Tahoma" w:cs="Tahoma"/>
      <w:sz w:val="16"/>
      <w:szCs w:val="16"/>
      <w:lang w:eastAsia="ru-RU"/>
    </w:rPr>
  </w:style>
  <w:style w:type="paragraph" w:customStyle="1" w:styleId="15">
    <w:name w:val="Знак1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31">
    <w:name w:val="Body Text Indent 3"/>
    <w:basedOn w:val="a"/>
    <w:link w:val="32"/>
    <w:rsid w:val="00B63C1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B63C1C"/>
    <w:rPr>
      <w:rFonts w:ascii="Times New Roman" w:eastAsia="Times New Roman" w:hAnsi="Times New Roman" w:cs="Times New Roman"/>
      <w:sz w:val="16"/>
      <w:szCs w:val="16"/>
      <w:lang w:eastAsia="ru-RU"/>
    </w:rPr>
  </w:style>
  <w:style w:type="paragraph" w:styleId="33">
    <w:name w:val="Body Text 3"/>
    <w:basedOn w:val="a"/>
    <w:link w:val="34"/>
    <w:rsid w:val="00B63C1C"/>
    <w:pPr>
      <w:spacing w:after="12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B63C1C"/>
    <w:rPr>
      <w:rFonts w:ascii="Times New Roman" w:eastAsia="Times New Roman" w:hAnsi="Times New Roman" w:cs="Times New Roman"/>
      <w:sz w:val="16"/>
      <w:szCs w:val="16"/>
      <w:lang w:eastAsia="ru-RU"/>
    </w:rPr>
  </w:style>
  <w:style w:type="paragraph" w:customStyle="1" w:styleId="ConsPlusNormal">
    <w:name w:val="ConsPlusNormal"/>
    <w:next w:val="a"/>
    <w:rsid w:val="00B63C1C"/>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f6">
    <w:name w:val="caption"/>
    <w:basedOn w:val="a"/>
    <w:next w:val="a"/>
    <w:qFormat/>
    <w:rsid w:val="00B63C1C"/>
    <w:pPr>
      <w:spacing w:after="0" w:line="240" w:lineRule="auto"/>
      <w:jc w:val="center"/>
    </w:pPr>
    <w:rPr>
      <w:rFonts w:ascii="Times New Roman" w:eastAsia="Times New Roman" w:hAnsi="Times New Roman" w:cs="Times New Roman"/>
      <w:b/>
      <w:sz w:val="24"/>
      <w:szCs w:val="20"/>
      <w:lang w:eastAsia="ru-RU"/>
    </w:rPr>
  </w:style>
  <w:style w:type="paragraph" w:customStyle="1" w:styleId="ConsNonformat">
    <w:name w:val="ConsNonformat"/>
    <w:rsid w:val="00B63C1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3">
    <w:name w:val="Font Style13"/>
    <w:rsid w:val="00B63C1C"/>
    <w:rPr>
      <w:rFonts w:ascii="Times New Roman" w:hAnsi="Times New Roman" w:cs="Times New Roman"/>
      <w:sz w:val="24"/>
      <w:szCs w:val="24"/>
    </w:rPr>
  </w:style>
  <w:style w:type="paragraph" w:customStyle="1" w:styleId="210">
    <w:name w:val="Основной текст с отступом 21"/>
    <w:basedOn w:val="a"/>
    <w:rsid w:val="00B63C1C"/>
    <w:pPr>
      <w:spacing w:after="120" w:line="480" w:lineRule="auto"/>
      <w:ind w:left="283"/>
    </w:pPr>
    <w:rPr>
      <w:rFonts w:ascii="Times New Roman" w:eastAsia="Times New Roman" w:hAnsi="Times New Roman" w:cs="Times New Roman"/>
      <w:sz w:val="24"/>
      <w:szCs w:val="24"/>
      <w:lang w:eastAsia="ar-SA"/>
    </w:rPr>
  </w:style>
  <w:style w:type="character" w:styleId="af7">
    <w:name w:val="Hyperlink"/>
    <w:uiPriority w:val="99"/>
    <w:rsid w:val="00B63C1C"/>
    <w:rPr>
      <w:color w:val="0000FF"/>
      <w:u w:val="single"/>
    </w:rPr>
  </w:style>
  <w:style w:type="paragraph" w:customStyle="1" w:styleId="af8">
    <w:name w:val="обычный_"/>
    <w:basedOn w:val="a"/>
    <w:autoRedefine/>
    <w:rsid w:val="00B63C1C"/>
    <w:pPr>
      <w:autoSpaceDE w:val="0"/>
      <w:autoSpaceDN w:val="0"/>
      <w:adjustRightInd w:val="0"/>
      <w:ind w:firstLine="720"/>
    </w:pPr>
    <w:rPr>
      <w:rFonts w:ascii="Times New Roman" w:eastAsia="Calibri" w:hAnsi="Times New Roman" w:cs="Times New Roman"/>
      <w:sz w:val="28"/>
      <w:szCs w:val="28"/>
    </w:rPr>
  </w:style>
  <w:style w:type="paragraph" w:customStyle="1" w:styleId="24">
    <w:name w:val="Знак2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6">
    <w:name w:val="Знак1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7">
    <w:name w:val="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25">
    <w:name w:val="Body Text 2"/>
    <w:basedOn w:val="a"/>
    <w:link w:val="26"/>
    <w:rsid w:val="00B63C1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B63C1C"/>
    <w:rPr>
      <w:rFonts w:ascii="Times New Roman" w:eastAsia="Times New Roman" w:hAnsi="Times New Roman" w:cs="Times New Roman"/>
      <w:sz w:val="24"/>
      <w:szCs w:val="24"/>
      <w:lang w:eastAsia="ru-RU"/>
    </w:rPr>
  </w:style>
  <w:style w:type="paragraph" w:customStyle="1" w:styleId="af9">
    <w:name w:val="Таблицы (моноширинный)"/>
    <w:basedOn w:val="a"/>
    <w:next w:val="a"/>
    <w:rsid w:val="00B63C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35">
    <w:name w:val="Знак3"/>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0">
    <w:name w:val="Знак1 Знак Знак 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51">
    <w:name w:val="Знак Знак5"/>
    <w:locked/>
    <w:rsid w:val="00B63C1C"/>
    <w:rPr>
      <w:sz w:val="24"/>
      <w:szCs w:val="24"/>
    </w:rPr>
  </w:style>
  <w:style w:type="paragraph" w:customStyle="1" w:styleId="141">
    <w:name w:val="Знак1 Знак Знак Знак4 Знак Знак Знак"/>
    <w:basedOn w:val="a"/>
    <w:rsid w:val="00B63C1C"/>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410">
    <w:name w:val="Знак1 Знак Знак Знак4 Знак 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8">
    <w:name w:val="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c">
    <w:name w:val="Содержимое таблицы"/>
    <w:basedOn w:val="a"/>
    <w:rsid w:val="00B63C1C"/>
    <w:pPr>
      <w:widowControl w:val="0"/>
      <w:suppressLineNumbers/>
      <w:suppressAutoHyphens/>
      <w:spacing w:after="0" w:line="240" w:lineRule="auto"/>
    </w:pPr>
    <w:rPr>
      <w:rFonts w:ascii="Times New Roman" w:eastAsia="Arial Unicode MS" w:hAnsi="Times New Roman" w:cs="Times New Roman"/>
      <w:kern w:val="2"/>
      <w:sz w:val="24"/>
      <w:szCs w:val="20"/>
      <w:lang w:eastAsia="ru-RU"/>
    </w:rPr>
  </w:style>
  <w:style w:type="paragraph" w:customStyle="1" w:styleId="27">
    <w:name w:val="Знак2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2">
    <w:name w:val="Знак1 Знак Знак Знак4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8">
    <w:name w:val="Знак2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0">
    <w:name w:val="Знак Знак9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d">
    <w:name w:val="Гипертекстовая ссылка"/>
    <w:rsid w:val="00B63C1C"/>
    <w:rPr>
      <w:b/>
      <w:bCs/>
      <w:color w:val="106BBE"/>
      <w:sz w:val="26"/>
      <w:szCs w:val="26"/>
    </w:rPr>
  </w:style>
  <w:style w:type="paragraph" w:customStyle="1" w:styleId="1411">
    <w:name w:val="Знак1 Знак Знак Знак4 Знак Знак Знак1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2">
    <w:name w:val="Знак Знак9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3">
    <w:name w:val="Знак Знак9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4">
    <w:name w:val="Знак Знак9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5">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e">
    <w:name w:val="FollowedHyperlink"/>
    <w:uiPriority w:val="99"/>
    <w:unhideWhenUsed/>
    <w:rsid w:val="00B63C1C"/>
    <w:rPr>
      <w:color w:val="800080"/>
      <w:u w:val="single"/>
    </w:rPr>
  </w:style>
  <w:style w:type="paragraph" w:customStyle="1" w:styleId="xl67">
    <w:name w:val="xl6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B63C1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B63C1C"/>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63C1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B63C1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63C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6">
    <w:name w:val="xl9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2">
    <w:name w:val="xl102"/>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4">
    <w:name w:val="xl10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5">
    <w:name w:val="xl105"/>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6">
    <w:name w:val="xl10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2">
    <w:name w:val="xl112"/>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4">
    <w:name w:val="xl11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9">
    <w:name w:val="xl119"/>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B63C1C"/>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23">
    <w:name w:val="xl123"/>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24">
    <w:name w:val="xl124"/>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28">
    <w:name w:val="xl128"/>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9">
    <w:name w:val="xl129"/>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B63C1C"/>
    <w:pP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1">
    <w:name w:val="xl131"/>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B63C1C"/>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3">
    <w:name w:val="xl133"/>
    <w:basedOn w:val="a"/>
    <w:rsid w:val="00B63C1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B63C1C"/>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96">
    <w:name w:val="Знак Знак9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7">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8">
    <w:name w:val="Знак Знак9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5">
    <w:name w:val="xl135"/>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B63C1C"/>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99">
    <w:name w:val="Знак Знак9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a">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
    <w:name w:val="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37">
    <w:name w:val="xl137"/>
    <w:basedOn w:val="a"/>
    <w:rsid w:val="00B63C1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B63C1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9">
    <w:name w:val="xl14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B63C1C"/>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B63C1C"/>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3">
    <w:name w:val="xl15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4">
    <w:name w:val="xl154"/>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57">
    <w:name w:val="xl157"/>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B63C1C"/>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1">
    <w:name w:val="xl161"/>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910">
    <w:name w:val="Знак Знак9 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9">
    <w:name w:val="Знак1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b">
    <w:name w:val="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c">
    <w:name w:val="Знак2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a">
    <w:name w:val="Знак1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b">
    <w:name w:val="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6">
    <w:name w:val="Знак3"/>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0">
    <w:name w:val="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1">
    <w:name w:val="Знак1 Знак Знак Знак2"/>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1">
    <w:name w:val="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2">
    <w:name w:val="Знак1 Знак Знак Знак4 Знак 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d">
    <w:name w:val="Знак2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e">
    <w:name w:val="Знак2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c">
    <w:name w:val="Знак Знак9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0">
    <w:name w:val="Знак1 Знак Знак Знак4 Знак Знак Знак1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d">
    <w:name w:val="Знак Знак9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e">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
    <w:name w:val="Знак Знак9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0">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1">
    <w:name w:val="Знак Знак9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
    <w:name w:val="Знак2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2">
    <w:name w:val="Знак Знак9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2">
    <w:name w:val="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3">
    <w:name w:val="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4">
    <w:name w:val="Прижатый влево"/>
    <w:basedOn w:val="a"/>
    <w:next w:val="a"/>
    <w:uiPriority w:val="99"/>
    <w:rsid w:val="00B63C1C"/>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c">
    <w:name w:val="обычный_1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1">
    <w:name w:val="Знак Знак9 Знак Знак1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1">
    <w:name w:val="Знак1 Знак Знак Знак4 Знак Знак Знак1 Знак 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2">
    <w:name w:val="Знак Знак9 Знак Знак1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63">
    <w:name w:val="xl16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B63C1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63C1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2">
    <w:name w:val="xl17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3">
    <w:name w:val="xl173"/>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91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4">
    <w:name w:val="Знак Знак9 Знак Знак1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6">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2">
    <w:name w:val="Знак Знак12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
    <w:name w:val="Нет списка11"/>
    <w:next w:val="a2"/>
    <w:uiPriority w:val="99"/>
    <w:semiHidden/>
    <w:unhideWhenUsed/>
    <w:rsid w:val="00B63C1C"/>
  </w:style>
  <w:style w:type="numbering" w:customStyle="1" w:styleId="2f1">
    <w:name w:val="Нет списка2"/>
    <w:next w:val="a2"/>
    <w:uiPriority w:val="99"/>
    <w:semiHidden/>
    <w:unhideWhenUsed/>
    <w:rsid w:val="00B63C1C"/>
  </w:style>
  <w:style w:type="numbering" w:customStyle="1" w:styleId="37">
    <w:name w:val="Нет списка3"/>
    <w:next w:val="a2"/>
    <w:uiPriority w:val="99"/>
    <w:semiHidden/>
    <w:unhideWhenUsed/>
    <w:rsid w:val="00B63C1C"/>
  </w:style>
  <w:style w:type="numbering" w:customStyle="1" w:styleId="41">
    <w:name w:val="Нет списка4"/>
    <w:next w:val="a2"/>
    <w:uiPriority w:val="99"/>
    <w:semiHidden/>
    <w:unhideWhenUsed/>
    <w:rsid w:val="00B63C1C"/>
  </w:style>
  <w:style w:type="paragraph" w:customStyle="1" w:styleId="1d">
    <w:name w:val="Знак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e">
    <w:name w:val="Без интервала1"/>
    <w:rsid w:val="00B63C1C"/>
    <w:pPr>
      <w:spacing w:after="0" w:line="240" w:lineRule="auto"/>
    </w:pPr>
    <w:rPr>
      <w:rFonts w:ascii="Calibri" w:eastAsia="Times New Roman" w:hAnsi="Calibri" w:cs="Times New Roman"/>
    </w:rPr>
  </w:style>
  <w:style w:type="paragraph" w:customStyle="1" w:styleId="123">
    <w:name w:val="Знак Знак12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8">
    <w:name w:val="Знак Знак9 Знак Знак1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
    <w:name w:val="Нет списка5"/>
    <w:next w:val="a2"/>
    <w:uiPriority w:val="99"/>
    <w:semiHidden/>
    <w:unhideWhenUsed/>
    <w:rsid w:val="00B63C1C"/>
  </w:style>
  <w:style w:type="numbering" w:customStyle="1" w:styleId="6">
    <w:name w:val="Нет списка6"/>
    <w:next w:val="a2"/>
    <w:uiPriority w:val="99"/>
    <w:semiHidden/>
    <w:unhideWhenUsed/>
    <w:rsid w:val="00B63C1C"/>
  </w:style>
  <w:style w:type="numbering" w:customStyle="1" w:styleId="7">
    <w:name w:val="Нет списка7"/>
    <w:next w:val="a2"/>
    <w:uiPriority w:val="99"/>
    <w:semiHidden/>
    <w:unhideWhenUsed/>
    <w:rsid w:val="00B63C1C"/>
  </w:style>
  <w:style w:type="numbering" w:customStyle="1" w:styleId="8">
    <w:name w:val="Нет списка8"/>
    <w:next w:val="a2"/>
    <w:uiPriority w:val="99"/>
    <w:semiHidden/>
    <w:unhideWhenUsed/>
    <w:rsid w:val="00B63C1C"/>
  </w:style>
  <w:style w:type="numbering" w:customStyle="1" w:styleId="9f4">
    <w:name w:val="Нет списка9"/>
    <w:next w:val="a2"/>
    <w:uiPriority w:val="99"/>
    <w:semiHidden/>
    <w:unhideWhenUsed/>
    <w:rsid w:val="00B63C1C"/>
  </w:style>
  <w:style w:type="numbering" w:customStyle="1" w:styleId="100">
    <w:name w:val="Нет списка10"/>
    <w:next w:val="a2"/>
    <w:uiPriority w:val="99"/>
    <w:semiHidden/>
    <w:unhideWhenUsed/>
    <w:rsid w:val="00B63C1C"/>
  </w:style>
  <w:style w:type="paragraph" w:customStyle="1" w:styleId="1f">
    <w:name w:val="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4">
    <w:name w:val="Знак Знак12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
    <w:name w:val="Нет списка111"/>
    <w:next w:val="a2"/>
    <w:uiPriority w:val="99"/>
    <w:semiHidden/>
    <w:unhideWhenUsed/>
    <w:rsid w:val="00B63C1C"/>
  </w:style>
  <w:style w:type="numbering" w:customStyle="1" w:styleId="125">
    <w:name w:val="Нет списка12"/>
    <w:next w:val="a2"/>
    <w:uiPriority w:val="99"/>
    <w:semiHidden/>
    <w:unhideWhenUsed/>
    <w:rsid w:val="00B63C1C"/>
  </w:style>
  <w:style w:type="character" w:customStyle="1" w:styleId="PlainTextChar">
    <w:name w:val="Plain Text Char"/>
    <w:locked/>
    <w:rsid w:val="00B63C1C"/>
    <w:rPr>
      <w:rFonts w:ascii="Courier New" w:hAnsi="Courier New" w:cs="Courier New"/>
      <w:sz w:val="20"/>
      <w:szCs w:val="20"/>
      <w:lang w:val="x-none" w:eastAsia="ru-RU"/>
    </w:rPr>
  </w:style>
  <w:style w:type="paragraph" w:customStyle="1" w:styleId="12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0">
    <w:name w:val="Знак1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0">
    <w:name w:val="Нет списка13"/>
    <w:next w:val="a2"/>
    <w:uiPriority w:val="99"/>
    <w:semiHidden/>
    <w:unhideWhenUsed/>
    <w:rsid w:val="00B63C1C"/>
  </w:style>
  <w:style w:type="numbering" w:customStyle="1" w:styleId="143">
    <w:name w:val="Нет списка14"/>
    <w:next w:val="a2"/>
    <w:uiPriority w:val="99"/>
    <w:semiHidden/>
    <w:unhideWhenUsed/>
    <w:rsid w:val="00B63C1C"/>
  </w:style>
  <w:style w:type="numbering" w:customStyle="1" w:styleId="150">
    <w:name w:val="Нет списка15"/>
    <w:next w:val="a2"/>
    <w:uiPriority w:val="99"/>
    <w:semiHidden/>
    <w:unhideWhenUsed/>
    <w:rsid w:val="00B63C1C"/>
  </w:style>
  <w:style w:type="numbering" w:customStyle="1" w:styleId="160">
    <w:name w:val="Нет списка16"/>
    <w:next w:val="a2"/>
    <w:uiPriority w:val="99"/>
    <w:semiHidden/>
    <w:unhideWhenUsed/>
    <w:rsid w:val="00B63C1C"/>
  </w:style>
  <w:style w:type="numbering" w:customStyle="1" w:styleId="170">
    <w:name w:val="Нет списка17"/>
    <w:next w:val="a2"/>
    <w:uiPriority w:val="99"/>
    <w:semiHidden/>
    <w:unhideWhenUsed/>
    <w:rsid w:val="00B63C1C"/>
  </w:style>
  <w:style w:type="paragraph" w:customStyle="1" w:styleId="131">
    <w:name w:val="Знак Знак13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0">
    <w:name w:val="Нет списка18"/>
    <w:next w:val="a2"/>
    <w:uiPriority w:val="99"/>
    <w:semiHidden/>
    <w:unhideWhenUsed/>
    <w:rsid w:val="00B63C1C"/>
  </w:style>
  <w:style w:type="numbering" w:customStyle="1" w:styleId="190">
    <w:name w:val="Нет списка19"/>
    <w:next w:val="a2"/>
    <w:uiPriority w:val="99"/>
    <w:semiHidden/>
    <w:unhideWhenUsed/>
    <w:rsid w:val="00B63C1C"/>
  </w:style>
  <w:style w:type="numbering" w:customStyle="1" w:styleId="200">
    <w:name w:val="Нет списка20"/>
    <w:next w:val="a2"/>
    <w:uiPriority w:val="99"/>
    <w:semiHidden/>
    <w:unhideWhenUsed/>
    <w:rsid w:val="00B63C1C"/>
  </w:style>
  <w:style w:type="paragraph" w:customStyle="1" w:styleId="12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xl174">
    <w:name w:val="xl174"/>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B63C1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B63C1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B63C1C"/>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2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
    <w:name w:val="Нет списка21"/>
    <w:next w:val="a2"/>
    <w:uiPriority w:val="99"/>
    <w:semiHidden/>
    <w:unhideWhenUsed/>
    <w:rsid w:val="00B63C1C"/>
  </w:style>
  <w:style w:type="numbering" w:customStyle="1" w:styleId="220">
    <w:name w:val="Нет списка22"/>
    <w:next w:val="a2"/>
    <w:uiPriority w:val="99"/>
    <w:semiHidden/>
    <w:unhideWhenUsed/>
    <w:rsid w:val="00B63C1C"/>
  </w:style>
  <w:style w:type="numbering" w:customStyle="1" w:styleId="230">
    <w:name w:val="Нет списка23"/>
    <w:next w:val="a2"/>
    <w:uiPriority w:val="99"/>
    <w:semiHidden/>
    <w:unhideWhenUsed/>
    <w:rsid w:val="00B63C1C"/>
  </w:style>
  <w:style w:type="numbering" w:customStyle="1" w:styleId="240">
    <w:name w:val="Нет списка24"/>
    <w:next w:val="a2"/>
    <w:uiPriority w:val="99"/>
    <w:semiHidden/>
    <w:unhideWhenUsed/>
    <w:rsid w:val="00B63C1C"/>
  </w:style>
  <w:style w:type="numbering" w:customStyle="1" w:styleId="250">
    <w:name w:val="Нет списка25"/>
    <w:next w:val="a2"/>
    <w:uiPriority w:val="99"/>
    <w:semiHidden/>
    <w:unhideWhenUsed/>
    <w:rsid w:val="00B63C1C"/>
  </w:style>
  <w:style w:type="numbering" w:customStyle="1" w:styleId="260">
    <w:name w:val="Нет списка26"/>
    <w:next w:val="a2"/>
    <w:uiPriority w:val="99"/>
    <w:semiHidden/>
    <w:unhideWhenUsed/>
    <w:rsid w:val="00B63C1C"/>
  </w:style>
  <w:style w:type="numbering" w:customStyle="1" w:styleId="270">
    <w:name w:val="Нет списка27"/>
    <w:next w:val="a2"/>
    <w:uiPriority w:val="99"/>
    <w:semiHidden/>
    <w:unhideWhenUsed/>
    <w:rsid w:val="00B63C1C"/>
  </w:style>
  <w:style w:type="numbering" w:customStyle="1" w:styleId="280">
    <w:name w:val="Нет списка28"/>
    <w:next w:val="a2"/>
    <w:uiPriority w:val="99"/>
    <w:semiHidden/>
    <w:unhideWhenUsed/>
    <w:rsid w:val="00B63C1C"/>
  </w:style>
  <w:style w:type="numbering" w:customStyle="1" w:styleId="290">
    <w:name w:val="Нет списка29"/>
    <w:next w:val="a2"/>
    <w:uiPriority w:val="99"/>
    <w:semiHidden/>
    <w:unhideWhenUsed/>
    <w:rsid w:val="00B63C1C"/>
  </w:style>
  <w:style w:type="paragraph" w:customStyle="1" w:styleId="12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6">
    <w:name w:val="Нормальный (таблица)"/>
    <w:basedOn w:val="a"/>
    <w:next w:val="a"/>
    <w:rsid w:val="00B63C1C"/>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7">
    <w:name w:val="Цветовое выделение"/>
    <w:uiPriority w:val="99"/>
    <w:rsid w:val="00B63C1C"/>
    <w:rPr>
      <w:b/>
      <w:color w:val="26282F"/>
      <w:sz w:val="26"/>
    </w:rPr>
  </w:style>
  <w:style w:type="numbering" w:customStyle="1" w:styleId="300">
    <w:name w:val="Нет списка30"/>
    <w:next w:val="a2"/>
    <w:uiPriority w:val="99"/>
    <w:semiHidden/>
    <w:unhideWhenUsed/>
    <w:rsid w:val="00B63C1C"/>
  </w:style>
  <w:style w:type="numbering" w:customStyle="1" w:styleId="310">
    <w:name w:val="Нет списка31"/>
    <w:next w:val="a2"/>
    <w:uiPriority w:val="99"/>
    <w:semiHidden/>
    <w:unhideWhenUsed/>
    <w:rsid w:val="00B63C1C"/>
  </w:style>
  <w:style w:type="paragraph" w:customStyle="1" w:styleId="12b">
    <w:name w:val="Знак Знак12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0">
    <w:name w:val="Нет списка32"/>
    <w:next w:val="a2"/>
    <w:uiPriority w:val="99"/>
    <w:semiHidden/>
    <w:unhideWhenUsed/>
    <w:rsid w:val="00B63C1C"/>
  </w:style>
  <w:style w:type="numbering" w:customStyle="1" w:styleId="330">
    <w:name w:val="Нет списка33"/>
    <w:next w:val="a2"/>
    <w:uiPriority w:val="99"/>
    <w:semiHidden/>
    <w:unhideWhenUsed/>
    <w:rsid w:val="00B63C1C"/>
  </w:style>
  <w:style w:type="numbering" w:customStyle="1" w:styleId="340">
    <w:name w:val="Нет списка34"/>
    <w:next w:val="a2"/>
    <w:uiPriority w:val="99"/>
    <w:semiHidden/>
    <w:unhideWhenUsed/>
    <w:rsid w:val="00B63C1C"/>
  </w:style>
  <w:style w:type="numbering" w:customStyle="1" w:styleId="350">
    <w:name w:val="Нет списка35"/>
    <w:next w:val="a2"/>
    <w:uiPriority w:val="99"/>
    <w:semiHidden/>
    <w:unhideWhenUsed/>
    <w:rsid w:val="00B63C1C"/>
  </w:style>
  <w:style w:type="numbering" w:customStyle="1" w:styleId="360">
    <w:name w:val="Нет списка36"/>
    <w:next w:val="a2"/>
    <w:uiPriority w:val="99"/>
    <w:semiHidden/>
    <w:unhideWhenUsed/>
    <w:rsid w:val="00B63C1C"/>
  </w:style>
  <w:style w:type="numbering" w:customStyle="1" w:styleId="370">
    <w:name w:val="Нет списка37"/>
    <w:next w:val="a2"/>
    <w:uiPriority w:val="99"/>
    <w:semiHidden/>
    <w:unhideWhenUsed/>
    <w:rsid w:val="00B63C1C"/>
  </w:style>
  <w:style w:type="numbering" w:customStyle="1" w:styleId="38">
    <w:name w:val="Нет списка38"/>
    <w:next w:val="a2"/>
    <w:uiPriority w:val="99"/>
    <w:semiHidden/>
    <w:unhideWhenUsed/>
    <w:rsid w:val="00B63C1C"/>
  </w:style>
  <w:style w:type="numbering" w:customStyle="1" w:styleId="39">
    <w:name w:val="Нет списка39"/>
    <w:next w:val="a2"/>
    <w:uiPriority w:val="99"/>
    <w:semiHidden/>
    <w:unhideWhenUsed/>
    <w:rsid w:val="00B63C1C"/>
  </w:style>
  <w:style w:type="numbering" w:customStyle="1" w:styleId="400">
    <w:name w:val="Нет списка40"/>
    <w:next w:val="a2"/>
    <w:uiPriority w:val="99"/>
    <w:semiHidden/>
    <w:unhideWhenUsed/>
    <w:rsid w:val="00B63C1C"/>
  </w:style>
  <w:style w:type="numbering" w:customStyle="1" w:styleId="410">
    <w:name w:val="Нет списка41"/>
    <w:next w:val="a2"/>
    <w:uiPriority w:val="99"/>
    <w:semiHidden/>
    <w:unhideWhenUsed/>
    <w:rsid w:val="00B63C1C"/>
  </w:style>
  <w:style w:type="paragraph" w:customStyle="1" w:styleId="1f1">
    <w:name w:val="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
    <w:name w:val="Нет списка42"/>
    <w:next w:val="a2"/>
    <w:uiPriority w:val="99"/>
    <w:semiHidden/>
    <w:unhideWhenUsed/>
    <w:rsid w:val="00B63C1C"/>
  </w:style>
  <w:style w:type="numbering" w:customStyle="1" w:styleId="43">
    <w:name w:val="Нет списка43"/>
    <w:next w:val="a2"/>
    <w:uiPriority w:val="99"/>
    <w:semiHidden/>
    <w:unhideWhenUsed/>
    <w:rsid w:val="00B63C1C"/>
  </w:style>
  <w:style w:type="numbering" w:customStyle="1" w:styleId="44">
    <w:name w:val="Нет списка44"/>
    <w:next w:val="a2"/>
    <w:uiPriority w:val="99"/>
    <w:semiHidden/>
    <w:unhideWhenUsed/>
    <w:rsid w:val="00B63C1C"/>
  </w:style>
  <w:style w:type="numbering" w:customStyle="1" w:styleId="45">
    <w:name w:val="Нет списка45"/>
    <w:next w:val="a2"/>
    <w:uiPriority w:val="99"/>
    <w:semiHidden/>
    <w:unhideWhenUsed/>
    <w:rsid w:val="00B63C1C"/>
  </w:style>
  <w:style w:type="numbering" w:customStyle="1" w:styleId="46">
    <w:name w:val="Нет списка46"/>
    <w:next w:val="a2"/>
    <w:uiPriority w:val="99"/>
    <w:semiHidden/>
    <w:unhideWhenUsed/>
    <w:rsid w:val="00B63C1C"/>
  </w:style>
  <w:style w:type="numbering" w:customStyle="1" w:styleId="47">
    <w:name w:val="Нет списка47"/>
    <w:next w:val="a2"/>
    <w:uiPriority w:val="99"/>
    <w:semiHidden/>
    <w:unhideWhenUsed/>
    <w:rsid w:val="00B63C1C"/>
  </w:style>
  <w:style w:type="numbering" w:customStyle="1" w:styleId="48">
    <w:name w:val="Нет списка48"/>
    <w:next w:val="a2"/>
    <w:uiPriority w:val="99"/>
    <w:semiHidden/>
    <w:unhideWhenUsed/>
    <w:rsid w:val="00B63C1C"/>
  </w:style>
  <w:style w:type="numbering" w:customStyle="1" w:styleId="49">
    <w:name w:val="Нет списка49"/>
    <w:next w:val="a2"/>
    <w:uiPriority w:val="99"/>
    <w:semiHidden/>
    <w:unhideWhenUsed/>
    <w:rsid w:val="00B63C1C"/>
  </w:style>
  <w:style w:type="numbering" w:customStyle="1" w:styleId="500">
    <w:name w:val="Нет списка50"/>
    <w:next w:val="a2"/>
    <w:uiPriority w:val="99"/>
    <w:semiHidden/>
    <w:unhideWhenUsed/>
    <w:rsid w:val="00B63C1C"/>
  </w:style>
  <w:style w:type="numbering" w:customStyle="1" w:styleId="510">
    <w:name w:val="Нет списка51"/>
    <w:next w:val="a2"/>
    <w:uiPriority w:val="99"/>
    <w:semiHidden/>
    <w:unhideWhenUsed/>
    <w:rsid w:val="00B63C1C"/>
  </w:style>
  <w:style w:type="numbering" w:customStyle="1" w:styleId="520">
    <w:name w:val="Нет списка52"/>
    <w:next w:val="a2"/>
    <w:uiPriority w:val="99"/>
    <w:semiHidden/>
    <w:unhideWhenUsed/>
    <w:rsid w:val="00B63C1C"/>
  </w:style>
  <w:style w:type="numbering" w:customStyle="1" w:styleId="53">
    <w:name w:val="Нет списка53"/>
    <w:next w:val="a2"/>
    <w:uiPriority w:val="99"/>
    <w:semiHidden/>
    <w:unhideWhenUsed/>
    <w:rsid w:val="00B63C1C"/>
  </w:style>
  <w:style w:type="numbering" w:customStyle="1" w:styleId="54">
    <w:name w:val="Нет списка54"/>
    <w:next w:val="a2"/>
    <w:uiPriority w:val="99"/>
    <w:semiHidden/>
    <w:unhideWhenUsed/>
    <w:rsid w:val="00B63C1C"/>
  </w:style>
  <w:style w:type="numbering" w:customStyle="1" w:styleId="55">
    <w:name w:val="Нет списка55"/>
    <w:next w:val="a2"/>
    <w:uiPriority w:val="99"/>
    <w:semiHidden/>
    <w:unhideWhenUsed/>
    <w:rsid w:val="00B63C1C"/>
  </w:style>
  <w:style w:type="numbering" w:customStyle="1" w:styleId="56">
    <w:name w:val="Нет списка56"/>
    <w:next w:val="a2"/>
    <w:uiPriority w:val="99"/>
    <w:semiHidden/>
    <w:unhideWhenUsed/>
    <w:rsid w:val="00B63C1C"/>
  </w:style>
  <w:style w:type="numbering" w:customStyle="1" w:styleId="57">
    <w:name w:val="Нет списка57"/>
    <w:next w:val="a2"/>
    <w:uiPriority w:val="99"/>
    <w:semiHidden/>
    <w:unhideWhenUsed/>
    <w:rsid w:val="00B63C1C"/>
  </w:style>
  <w:style w:type="numbering" w:customStyle="1" w:styleId="58">
    <w:name w:val="Нет списка58"/>
    <w:next w:val="a2"/>
    <w:uiPriority w:val="99"/>
    <w:semiHidden/>
    <w:unhideWhenUsed/>
    <w:rsid w:val="00B63C1C"/>
  </w:style>
  <w:style w:type="numbering" w:customStyle="1" w:styleId="59">
    <w:name w:val="Нет списка59"/>
    <w:next w:val="a2"/>
    <w:uiPriority w:val="99"/>
    <w:semiHidden/>
    <w:unhideWhenUsed/>
    <w:rsid w:val="00B63C1C"/>
  </w:style>
  <w:style w:type="numbering" w:customStyle="1" w:styleId="60">
    <w:name w:val="Нет списка60"/>
    <w:next w:val="a2"/>
    <w:uiPriority w:val="99"/>
    <w:semiHidden/>
    <w:unhideWhenUsed/>
    <w:rsid w:val="00B63C1C"/>
  </w:style>
  <w:style w:type="numbering" w:customStyle="1" w:styleId="61">
    <w:name w:val="Нет списка61"/>
    <w:next w:val="a2"/>
    <w:uiPriority w:val="99"/>
    <w:semiHidden/>
    <w:unhideWhenUsed/>
    <w:rsid w:val="00B63C1C"/>
  </w:style>
  <w:style w:type="numbering" w:customStyle="1" w:styleId="62">
    <w:name w:val="Нет списка62"/>
    <w:next w:val="a2"/>
    <w:uiPriority w:val="99"/>
    <w:semiHidden/>
    <w:unhideWhenUsed/>
    <w:rsid w:val="00B63C1C"/>
  </w:style>
  <w:style w:type="numbering" w:customStyle="1" w:styleId="63">
    <w:name w:val="Нет списка63"/>
    <w:next w:val="a2"/>
    <w:uiPriority w:val="99"/>
    <w:semiHidden/>
    <w:unhideWhenUsed/>
    <w:rsid w:val="00B63C1C"/>
  </w:style>
  <w:style w:type="character" w:customStyle="1" w:styleId="blk">
    <w:name w:val="blk"/>
    <w:rsid w:val="00B63C1C"/>
  </w:style>
  <w:style w:type="numbering" w:customStyle="1" w:styleId="64">
    <w:name w:val="Нет списка64"/>
    <w:next w:val="a2"/>
    <w:uiPriority w:val="99"/>
    <w:semiHidden/>
    <w:unhideWhenUsed/>
    <w:rsid w:val="00B63C1C"/>
  </w:style>
  <w:style w:type="numbering" w:customStyle="1" w:styleId="65">
    <w:name w:val="Нет списка65"/>
    <w:next w:val="a2"/>
    <w:uiPriority w:val="99"/>
    <w:semiHidden/>
    <w:unhideWhenUsed/>
    <w:rsid w:val="00B63C1C"/>
  </w:style>
  <w:style w:type="paragraph" w:customStyle="1" w:styleId="12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
    <w:name w:val="Нет списка66"/>
    <w:next w:val="a2"/>
    <w:uiPriority w:val="99"/>
    <w:semiHidden/>
    <w:unhideWhenUsed/>
    <w:rsid w:val="00B63C1C"/>
  </w:style>
  <w:style w:type="numbering" w:customStyle="1" w:styleId="67">
    <w:name w:val="Нет списка67"/>
    <w:next w:val="a2"/>
    <w:uiPriority w:val="99"/>
    <w:semiHidden/>
    <w:unhideWhenUsed/>
    <w:rsid w:val="00B63C1C"/>
  </w:style>
  <w:style w:type="numbering" w:customStyle="1" w:styleId="68">
    <w:name w:val="Нет списка68"/>
    <w:next w:val="a2"/>
    <w:uiPriority w:val="99"/>
    <w:semiHidden/>
    <w:unhideWhenUsed/>
    <w:rsid w:val="00B63C1C"/>
  </w:style>
  <w:style w:type="numbering" w:customStyle="1" w:styleId="69">
    <w:name w:val="Нет списка69"/>
    <w:next w:val="a2"/>
    <w:uiPriority w:val="99"/>
    <w:semiHidden/>
    <w:unhideWhenUsed/>
    <w:rsid w:val="00B63C1C"/>
  </w:style>
  <w:style w:type="numbering" w:customStyle="1" w:styleId="70">
    <w:name w:val="Нет списка70"/>
    <w:next w:val="a2"/>
    <w:uiPriority w:val="99"/>
    <w:semiHidden/>
    <w:unhideWhenUsed/>
    <w:rsid w:val="00B63C1C"/>
  </w:style>
  <w:style w:type="numbering" w:customStyle="1" w:styleId="71">
    <w:name w:val="Нет списка71"/>
    <w:next w:val="a2"/>
    <w:uiPriority w:val="99"/>
    <w:semiHidden/>
    <w:unhideWhenUsed/>
    <w:rsid w:val="00B63C1C"/>
  </w:style>
  <w:style w:type="paragraph" w:customStyle="1" w:styleId="aff8">
    <w:name w:val="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
    <w:name w:val="Нет списка72"/>
    <w:next w:val="a2"/>
    <w:uiPriority w:val="99"/>
    <w:semiHidden/>
    <w:unhideWhenUsed/>
    <w:rsid w:val="00B63C1C"/>
  </w:style>
  <w:style w:type="numbering" w:customStyle="1" w:styleId="73">
    <w:name w:val="Нет списка73"/>
    <w:next w:val="a2"/>
    <w:uiPriority w:val="99"/>
    <w:semiHidden/>
    <w:unhideWhenUsed/>
    <w:rsid w:val="00B63C1C"/>
  </w:style>
  <w:style w:type="numbering" w:customStyle="1" w:styleId="74">
    <w:name w:val="Нет списка74"/>
    <w:next w:val="a2"/>
    <w:uiPriority w:val="99"/>
    <w:semiHidden/>
    <w:unhideWhenUsed/>
    <w:rsid w:val="00B63C1C"/>
  </w:style>
  <w:style w:type="numbering" w:customStyle="1" w:styleId="75">
    <w:name w:val="Нет списка75"/>
    <w:next w:val="a2"/>
    <w:uiPriority w:val="99"/>
    <w:semiHidden/>
    <w:unhideWhenUsed/>
    <w:rsid w:val="00B63C1C"/>
  </w:style>
  <w:style w:type="numbering" w:customStyle="1" w:styleId="76">
    <w:name w:val="Нет списка76"/>
    <w:next w:val="a2"/>
    <w:uiPriority w:val="99"/>
    <w:semiHidden/>
    <w:unhideWhenUsed/>
    <w:rsid w:val="00B63C1C"/>
  </w:style>
  <w:style w:type="numbering" w:customStyle="1" w:styleId="77">
    <w:name w:val="Нет списка77"/>
    <w:next w:val="a2"/>
    <w:uiPriority w:val="99"/>
    <w:semiHidden/>
    <w:unhideWhenUsed/>
    <w:rsid w:val="00B63C1C"/>
  </w:style>
  <w:style w:type="numbering" w:customStyle="1" w:styleId="78">
    <w:name w:val="Нет списка78"/>
    <w:next w:val="a2"/>
    <w:uiPriority w:val="99"/>
    <w:semiHidden/>
    <w:unhideWhenUsed/>
    <w:rsid w:val="00B63C1C"/>
  </w:style>
  <w:style w:type="numbering" w:customStyle="1" w:styleId="79">
    <w:name w:val="Нет списка79"/>
    <w:next w:val="a2"/>
    <w:uiPriority w:val="99"/>
    <w:semiHidden/>
    <w:unhideWhenUsed/>
    <w:rsid w:val="00B63C1C"/>
  </w:style>
  <w:style w:type="numbering" w:customStyle="1" w:styleId="80">
    <w:name w:val="Нет списка80"/>
    <w:next w:val="a2"/>
    <w:uiPriority w:val="99"/>
    <w:semiHidden/>
    <w:unhideWhenUsed/>
    <w:rsid w:val="00B63C1C"/>
  </w:style>
  <w:style w:type="numbering" w:customStyle="1" w:styleId="81">
    <w:name w:val="Нет списка81"/>
    <w:next w:val="a2"/>
    <w:uiPriority w:val="99"/>
    <w:semiHidden/>
    <w:unhideWhenUsed/>
    <w:rsid w:val="00B63C1C"/>
  </w:style>
  <w:style w:type="paragraph" w:customStyle="1" w:styleId="xl180">
    <w:name w:val="xl180"/>
    <w:basedOn w:val="a"/>
    <w:rsid w:val="00B63C1C"/>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B63C1C"/>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B63C1C"/>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4">
    <w:name w:val="xl184"/>
    <w:basedOn w:val="a"/>
    <w:rsid w:val="00B63C1C"/>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rsid w:val="00B63C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rsid w:val="00B63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82">
    <w:name w:val="Нет списка82"/>
    <w:next w:val="a2"/>
    <w:uiPriority w:val="99"/>
    <w:semiHidden/>
    <w:unhideWhenUsed/>
    <w:rsid w:val="00B63C1C"/>
  </w:style>
  <w:style w:type="numbering" w:customStyle="1" w:styleId="1100">
    <w:name w:val="Нет списка110"/>
    <w:next w:val="a2"/>
    <w:uiPriority w:val="99"/>
    <w:semiHidden/>
    <w:rsid w:val="00B63C1C"/>
  </w:style>
  <w:style w:type="table" w:customStyle="1" w:styleId="1f2">
    <w:name w:val="Сетка таблицы1"/>
    <w:basedOn w:val="a1"/>
    <w:next w:val="a8"/>
    <w:rsid w:val="00B63C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a">
    <w:name w:val="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9">
    <w:name w:val="Знак Знак9 Знак Знак1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2">
    <w:name w:val="Знак1 Знак Знак Знак4 Знак Знак Знак1 Знак 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a">
    <w:name w:val="Знак Знак9 Знак Знак1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c">
    <w:name w:val="Знак Знак9 Знак Знак1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d">
    <w:name w:val="Знак Знак12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
    <w:name w:val="Нет списка1111"/>
    <w:next w:val="a2"/>
    <w:uiPriority w:val="99"/>
    <w:semiHidden/>
    <w:unhideWhenUsed/>
    <w:rsid w:val="00B63C1C"/>
  </w:style>
  <w:style w:type="numbering" w:customStyle="1" w:styleId="2100">
    <w:name w:val="Нет списка210"/>
    <w:next w:val="a2"/>
    <w:uiPriority w:val="99"/>
    <w:semiHidden/>
    <w:unhideWhenUsed/>
    <w:rsid w:val="00B63C1C"/>
  </w:style>
  <w:style w:type="numbering" w:customStyle="1" w:styleId="3100">
    <w:name w:val="Нет списка310"/>
    <w:next w:val="a2"/>
    <w:uiPriority w:val="99"/>
    <w:semiHidden/>
    <w:unhideWhenUsed/>
    <w:rsid w:val="00B63C1C"/>
  </w:style>
  <w:style w:type="numbering" w:customStyle="1" w:styleId="4100">
    <w:name w:val="Нет списка410"/>
    <w:next w:val="a2"/>
    <w:uiPriority w:val="99"/>
    <w:semiHidden/>
    <w:unhideWhenUsed/>
    <w:rsid w:val="00B63C1C"/>
  </w:style>
  <w:style w:type="paragraph" w:customStyle="1" w:styleId="1f3">
    <w:name w:val="Знак Знак Знак Знак1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4">
    <w:name w:val="Без интервала1"/>
    <w:rsid w:val="00B63C1C"/>
    <w:pPr>
      <w:spacing w:after="0" w:line="240" w:lineRule="auto"/>
    </w:pPr>
    <w:rPr>
      <w:rFonts w:ascii="Calibri" w:eastAsia="Times New Roman" w:hAnsi="Calibri" w:cs="Times New Roman"/>
    </w:rPr>
  </w:style>
  <w:style w:type="paragraph" w:customStyle="1" w:styleId="12e">
    <w:name w:val="Знак Знак12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0">
    <w:name w:val="Знак Знак9 Знак Знак1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00">
    <w:name w:val="Нет списка510"/>
    <w:next w:val="a2"/>
    <w:uiPriority w:val="99"/>
    <w:semiHidden/>
    <w:unhideWhenUsed/>
    <w:rsid w:val="00B63C1C"/>
  </w:style>
  <w:style w:type="numbering" w:customStyle="1" w:styleId="610">
    <w:name w:val="Нет списка610"/>
    <w:next w:val="a2"/>
    <w:uiPriority w:val="99"/>
    <w:semiHidden/>
    <w:unhideWhenUsed/>
    <w:rsid w:val="00B63C1C"/>
  </w:style>
  <w:style w:type="numbering" w:customStyle="1" w:styleId="710">
    <w:name w:val="Нет списка710"/>
    <w:next w:val="a2"/>
    <w:uiPriority w:val="99"/>
    <w:semiHidden/>
    <w:unhideWhenUsed/>
    <w:rsid w:val="00B63C1C"/>
  </w:style>
  <w:style w:type="numbering" w:customStyle="1" w:styleId="83">
    <w:name w:val="Нет списка83"/>
    <w:next w:val="a2"/>
    <w:uiPriority w:val="99"/>
    <w:semiHidden/>
    <w:unhideWhenUsed/>
    <w:rsid w:val="00B63C1C"/>
  </w:style>
  <w:style w:type="numbering" w:customStyle="1" w:styleId="91f1">
    <w:name w:val="Нет списка91"/>
    <w:next w:val="a2"/>
    <w:uiPriority w:val="99"/>
    <w:semiHidden/>
    <w:unhideWhenUsed/>
    <w:rsid w:val="00B63C1C"/>
  </w:style>
  <w:style w:type="numbering" w:customStyle="1" w:styleId="101">
    <w:name w:val="Нет списка101"/>
    <w:next w:val="a2"/>
    <w:uiPriority w:val="99"/>
    <w:semiHidden/>
    <w:unhideWhenUsed/>
    <w:rsid w:val="00B63C1C"/>
  </w:style>
  <w:style w:type="paragraph" w:customStyle="1" w:styleId="1f5">
    <w:name w:val="Знак Знак1"/>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
    <w:name w:val="Знак Знак12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
    <w:name w:val="Нет списка11111"/>
    <w:next w:val="a2"/>
    <w:uiPriority w:val="99"/>
    <w:semiHidden/>
    <w:unhideWhenUsed/>
    <w:rsid w:val="00B63C1C"/>
  </w:style>
  <w:style w:type="numbering" w:customStyle="1" w:styleId="1210">
    <w:name w:val="Нет списка121"/>
    <w:next w:val="a2"/>
    <w:uiPriority w:val="99"/>
    <w:semiHidden/>
    <w:unhideWhenUsed/>
    <w:rsid w:val="00B63C1C"/>
  </w:style>
  <w:style w:type="paragraph" w:customStyle="1" w:styleId="12f0">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6">
    <w:name w:val="Знак1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
    <w:name w:val="Нет списка131"/>
    <w:next w:val="a2"/>
    <w:uiPriority w:val="99"/>
    <w:semiHidden/>
    <w:unhideWhenUsed/>
    <w:rsid w:val="00B63C1C"/>
  </w:style>
  <w:style w:type="numbering" w:customStyle="1" w:styleId="1413">
    <w:name w:val="Нет списка141"/>
    <w:next w:val="a2"/>
    <w:uiPriority w:val="99"/>
    <w:semiHidden/>
    <w:unhideWhenUsed/>
    <w:rsid w:val="00B63C1C"/>
  </w:style>
  <w:style w:type="numbering" w:customStyle="1" w:styleId="151">
    <w:name w:val="Нет списка151"/>
    <w:next w:val="a2"/>
    <w:uiPriority w:val="99"/>
    <w:semiHidden/>
    <w:unhideWhenUsed/>
    <w:rsid w:val="00B63C1C"/>
  </w:style>
  <w:style w:type="numbering" w:customStyle="1" w:styleId="161">
    <w:name w:val="Нет списка161"/>
    <w:next w:val="a2"/>
    <w:uiPriority w:val="99"/>
    <w:semiHidden/>
    <w:unhideWhenUsed/>
    <w:rsid w:val="00B63C1C"/>
  </w:style>
  <w:style w:type="numbering" w:customStyle="1" w:styleId="171">
    <w:name w:val="Нет списка171"/>
    <w:next w:val="a2"/>
    <w:uiPriority w:val="99"/>
    <w:semiHidden/>
    <w:unhideWhenUsed/>
    <w:rsid w:val="00B63C1C"/>
  </w:style>
  <w:style w:type="paragraph" w:customStyle="1" w:styleId="132">
    <w:name w:val="Знак Знак13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
    <w:name w:val="Нет списка181"/>
    <w:next w:val="a2"/>
    <w:uiPriority w:val="99"/>
    <w:semiHidden/>
    <w:unhideWhenUsed/>
    <w:rsid w:val="00B63C1C"/>
  </w:style>
  <w:style w:type="numbering" w:customStyle="1" w:styleId="191">
    <w:name w:val="Нет списка191"/>
    <w:next w:val="a2"/>
    <w:uiPriority w:val="99"/>
    <w:semiHidden/>
    <w:unhideWhenUsed/>
    <w:rsid w:val="00B63C1C"/>
  </w:style>
  <w:style w:type="numbering" w:customStyle="1" w:styleId="201">
    <w:name w:val="Нет списка201"/>
    <w:next w:val="a2"/>
    <w:uiPriority w:val="99"/>
    <w:semiHidden/>
    <w:unhideWhenUsed/>
    <w:rsid w:val="00B63C1C"/>
  </w:style>
  <w:style w:type="paragraph" w:customStyle="1" w:styleId="12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2">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
    <w:name w:val="Нет списка211"/>
    <w:next w:val="a2"/>
    <w:uiPriority w:val="99"/>
    <w:semiHidden/>
    <w:unhideWhenUsed/>
    <w:rsid w:val="00B63C1C"/>
  </w:style>
  <w:style w:type="numbering" w:customStyle="1" w:styleId="221">
    <w:name w:val="Нет списка221"/>
    <w:next w:val="a2"/>
    <w:uiPriority w:val="99"/>
    <w:semiHidden/>
    <w:unhideWhenUsed/>
    <w:rsid w:val="00B63C1C"/>
  </w:style>
  <w:style w:type="numbering" w:customStyle="1" w:styleId="231">
    <w:name w:val="Нет списка231"/>
    <w:next w:val="a2"/>
    <w:uiPriority w:val="99"/>
    <w:semiHidden/>
    <w:unhideWhenUsed/>
    <w:rsid w:val="00B63C1C"/>
  </w:style>
  <w:style w:type="numbering" w:customStyle="1" w:styleId="241">
    <w:name w:val="Нет списка241"/>
    <w:next w:val="a2"/>
    <w:uiPriority w:val="99"/>
    <w:semiHidden/>
    <w:unhideWhenUsed/>
    <w:rsid w:val="00B63C1C"/>
  </w:style>
  <w:style w:type="numbering" w:customStyle="1" w:styleId="251">
    <w:name w:val="Нет списка251"/>
    <w:next w:val="a2"/>
    <w:uiPriority w:val="99"/>
    <w:semiHidden/>
    <w:unhideWhenUsed/>
    <w:rsid w:val="00B63C1C"/>
  </w:style>
  <w:style w:type="numbering" w:customStyle="1" w:styleId="261">
    <w:name w:val="Нет списка261"/>
    <w:next w:val="a2"/>
    <w:uiPriority w:val="99"/>
    <w:semiHidden/>
    <w:unhideWhenUsed/>
    <w:rsid w:val="00B63C1C"/>
  </w:style>
  <w:style w:type="numbering" w:customStyle="1" w:styleId="271">
    <w:name w:val="Нет списка271"/>
    <w:next w:val="a2"/>
    <w:uiPriority w:val="99"/>
    <w:semiHidden/>
    <w:unhideWhenUsed/>
    <w:rsid w:val="00B63C1C"/>
  </w:style>
  <w:style w:type="numbering" w:customStyle="1" w:styleId="281">
    <w:name w:val="Нет списка281"/>
    <w:next w:val="a2"/>
    <w:uiPriority w:val="99"/>
    <w:semiHidden/>
    <w:unhideWhenUsed/>
    <w:rsid w:val="00B63C1C"/>
  </w:style>
  <w:style w:type="numbering" w:customStyle="1" w:styleId="291">
    <w:name w:val="Нет списка291"/>
    <w:next w:val="a2"/>
    <w:uiPriority w:val="99"/>
    <w:semiHidden/>
    <w:unhideWhenUsed/>
    <w:rsid w:val="00B63C1C"/>
  </w:style>
  <w:style w:type="paragraph" w:customStyle="1" w:styleId="12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1">
    <w:name w:val="Нет списка301"/>
    <w:next w:val="a2"/>
    <w:uiPriority w:val="99"/>
    <w:semiHidden/>
    <w:unhideWhenUsed/>
    <w:rsid w:val="00B63C1C"/>
  </w:style>
  <w:style w:type="numbering" w:customStyle="1" w:styleId="311">
    <w:name w:val="Нет списка311"/>
    <w:next w:val="a2"/>
    <w:uiPriority w:val="99"/>
    <w:semiHidden/>
    <w:unhideWhenUsed/>
    <w:rsid w:val="00B63C1C"/>
  </w:style>
  <w:style w:type="paragraph" w:customStyle="1" w:styleId="12f5">
    <w:name w:val="Знак Знак12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1">
    <w:name w:val="Нет списка321"/>
    <w:next w:val="a2"/>
    <w:uiPriority w:val="99"/>
    <w:semiHidden/>
    <w:unhideWhenUsed/>
    <w:rsid w:val="00B63C1C"/>
  </w:style>
  <w:style w:type="numbering" w:customStyle="1" w:styleId="331">
    <w:name w:val="Нет списка331"/>
    <w:next w:val="a2"/>
    <w:uiPriority w:val="99"/>
    <w:semiHidden/>
    <w:unhideWhenUsed/>
    <w:rsid w:val="00B63C1C"/>
  </w:style>
  <w:style w:type="numbering" w:customStyle="1" w:styleId="341">
    <w:name w:val="Нет списка341"/>
    <w:next w:val="a2"/>
    <w:uiPriority w:val="99"/>
    <w:semiHidden/>
    <w:unhideWhenUsed/>
    <w:rsid w:val="00B63C1C"/>
  </w:style>
  <w:style w:type="numbering" w:customStyle="1" w:styleId="351">
    <w:name w:val="Нет списка351"/>
    <w:next w:val="a2"/>
    <w:uiPriority w:val="99"/>
    <w:semiHidden/>
    <w:unhideWhenUsed/>
    <w:rsid w:val="00B63C1C"/>
  </w:style>
  <w:style w:type="numbering" w:customStyle="1" w:styleId="361">
    <w:name w:val="Нет списка361"/>
    <w:next w:val="a2"/>
    <w:uiPriority w:val="99"/>
    <w:semiHidden/>
    <w:unhideWhenUsed/>
    <w:rsid w:val="00B63C1C"/>
  </w:style>
  <w:style w:type="numbering" w:customStyle="1" w:styleId="371">
    <w:name w:val="Нет списка371"/>
    <w:next w:val="a2"/>
    <w:uiPriority w:val="99"/>
    <w:semiHidden/>
    <w:unhideWhenUsed/>
    <w:rsid w:val="00B63C1C"/>
  </w:style>
  <w:style w:type="numbering" w:customStyle="1" w:styleId="381">
    <w:name w:val="Нет списка381"/>
    <w:next w:val="a2"/>
    <w:uiPriority w:val="99"/>
    <w:semiHidden/>
    <w:unhideWhenUsed/>
    <w:rsid w:val="00B63C1C"/>
  </w:style>
  <w:style w:type="numbering" w:customStyle="1" w:styleId="391">
    <w:name w:val="Нет списка391"/>
    <w:next w:val="a2"/>
    <w:uiPriority w:val="99"/>
    <w:semiHidden/>
    <w:unhideWhenUsed/>
    <w:rsid w:val="00B63C1C"/>
  </w:style>
  <w:style w:type="numbering" w:customStyle="1" w:styleId="401">
    <w:name w:val="Нет списка401"/>
    <w:next w:val="a2"/>
    <w:uiPriority w:val="99"/>
    <w:semiHidden/>
    <w:unhideWhenUsed/>
    <w:rsid w:val="00B63C1C"/>
  </w:style>
  <w:style w:type="numbering" w:customStyle="1" w:styleId="411">
    <w:name w:val="Нет списка411"/>
    <w:next w:val="a2"/>
    <w:uiPriority w:val="99"/>
    <w:semiHidden/>
    <w:unhideWhenUsed/>
    <w:rsid w:val="00B63C1C"/>
  </w:style>
  <w:style w:type="paragraph" w:customStyle="1" w:styleId="1f7">
    <w:name w:val="Знак Знак1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1">
    <w:name w:val="Нет списка421"/>
    <w:next w:val="a2"/>
    <w:uiPriority w:val="99"/>
    <w:semiHidden/>
    <w:unhideWhenUsed/>
    <w:rsid w:val="00B63C1C"/>
  </w:style>
  <w:style w:type="numbering" w:customStyle="1" w:styleId="431">
    <w:name w:val="Нет списка431"/>
    <w:next w:val="a2"/>
    <w:uiPriority w:val="99"/>
    <w:semiHidden/>
    <w:unhideWhenUsed/>
    <w:rsid w:val="00B63C1C"/>
  </w:style>
  <w:style w:type="numbering" w:customStyle="1" w:styleId="441">
    <w:name w:val="Нет списка441"/>
    <w:next w:val="a2"/>
    <w:uiPriority w:val="99"/>
    <w:semiHidden/>
    <w:unhideWhenUsed/>
    <w:rsid w:val="00B63C1C"/>
  </w:style>
  <w:style w:type="numbering" w:customStyle="1" w:styleId="451">
    <w:name w:val="Нет списка451"/>
    <w:next w:val="a2"/>
    <w:uiPriority w:val="99"/>
    <w:semiHidden/>
    <w:unhideWhenUsed/>
    <w:rsid w:val="00B63C1C"/>
  </w:style>
  <w:style w:type="numbering" w:customStyle="1" w:styleId="461">
    <w:name w:val="Нет списка461"/>
    <w:next w:val="a2"/>
    <w:uiPriority w:val="99"/>
    <w:semiHidden/>
    <w:unhideWhenUsed/>
    <w:rsid w:val="00B63C1C"/>
  </w:style>
  <w:style w:type="numbering" w:customStyle="1" w:styleId="471">
    <w:name w:val="Нет списка471"/>
    <w:next w:val="a2"/>
    <w:uiPriority w:val="99"/>
    <w:semiHidden/>
    <w:unhideWhenUsed/>
    <w:rsid w:val="00B63C1C"/>
  </w:style>
  <w:style w:type="numbering" w:customStyle="1" w:styleId="481">
    <w:name w:val="Нет списка481"/>
    <w:next w:val="a2"/>
    <w:uiPriority w:val="99"/>
    <w:semiHidden/>
    <w:unhideWhenUsed/>
    <w:rsid w:val="00B63C1C"/>
  </w:style>
  <w:style w:type="numbering" w:customStyle="1" w:styleId="491">
    <w:name w:val="Нет списка491"/>
    <w:next w:val="a2"/>
    <w:uiPriority w:val="99"/>
    <w:semiHidden/>
    <w:unhideWhenUsed/>
    <w:rsid w:val="00B63C1C"/>
  </w:style>
  <w:style w:type="numbering" w:customStyle="1" w:styleId="501">
    <w:name w:val="Нет списка501"/>
    <w:next w:val="a2"/>
    <w:uiPriority w:val="99"/>
    <w:semiHidden/>
    <w:unhideWhenUsed/>
    <w:rsid w:val="00B63C1C"/>
  </w:style>
  <w:style w:type="numbering" w:customStyle="1" w:styleId="511">
    <w:name w:val="Нет списка511"/>
    <w:next w:val="a2"/>
    <w:uiPriority w:val="99"/>
    <w:semiHidden/>
    <w:unhideWhenUsed/>
    <w:rsid w:val="00B63C1C"/>
  </w:style>
  <w:style w:type="numbering" w:customStyle="1" w:styleId="521">
    <w:name w:val="Нет списка521"/>
    <w:next w:val="a2"/>
    <w:uiPriority w:val="99"/>
    <w:semiHidden/>
    <w:unhideWhenUsed/>
    <w:rsid w:val="00B63C1C"/>
  </w:style>
  <w:style w:type="numbering" w:customStyle="1" w:styleId="531">
    <w:name w:val="Нет списка531"/>
    <w:next w:val="a2"/>
    <w:uiPriority w:val="99"/>
    <w:semiHidden/>
    <w:unhideWhenUsed/>
    <w:rsid w:val="00B63C1C"/>
  </w:style>
  <w:style w:type="numbering" w:customStyle="1" w:styleId="541">
    <w:name w:val="Нет списка541"/>
    <w:next w:val="a2"/>
    <w:uiPriority w:val="99"/>
    <w:semiHidden/>
    <w:unhideWhenUsed/>
    <w:rsid w:val="00B63C1C"/>
  </w:style>
  <w:style w:type="numbering" w:customStyle="1" w:styleId="551">
    <w:name w:val="Нет списка551"/>
    <w:next w:val="a2"/>
    <w:uiPriority w:val="99"/>
    <w:semiHidden/>
    <w:unhideWhenUsed/>
    <w:rsid w:val="00B63C1C"/>
  </w:style>
  <w:style w:type="numbering" w:customStyle="1" w:styleId="561">
    <w:name w:val="Нет списка561"/>
    <w:next w:val="a2"/>
    <w:uiPriority w:val="99"/>
    <w:semiHidden/>
    <w:unhideWhenUsed/>
    <w:rsid w:val="00B63C1C"/>
  </w:style>
  <w:style w:type="numbering" w:customStyle="1" w:styleId="571">
    <w:name w:val="Нет списка571"/>
    <w:next w:val="a2"/>
    <w:uiPriority w:val="99"/>
    <w:semiHidden/>
    <w:unhideWhenUsed/>
    <w:rsid w:val="00B63C1C"/>
  </w:style>
  <w:style w:type="numbering" w:customStyle="1" w:styleId="581">
    <w:name w:val="Нет списка581"/>
    <w:next w:val="a2"/>
    <w:uiPriority w:val="99"/>
    <w:semiHidden/>
    <w:unhideWhenUsed/>
    <w:rsid w:val="00B63C1C"/>
  </w:style>
  <w:style w:type="numbering" w:customStyle="1" w:styleId="591">
    <w:name w:val="Нет списка591"/>
    <w:next w:val="a2"/>
    <w:uiPriority w:val="99"/>
    <w:semiHidden/>
    <w:unhideWhenUsed/>
    <w:rsid w:val="00B63C1C"/>
  </w:style>
  <w:style w:type="numbering" w:customStyle="1" w:styleId="601">
    <w:name w:val="Нет списка601"/>
    <w:next w:val="a2"/>
    <w:uiPriority w:val="99"/>
    <w:semiHidden/>
    <w:unhideWhenUsed/>
    <w:rsid w:val="00B63C1C"/>
  </w:style>
  <w:style w:type="numbering" w:customStyle="1" w:styleId="611">
    <w:name w:val="Нет списка611"/>
    <w:next w:val="a2"/>
    <w:uiPriority w:val="99"/>
    <w:semiHidden/>
    <w:unhideWhenUsed/>
    <w:rsid w:val="00B63C1C"/>
  </w:style>
  <w:style w:type="numbering" w:customStyle="1" w:styleId="621">
    <w:name w:val="Нет списка621"/>
    <w:next w:val="a2"/>
    <w:uiPriority w:val="99"/>
    <w:semiHidden/>
    <w:unhideWhenUsed/>
    <w:rsid w:val="00B63C1C"/>
  </w:style>
  <w:style w:type="numbering" w:customStyle="1" w:styleId="631">
    <w:name w:val="Нет списка631"/>
    <w:next w:val="a2"/>
    <w:uiPriority w:val="99"/>
    <w:semiHidden/>
    <w:unhideWhenUsed/>
    <w:rsid w:val="00B63C1C"/>
  </w:style>
  <w:style w:type="numbering" w:customStyle="1" w:styleId="641">
    <w:name w:val="Нет списка641"/>
    <w:next w:val="a2"/>
    <w:uiPriority w:val="99"/>
    <w:semiHidden/>
    <w:unhideWhenUsed/>
    <w:rsid w:val="00B63C1C"/>
  </w:style>
  <w:style w:type="numbering" w:customStyle="1" w:styleId="651">
    <w:name w:val="Нет списка651"/>
    <w:next w:val="a2"/>
    <w:uiPriority w:val="99"/>
    <w:semiHidden/>
    <w:unhideWhenUsed/>
    <w:rsid w:val="00B63C1C"/>
  </w:style>
  <w:style w:type="paragraph" w:customStyle="1" w:styleId="12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1">
    <w:name w:val="Нет списка661"/>
    <w:next w:val="a2"/>
    <w:uiPriority w:val="99"/>
    <w:semiHidden/>
    <w:unhideWhenUsed/>
    <w:rsid w:val="00B63C1C"/>
  </w:style>
  <w:style w:type="numbering" w:customStyle="1" w:styleId="671">
    <w:name w:val="Нет списка671"/>
    <w:next w:val="a2"/>
    <w:uiPriority w:val="99"/>
    <w:semiHidden/>
    <w:unhideWhenUsed/>
    <w:rsid w:val="00B63C1C"/>
  </w:style>
  <w:style w:type="numbering" w:customStyle="1" w:styleId="681">
    <w:name w:val="Нет списка681"/>
    <w:next w:val="a2"/>
    <w:uiPriority w:val="99"/>
    <w:semiHidden/>
    <w:unhideWhenUsed/>
    <w:rsid w:val="00B63C1C"/>
  </w:style>
  <w:style w:type="numbering" w:customStyle="1" w:styleId="691">
    <w:name w:val="Нет списка691"/>
    <w:next w:val="a2"/>
    <w:uiPriority w:val="99"/>
    <w:semiHidden/>
    <w:unhideWhenUsed/>
    <w:rsid w:val="00B63C1C"/>
  </w:style>
  <w:style w:type="paragraph" w:customStyle="1" w:styleId="2f2">
    <w:name w:val="Без интервала2"/>
    <w:rsid w:val="00B63C1C"/>
    <w:pPr>
      <w:spacing w:after="0" w:line="240" w:lineRule="auto"/>
    </w:pPr>
    <w:rPr>
      <w:rFonts w:ascii="Calibri" w:eastAsia="Times New Roman" w:hAnsi="Calibri" w:cs="Times New Roman"/>
    </w:rPr>
  </w:style>
  <w:style w:type="numbering" w:customStyle="1" w:styleId="701">
    <w:name w:val="Нет списка701"/>
    <w:next w:val="a2"/>
    <w:uiPriority w:val="99"/>
    <w:semiHidden/>
    <w:unhideWhenUsed/>
    <w:rsid w:val="00B63C1C"/>
  </w:style>
  <w:style w:type="numbering" w:customStyle="1" w:styleId="711">
    <w:name w:val="Нет списка711"/>
    <w:next w:val="a2"/>
    <w:uiPriority w:val="99"/>
    <w:semiHidden/>
    <w:unhideWhenUsed/>
    <w:rsid w:val="00B63C1C"/>
  </w:style>
  <w:style w:type="paragraph" w:customStyle="1" w:styleId="affb">
    <w:name w:val="Знак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1">
    <w:name w:val="Нет списка721"/>
    <w:next w:val="a2"/>
    <w:uiPriority w:val="99"/>
    <w:semiHidden/>
    <w:unhideWhenUsed/>
    <w:rsid w:val="00B63C1C"/>
  </w:style>
  <w:style w:type="numbering" w:customStyle="1" w:styleId="731">
    <w:name w:val="Нет списка731"/>
    <w:next w:val="a2"/>
    <w:uiPriority w:val="99"/>
    <w:semiHidden/>
    <w:unhideWhenUsed/>
    <w:rsid w:val="00B63C1C"/>
  </w:style>
  <w:style w:type="numbering" w:customStyle="1" w:styleId="741">
    <w:name w:val="Нет списка741"/>
    <w:next w:val="a2"/>
    <w:uiPriority w:val="99"/>
    <w:semiHidden/>
    <w:unhideWhenUsed/>
    <w:rsid w:val="00B63C1C"/>
  </w:style>
  <w:style w:type="paragraph" w:customStyle="1" w:styleId="3a">
    <w:name w:val="Без интервала3"/>
    <w:rsid w:val="00B63C1C"/>
    <w:pPr>
      <w:spacing w:after="0" w:line="240" w:lineRule="auto"/>
    </w:pPr>
    <w:rPr>
      <w:rFonts w:ascii="Calibri" w:eastAsia="Times New Roman" w:hAnsi="Calibri" w:cs="Times New Roman"/>
    </w:rPr>
  </w:style>
  <w:style w:type="numbering" w:customStyle="1" w:styleId="751">
    <w:name w:val="Нет списка751"/>
    <w:next w:val="a2"/>
    <w:uiPriority w:val="99"/>
    <w:semiHidden/>
    <w:rsid w:val="00B63C1C"/>
  </w:style>
  <w:style w:type="numbering" w:customStyle="1" w:styleId="1101">
    <w:name w:val="Нет списка1101"/>
    <w:next w:val="a2"/>
    <w:uiPriority w:val="99"/>
    <w:semiHidden/>
    <w:unhideWhenUsed/>
    <w:rsid w:val="00B63C1C"/>
  </w:style>
  <w:style w:type="numbering" w:customStyle="1" w:styleId="2101">
    <w:name w:val="Нет списка2101"/>
    <w:next w:val="a2"/>
    <w:uiPriority w:val="99"/>
    <w:semiHidden/>
    <w:unhideWhenUsed/>
    <w:rsid w:val="00B63C1C"/>
  </w:style>
  <w:style w:type="numbering" w:customStyle="1" w:styleId="3101">
    <w:name w:val="Нет списка3101"/>
    <w:next w:val="a2"/>
    <w:uiPriority w:val="99"/>
    <w:semiHidden/>
    <w:unhideWhenUsed/>
    <w:rsid w:val="00B63C1C"/>
  </w:style>
  <w:style w:type="numbering" w:customStyle="1" w:styleId="4101">
    <w:name w:val="Нет списка4101"/>
    <w:next w:val="a2"/>
    <w:uiPriority w:val="99"/>
    <w:semiHidden/>
    <w:unhideWhenUsed/>
    <w:rsid w:val="00B63C1C"/>
  </w:style>
  <w:style w:type="paragraph" w:customStyle="1" w:styleId="4a">
    <w:name w:val="Без интервала4"/>
    <w:rsid w:val="00B63C1C"/>
    <w:pPr>
      <w:spacing w:after="0" w:line="240" w:lineRule="auto"/>
    </w:pPr>
    <w:rPr>
      <w:rFonts w:ascii="Calibri" w:eastAsia="Times New Roman" w:hAnsi="Calibri" w:cs="Times New Roman"/>
    </w:rPr>
  </w:style>
  <w:style w:type="numbering" w:customStyle="1" w:styleId="5101">
    <w:name w:val="Нет списка5101"/>
    <w:next w:val="a2"/>
    <w:uiPriority w:val="99"/>
    <w:semiHidden/>
    <w:unhideWhenUsed/>
    <w:rsid w:val="00B63C1C"/>
  </w:style>
  <w:style w:type="numbering" w:customStyle="1" w:styleId="6101">
    <w:name w:val="Нет списка6101"/>
    <w:next w:val="a2"/>
    <w:uiPriority w:val="99"/>
    <w:semiHidden/>
    <w:unhideWhenUsed/>
    <w:rsid w:val="00B63C1C"/>
  </w:style>
  <w:style w:type="numbering" w:customStyle="1" w:styleId="761">
    <w:name w:val="Нет списка761"/>
    <w:next w:val="a2"/>
    <w:uiPriority w:val="99"/>
    <w:semiHidden/>
    <w:unhideWhenUsed/>
    <w:rsid w:val="00B63C1C"/>
  </w:style>
  <w:style w:type="numbering" w:customStyle="1" w:styleId="811">
    <w:name w:val="Нет списка811"/>
    <w:next w:val="a2"/>
    <w:uiPriority w:val="99"/>
    <w:semiHidden/>
    <w:unhideWhenUsed/>
    <w:rsid w:val="00B63C1C"/>
  </w:style>
  <w:style w:type="numbering" w:customStyle="1" w:styleId="9110">
    <w:name w:val="Нет списка911"/>
    <w:next w:val="a2"/>
    <w:uiPriority w:val="99"/>
    <w:semiHidden/>
    <w:unhideWhenUsed/>
    <w:rsid w:val="00B63C1C"/>
  </w:style>
  <w:style w:type="numbering" w:customStyle="1" w:styleId="1011">
    <w:name w:val="Нет списка1011"/>
    <w:next w:val="a2"/>
    <w:uiPriority w:val="99"/>
    <w:semiHidden/>
    <w:unhideWhenUsed/>
    <w:rsid w:val="00B63C1C"/>
  </w:style>
  <w:style w:type="numbering" w:customStyle="1" w:styleId="112">
    <w:name w:val="Нет списка112"/>
    <w:next w:val="a2"/>
    <w:uiPriority w:val="99"/>
    <w:semiHidden/>
    <w:unhideWhenUsed/>
    <w:rsid w:val="00B63C1C"/>
  </w:style>
  <w:style w:type="numbering" w:customStyle="1" w:styleId="1211">
    <w:name w:val="Нет списка1211"/>
    <w:next w:val="a2"/>
    <w:uiPriority w:val="99"/>
    <w:semiHidden/>
    <w:unhideWhenUsed/>
    <w:rsid w:val="00B63C1C"/>
  </w:style>
  <w:style w:type="numbering" w:customStyle="1" w:styleId="1311">
    <w:name w:val="Нет списка1311"/>
    <w:next w:val="a2"/>
    <w:uiPriority w:val="99"/>
    <w:semiHidden/>
    <w:unhideWhenUsed/>
    <w:rsid w:val="00B63C1C"/>
  </w:style>
  <w:style w:type="numbering" w:customStyle="1" w:styleId="14113">
    <w:name w:val="Нет списка1411"/>
    <w:next w:val="a2"/>
    <w:uiPriority w:val="99"/>
    <w:semiHidden/>
    <w:unhideWhenUsed/>
    <w:rsid w:val="00B63C1C"/>
  </w:style>
  <w:style w:type="numbering" w:customStyle="1" w:styleId="1511">
    <w:name w:val="Нет списка1511"/>
    <w:next w:val="a2"/>
    <w:uiPriority w:val="99"/>
    <w:semiHidden/>
    <w:unhideWhenUsed/>
    <w:rsid w:val="00B63C1C"/>
  </w:style>
  <w:style w:type="numbering" w:customStyle="1" w:styleId="1611">
    <w:name w:val="Нет списка1611"/>
    <w:next w:val="a2"/>
    <w:uiPriority w:val="99"/>
    <w:semiHidden/>
    <w:unhideWhenUsed/>
    <w:rsid w:val="00B63C1C"/>
  </w:style>
  <w:style w:type="numbering" w:customStyle="1" w:styleId="1711">
    <w:name w:val="Нет списка1711"/>
    <w:next w:val="a2"/>
    <w:uiPriority w:val="99"/>
    <w:semiHidden/>
    <w:unhideWhenUsed/>
    <w:rsid w:val="00B63C1C"/>
  </w:style>
  <w:style w:type="numbering" w:customStyle="1" w:styleId="1811">
    <w:name w:val="Нет списка1811"/>
    <w:next w:val="a2"/>
    <w:uiPriority w:val="99"/>
    <w:semiHidden/>
    <w:unhideWhenUsed/>
    <w:rsid w:val="00B63C1C"/>
  </w:style>
  <w:style w:type="numbering" w:customStyle="1" w:styleId="1911">
    <w:name w:val="Нет списка1911"/>
    <w:next w:val="a2"/>
    <w:uiPriority w:val="99"/>
    <w:semiHidden/>
    <w:unhideWhenUsed/>
    <w:rsid w:val="00B63C1C"/>
  </w:style>
  <w:style w:type="numbering" w:customStyle="1" w:styleId="2011">
    <w:name w:val="Нет списка2011"/>
    <w:next w:val="a2"/>
    <w:uiPriority w:val="99"/>
    <w:semiHidden/>
    <w:unhideWhenUsed/>
    <w:rsid w:val="00B63C1C"/>
  </w:style>
  <w:style w:type="numbering" w:customStyle="1" w:styleId="2111">
    <w:name w:val="Нет списка2111"/>
    <w:next w:val="a2"/>
    <w:uiPriority w:val="99"/>
    <w:semiHidden/>
    <w:unhideWhenUsed/>
    <w:rsid w:val="00B63C1C"/>
  </w:style>
  <w:style w:type="numbering" w:customStyle="1" w:styleId="2211">
    <w:name w:val="Нет списка2211"/>
    <w:next w:val="a2"/>
    <w:uiPriority w:val="99"/>
    <w:semiHidden/>
    <w:unhideWhenUsed/>
    <w:rsid w:val="00B63C1C"/>
  </w:style>
  <w:style w:type="numbering" w:customStyle="1" w:styleId="2311">
    <w:name w:val="Нет списка2311"/>
    <w:next w:val="a2"/>
    <w:uiPriority w:val="99"/>
    <w:semiHidden/>
    <w:unhideWhenUsed/>
    <w:rsid w:val="00B63C1C"/>
  </w:style>
  <w:style w:type="numbering" w:customStyle="1" w:styleId="2411">
    <w:name w:val="Нет списка2411"/>
    <w:next w:val="a2"/>
    <w:uiPriority w:val="99"/>
    <w:semiHidden/>
    <w:unhideWhenUsed/>
    <w:rsid w:val="00B63C1C"/>
  </w:style>
  <w:style w:type="numbering" w:customStyle="1" w:styleId="2511">
    <w:name w:val="Нет списка2511"/>
    <w:next w:val="a2"/>
    <w:uiPriority w:val="99"/>
    <w:semiHidden/>
    <w:unhideWhenUsed/>
    <w:rsid w:val="00B63C1C"/>
  </w:style>
  <w:style w:type="numbering" w:customStyle="1" w:styleId="2611">
    <w:name w:val="Нет списка2611"/>
    <w:next w:val="a2"/>
    <w:uiPriority w:val="99"/>
    <w:semiHidden/>
    <w:unhideWhenUsed/>
    <w:rsid w:val="00B63C1C"/>
  </w:style>
  <w:style w:type="numbering" w:customStyle="1" w:styleId="2711">
    <w:name w:val="Нет списка2711"/>
    <w:next w:val="a2"/>
    <w:uiPriority w:val="99"/>
    <w:semiHidden/>
    <w:unhideWhenUsed/>
    <w:rsid w:val="00B63C1C"/>
  </w:style>
  <w:style w:type="numbering" w:customStyle="1" w:styleId="2811">
    <w:name w:val="Нет списка2811"/>
    <w:next w:val="a2"/>
    <w:uiPriority w:val="99"/>
    <w:semiHidden/>
    <w:unhideWhenUsed/>
    <w:rsid w:val="00B63C1C"/>
  </w:style>
  <w:style w:type="numbering" w:customStyle="1" w:styleId="2911">
    <w:name w:val="Нет списка2911"/>
    <w:next w:val="a2"/>
    <w:uiPriority w:val="99"/>
    <w:semiHidden/>
    <w:unhideWhenUsed/>
    <w:rsid w:val="00B63C1C"/>
  </w:style>
  <w:style w:type="numbering" w:customStyle="1" w:styleId="3011">
    <w:name w:val="Нет списка3011"/>
    <w:next w:val="a2"/>
    <w:uiPriority w:val="99"/>
    <w:semiHidden/>
    <w:unhideWhenUsed/>
    <w:rsid w:val="00B63C1C"/>
  </w:style>
  <w:style w:type="numbering" w:customStyle="1" w:styleId="3111">
    <w:name w:val="Нет списка3111"/>
    <w:next w:val="a2"/>
    <w:uiPriority w:val="99"/>
    <w:semiHidden/>
    <w:unhideWhenUsed/>
    <w:rsid w:val="00B63C1C"/>
  </w:style>
  <w:style w:type="numbering" w:customStyle="1" w:styleId="3211">
    <w:name w:val="Нет списка3211"/>
    <w:next w:val="a2"/>
    <w:uiPriority w:val="99"/>
    <w:semiHidden/>
    <w:unhideWhenUsed/>
    <w:rsid w:val="00B63C1C"/>
  </w:style>
  <w:style w:type="numbering" w:customStyle="1" w:styleId="3311">
    <w:name w:val="Нет списка3311"/>
    <w:next w:val="a2"/>
    <w:uiPriority w:val="99"/>
    <w:semiHidden/>
    <w:unhideWhenUsed/>
    <w:rsid w:val="00B63C1C"/>
  </w:style>
  <w:style w:type="numbering" w:customStyle="1" w:styleId="3411">
    <w:name w:val="Нет списка3411"/>
    <w:next w:val="a2"/>
    <w:uiPriority w:val="99"/>
    <w:semiHidden/>
    <w:unhideWhenUsed/>
    <w:rsid w:val="00B63C1C"/>
  </w:style>
  <w:style w:type="numbering" w:customStyle="1" w:styleId="3511">
    <w:name w:val="Нет списка3511"/>
    <w:next w:val="a2"/>
    <w:uiPriority w:val="99"/>
    <w:semiHidden/>
    <w:unhideWhenUsed/>
    <w:rsid w:val="00B63C1C"/>
  </w:style>
  <w:style w:type="numbering" w:customStyle="1" w:styleId="3611">
    <w:name w:val="Нет списка3611"/>
    <w:next w:val="a2"/>
    <w:uiPriority w:val="99"/>
    <w:semiHidden/>
    <w:unhideWhenUsed/>
    <w:rsid w:val="00B63C1C"/>
  </w:style>
  <w:style w:type="numbering" w:customStyle="1" w:styleId="3711">
    <w:name w:val="Нет списка3711"/>
    <w:next w:val="a2"/>
    <w:uiPriority w:val="99"/>
    <w:semiHidden/>
    <w:unhideWhenUsed/>
    <w:rsid w:val="00B63C1C"/>
  </w:style>
  <w:style w:type="numbering" w:customStyle="1" w:styleId="3811">
    <w:name w:val="Нет списка3811"/>
    <w:next w:val="a2"/>
    <w:uiPriority w:val="99"/>
    <w:semiHidden/>
    <w:unhideWhenUsed/>
    <w:rsid w:val="00B63C1C"/>
  </w:style>
  <w:style w:type="numbering" w:customStyle="1" w:styleId="3911">
    <w:name w:val="Нет списка3911"/>
    <w:next w:val="a2"/>
    <w:uiPriority w:val="99"/>
    <w:semiHidden/>
    <w:unhideWhenUsed/>
    <w:rsid w:val="00B63C1C"/>
  </w:style>
  <w:style w:type="numbering" w:customStyle="1" w:styleId="4011">
    <w:name w:val="Нет списка4011"/>
    <w:next w:val="a2"/>
    <w:uiPriority w:val="99"/>
    <w:semiHidden/>
    <w:unhideWhenUsed/>
    <w:rsid w:val="00B63C1C"/>
  </w:style>
  <w:style w:type="numbering" w:customStyle="1" w:styleId="4111">
    <w:name w:val="Нет списка4111"/>
    <w:next w:val="a2"/>
    <w:uiPriority w:val="99"/>
    <w:semiHidden/>
    <w:unhideWhenUsed/>
    <w:rsid w:val="00B63C1C"/>
  </w:style>
  <w:style w:type="numbering" w:customStyle="1" w:styleId="4211">
    <w:name w:val="Нет списка4211"/>
    <w:next w:val="a2"/>
    <w:uiPriority w:val="99"/>
    <w:semiHidden/>
    <w:unhideWhenUsed/>
    <w:rsid w:val="00B63C1C"/>
  </w:style>
  <w:style w:type="numbering" w:customStyle="1" w:styleId="4311">
    <w:name w:val="Нет списка4311"/>
    <w:next w:val="a2"/>
    <w:uiPriority w:val="99"/>
    <w:semiHidden/>
    <w:unhideWhenUsed/>
    <w:rsid w:val="00B63C1C"/>
  </w:style>
  <w:style w:type="numbering" w:customStyle="1" w:styleId="4411">
    <w:name w:val="Нет списка4411"/>
    <w:next w:val="a2"/>
    <w:uiPriority w:val="99"/>
    <w:semiHidden/>
    <w:unhideWhenUsed/>
    <w:rsid w:val="00B63C1C"/>
  </w:style>
  <w:style w:type="numbering" w:customStyle="1" w:styleId="4511">
    <w:name w:val="Нет списка4511"/>
    <w:next w:val="a2"/>
    <w:uiPriority w:val="99"/>
    <w:semiHidden/>
    <w:unhideWhenUsed/>
    <w:rsid w:val="00B63C1C"/>
  </w:style>
  <w:style w:type="numbering" w:customStyle="1" w:styleId="4611">
    <w:name w:val="Нет списка4611"/>
    <w:next w:val="a2"/>
    <w:uiPriority w:val="99"/>
    <w:semiHidden/>
    <w:unhideWhenUsed/>
    <w:rsid w:val="00B63C1C"/>
  </w:style>
  <w:style w:type="numbering" w:customStyle="1" w:styleId="4711">
    <w:name w:val="Нет списка4711"/>
    <w:next w:val="a2"/>
    <w:uiPriority w:val="99"/>
    <w:semiHidden/>
    <w:unhideWhenUsed/>
    <w:rsid w:val="00B63C1C"/>
  </w:style>
  <w:style w:type="numbering" w:customStyle="1" w:styleId="4811">
    <w:name w:val="Нет списка4811"/>
    <w:next w:val="a2"/>
    <w:uiPriority w:val="99"/>
    <w:semiHidden/>
    <w:unhideWhenUsed/>
    <w:rsid w:val="00B63C1C"/>
  </w:style>
  <w:style w:type="numbering" w:customStyle="1" w:styleId="4911">
    <w:name w:val="Нет списка4911"/>
    <w:next w:val="a2"/>
    <w:uiPriority w:val="99"/>
    <w:semiHidden/>
    <w:unhideWhenUsed/>
    <w:rsid w:val="00B63C1C"/>
  </w:style>
  <w:style w:type="numbering" w:customStyle="1" w:styleId="5011">
    <w:name w:val="Нет списка5011"/>
    <w:next w:val="a2"/>
    <w:uiPriority w:val="99"/>
    <w:semiHidden/>
    <w:unhideWhenUsed/>
    <w:rsid w:val="00B63C1C"/>
  </w:style>
  <w:style w:type="numbering" w:customStyle="1" w:styleId="5111">
    <w:name w:val="Нет списка5111"/>
    <w:next w:val="a2"/>
    <w:uiPriority w:val="99"/>
    <w:semiHidden/>
    <w:unhideWhenUsed/>
    <w:rsid w:val="00B63C1C"/>
  </w:style>
  <w:style w:type="numbering" w:customStyle="1" w:styleId="5211">
    <w:name w:val="Нет списка5211"/>
    <w:next w:val="a2"/>
    <w:uiPriority w:val="99"/>
    <w:semiHidden/>
    <w:unhideWhenUsed/>
    <w:rsid w:val="00B63C1C"/>
  </w:style>
  <w:style w:type="numbering" w:customStyle="1" w:styleId="5311">
    <w:name w:val="Нет списка5311"/>
    <w:next w:val="a2"/>
    <w:uiPriority w:val="99"/>
    <w:semiHidden/>
    <w:unhideWhenUsed/>
    <w:rsid w:val="00B63C1C"/>
  </w:style>
  <w:style w:type="numbering" w:customStyle="1" w:styleId="5411">
    <w:name w:val="Нет списка5411"/>
    <w:next w:val="a2"/>
    <w:uiPriority w:val="99"/>
    <w:semiHidden/>
    <w:unhideWhenUsed/>
    <w:rsid w:val="00B63C1C"/>
  </w:style>
  <w:style w:type="numbering" w:customStyle="1" w:styleId="5511">
    <w:name w:val="Нет списка5511"/>
    <w:next w:val="a2"/>
    <w:uiPriority w:val="99"/>
    <w:semiHidden/>
    <w:unhideWhenUsed/>
    <w:rsid w:val="00B63C1C"/>
  </w:style>
  <w:style w:type="numbering" w:customStyle="1" w:styleId="5611">
    <w:name w:val="Нет списка5611"/>
    <w:next w:val="a2"/>
    <w:uiPriority w:val="99"/>
    <w:semiHidden/>
    <w:unhideWhenUsed/>
    <w:rsid w:val="00B63C1C"/>
  </w:style>
  <w:style w:type="numbering" w:customStyle="1" w:styleId="5711">
    <w:name w:val="Нет списка5711"/>
    <w:next w:val="a2"/>
    <w:uiPriority w:val="99"/>
    <w:semiHidden/>
    <w:unhideWhenUsed/>
    <w:rsid w:val="00B63C1C"/>
  </w:style>
  <w:style w:type="numbering" w:customStyle="1" w:styleId="5811">
    <w:name w:val="Нет списка5811"/>
    <w:next w:val="a2"/>
    <w:uiPriority w:val="99"/>
    <w:semiHidden/>
    <w:unhideWhenUsed/>
    <w:rsid w:val="00B63C1C"/>
  </w:style>
  <w:style w:type="numbering" w:customStyle="1" w:styleId="5911">
    <w:name w:val="Нет списка5911"/>
    <w:next w:val="a2"/>
    <w:uiPriority w:val="99"/>
    <w:semiHidden/>
    <w:unhideWhenUsed/>
    <w:rsid w:val="00B63C1C"/>
  </w:style>
  <w:style w:type="numbering" w:customStyle="1" w:styleId="6011">
    <w:name w:val="Нет списка6011"/>
    <w:next w:val="a2"/>
    <w:uiPriority w:val="99"/>
    <w:semiHidden/>
    <w:unhideWhenUsed/>
    <w:rsid w:val="00B63C1C"/>
  </w:style>
  <w:style w:type="numbering" w:customStyle="1" w:styleId="6111">
    <w:name w:val="Нет списка6111"/>
    <w:next w:val="a2"/>
    <w:uiPriority w:val="99"/>
    <w:semiHidden/>
    <w:unhideWhenUsed/>
    <w:rsid w:val="00B63C1C"/>
  </w:style>
  <w:style w:type="numbering" w:customStyle="1" w:styleId="6211">
    <w:name w:val="Нет списка6211"/>
    <w:next w:val="a2"/>
    <w:uiPriority w:val="99"/>
    <w:semiHidden/>
    <w:unhideWhenUsed/>
    <w:rsid w:val="00B63C1C"/>
  </w:style>
  <w:style w:type="numbering" w:customStyle="1" w:styleId="6311">
    <w:name w:val="Нет списка6311"/>
    <w:next w:val="a2"/>
    <w:uiPriority w:val="99"/>
    <w:semiHidden/>
    <w:unhideWhenUsed/>
    <w:rsid w:val="00B63C1C"/>
  </w:style>
  <w:style w:type="numbering" w:customStyle="1" w:styleId="6411">
    <w:name w:val="Нет списка6411"/>
    <w:next w:val="a2"/>
    <w:uiPriority w:val="99"/>
    <w:semiHidden/>
    <w:unhideWhenUsed/>
    <w:rsid w:val="00B63C1C"/>
  </w:style>
  <w:style w:type="numbering" w:customStyle="1" w:styleId="6511">
    <w:name w:val="Нет списка6511"/>
    <w:next w:val="a2"/>
    <w:uiPriority w:val="99"/>
    <w:semiHidden/>
    <w:unhideWhenUsed/>
    <w:rsid w:val="00B63C1C"/>
  </w:style>
  <w:style w:type="numbering" w:customStyle="1" w:styleId="6611">
    <w:name w:val="Нет списка6611"/>
    <w:next w:val="a2"/>
    <w:uiPriority w:val="99"/>
    <w:semiHidden/>
    <w:unhideWhenUsed/>
    <w:rsid w:val="00B63C1C"/>
  </w:style>
  <w:style w:type="numbering" w:customStyle="1" w:styleId="6711">
    <w:name w:val="Нет списка6711"/>
    <w:next w:val="a2"/>
    <w:uiPriority w:val="99"/>
    <w:semiHidden/>
    <w:unhideWhenUsed/>
    <w:rsid w:val="00B63C1C"/>
  </w:style>
  <w:style w:type="numbering" w:customStyle="1" w:styleId="6811">
    <w:name w:val="Нет списка6811"/>
    <w:next w:val="a2"/>
    <w:uiPriority w:val="99"/>
    <w:semiHidden/>
    <w:unhideWhenUsed/>
    <w:rsid w:val="00B63C1C"/>
  </w:style>
  <w:style w:type="numbering" w:customStyle="1" w:styleId="6911">
    <w:name w:val="Нет списка6911"/>
    <w:next w:val="a2"/>
    <w:uiPriority w:val="99"/>
    <w:semiHidden/>
    <w:unhideWhenUsed/>
    <w:rsid w:val="00B63C1C"/>
  </w:style>
  <w:style w:type="numbering" w:customStyle="1" w:styleId="7011">
    <w:name w:val="Нет списка7011"/>
    <w:next w:val="a2"/>
    <w:uiPriority w:val="99"/>
    <w:semiHidden/>
    <w:unhideWhenUsed/>
    <w:rsid w:val="00B63C1C"/>
  </w:style>
  <w:style w:type="numbering" w:customStyle="1" w:styleId="7111">
    <w:name w:val="Нет списка7111"/>
    <w:next w:val="a2"/>
    <w:uiPriority w:val="99"/>
    <w:semiHidden/>
    <w:unhideWhenUsed/>
    <w:rsid w:val="00B63C1C"/>
  </w:style>
  <w:style w:type="numbering" w:customStyle="1" w:styleId="7211">
    <w:name w:val="Нет списка7211"/>
    <w:next w:val="a2"/>
    <w:uiPriority w:val="99"/>
    <w:semiHidden/>
    <w:unhideWhenUsed/>
    <w:rsid w:val="00B63C1C"/>
  </w:style>
  <w:style w:type="numbering" w:customStyle="1" w:styleId="7311">
    <w:name w:val="Нет списка7311"/>
    <w:next w:val="a2"/>
    <w:uiPriority w:val="99"/>
    <w:semiHidden/>
    <w:unhideWhenUsed/>
    <w:rsid w:val="00B63C1C"/>
  </w:style>
  <w:style w:type="numbering" w:customStyle="1" w:styleId="7411">
    <w:name w:val="Нет списка7411"/>
    <w:next w:val="a2"/>
    <w:uiPriority w:val="99"/>
    <w:semiHidden/>
    <w:unhideWhenUsed/>
    <w:rsid w:val="00B63C1C"/>
  </w:style>
  <w:style w:type="numbering" w:customStyle="1" w:styleId="7511">
    <w:name w:val="Нет списка7511"/>
    <w:next w:val="a2"/>
    <w:uiPriority w:val="99"/>
    <w:semiHidden/>
    <w:unhideWhenUsed/>
    <w:rsid w:val="00B63C1C"/>
  </w:style>
  <w:style w:type="numbering" w:customStyle="1" w:styleId="7611">
    <w:name w:val="Нет списка7611"/>
    <w:next w:val="a2"/>
    <w:uiPriority w:val="99"/>
    <w:semiHidden/>
    <w:unhideWhenUsed/>
    <w:rsid w:val="00B63C1C"/>
  </w:style>
  <w:style w:type="numbering" w:customStyle="1" w:styleId="771">
    <w:name w:val="Нет списка771"/>
    <w:next w:val="a2"/>
    <w:uiPriority w:val="99"/>
    <w:semiHidden/>
    <w:unhideWhenUsed/>
    <w:rsid w:val="00B63C1C"/>
  </w:style>
  <w:style w:type="numbering" w:customStyle="1" w:styleId="781">
    <w:name w:val="Нет списка781"/>
    <w:next w:val="a2"/>
    <w:uiPriority w:val="99"/>
    <w:semiHidden/>
    <w:unhideWhenUsed/>
    <w:rsid w:val="00B63C1C"/>
  </w:style>
  <w:style w:type="numbering" w:customStyle="1" w:styleId="791">
    <w:name w:val="Нет списка791"/>
    <w:next w:val="a2"/>
    <w:uiPriority w:val="99"/>
    <w:semiHidden/>
    <w:unhideWhenUsed/>
    <w:rsid w:val="00B63C1C"/>
  </w:style>
  <w:style w:type="numbering" w:customStyle="1" w:styleId="801">
    <w:name w:val="Нет списка801"/>
    <w:next w:val="a2"/>
    <w:uiPriority w:val="99"/>
    <w:semiHidden/>
    <w:unhideWhenUsed/>
    <w:rsid w:val="00B63C1C"/>
  </w:style>
  <w:style w:type="numbering" w:customStyle="1" w:styleId="8111">
    <w:name w:val="Нет списка8111"/>
    <w:next w:val="a2"/>
    <w:uiPriority w:val="99"/>
    <w:semiHidden/>
    <w:unhideWhenUsed/>
    <w:rsid w:val="00B63C1C"/>
  </w:style>
  <w:style w:type="paragraph" w:styleId="affc">
    <w:name w:val="No Spacing"/>
    <w:uiPriority w:val="1"/>
    <w:qFormat/>
    <w:rsid w:val="00B63C1C"/>
    <w:pPr>
      <w:spacing w:after="0" w:line="240" w:lineRule="auto"/>
    </w:pPr>
    <w:rPr>
      <w:rFonts w:ascii="Calibri" w:eastAsia="Calibri" w:hAnsi="Calibri" w:cs="Times New Roman"/>
    </w:rPr>
  </w:style>
  <w:style w:type="character" w:styleId="affd">
    <w:name w:val="Emphasis"/>
    <w:qFormat/>
    <w:rsid w:val="00B63C1C"/>
    <w:rPr>
      <w:i/>
      <w:iCs/>
    </w:rPr>
  </w:style>
  <w:style w:type="paragraph" w:customStyle="1" w:styleId="font5">
    <w:name w:val="font5"/>
    <w:basedOn w:val="a"/>
    <w:rsid w:val="00B63C1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
    <w:rsid w:val="00B63C1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84">
    <w:name w:val="Нет списка84"/>
    <w:next w:val="a2"/>
    <w:uiPriority w:val="99"/>
    <w:semiHidden/>
    <w:unhideWhenUsed/>
    <w:rsid w:val="00B63C1C"/>
  </w:style>
  <w:style w:type="numbering" w:customStyle="1" w:styleId="85">
    <w:name w:val="Нет списка85"/>
    <w:next w:val="a2"/>
    <w:uiPriority w:val="99"/>
    <w:semiHidden/>
    <w:unhideWhenUsed/>
    <w:rsid w:val="00B63C1C"/>
  </w:style>
  <w:style w:type="numbering" w:customStyle="1" w:styleId="86">
    <w:name w:val="Нет списка86"/>
    <w:next w:val="a2"/>
    <w:uiPriority w:val="99"/>
    <w:semiHidden/>
    <w:unhideWhenUsed/>
    <w:rsid w:val="00B63C1C"/>
  </w:style>
  <w:style w:type="numbering" w:customStyle="1" w:styleId="87">
    <w:name w:val="Нет списка87"/>
    <w:next w:val="a2"/>
    <w:uiPriority w:val="99"/>
    <w:semiHidden/>
    <w:unhideWhenUsed/>
    <w:rsid w:val="00B63C1C"/>
  </w:style>
  <w:style w:type="numbering" w:customStyle="1" w:styleId="88">
    <w:name w:val="Нет списка88"/>
    <w:next w:val="a2"/>
    <w:uiPriority w:val="99"/>
    <w:semiHidden/>
    <w:unhideWhenUsed/>
    <w:rsid w:val="00B63C1C"/>
  </w:style>
  <w:style w:type="numbering" w:customStyle="1" w:styleId="89">
    <w:name w:val="Нет списка89"/>
    <w:next w:val="a2"/>
    <w:uiPriority w:val="99"/>
    <w:semiHidden/>
    <w:unhideWhenUsed/>
    <w:rsid w:val="00B63C1C"/>
  </w:style>
  <w:style w:type="numbering" w:customStyle="1" w:styleId="900">
    <w:name w:val="Нет списка90"/>
    <w:next w:val="a2"/>
    <w:uiPriority w:val="99"/>
    <w:semiHidden/>
    <w:unhideWhenUsed/>
    <w:rsid w:val="00B63C1C"/>
  </w:style>
  <w:style w:type="numbering" w:customStyle="1" w:styleId="920">
    <w:name w:val="Нет списка92"/>
    <w:next w:val="a2"/>
    <w:uiPriority w:val="99"/>
    <w:semiHidden/>
    <w:unhideWhenUsed/>
    <w:rsid w:val="00B63C1C"/>
  </w:style>
  <w:style w:type="numbering" w:customStyle="1" w:styleId="930">
    <w:name w:val="Нет списка93"/>
    <w:next w:val="a2"/>
    <w:uiPriority w:val="99"/>
    <w:semiHidden/>
    <w:unhideWhenUsed/>
    <w:rsid w:val="00B63C1C"/>
  </w:style>
  <w:style w:type="numbering" w:customStyle="1" w:styleId="940">
    <w:name w:val="Нет списка94"/>
    <w:next w:val="a2"/>
    <w:uiPriority w:val="99"/>
    <w:semiHidden/>
    <w:unhideWhenUsed/>
    <w:rsid w:val="00B63C1C"/>
  </w:style>
  <w:style w:type="numbering" w:customStyle="1" w:styleId="950">
    <w:name w:val="Нет списка95"/>
    <w:next w:val="a2"/>
    <w:uiPriority w:val="99"/>
    <w:semiHidden/>
    <w:unhideWhenUsed/>
    <w:rsid w:val="00B63C1C"/>
  </w:style>
  <w:style w:type="numbering" w:customStyle="1" w:styleId="960">
    <w:name w:val="Нет списка96"/>
    <w:next w:val="a2"/>
    <w:uiPriority w:val="99"/>
    <w:semiHidden/>
    <w:unhideWhenUsed/>
    <w:rsid w:val="00B63C1C"/>
  </w:style>
  <w:style w:type="numbering" w:customStyle="1" w:styleId="970">
    <w:name w:val="Нет списка97"/>
    <w:next w:val="a2"/>
    <w:uiPriority w:val="99"/>
    <w:semiHidden/>
    <w:unhideWhenUsed/>
    <w:rsid w:val="00B63C1C"/>
  </w:style>
  <w:style w:type="numbering" w:customStyle="1" w:styleId="980">
    <w:name w:val="Нет списка98"/>
    <w:next w:val="a2"/>
    <w:uiPriority w:val="99"/>
    <w:semiHidden/>
    <w:unhideWhenUsed/>
    <w:rsid w:val="00B63C1C"/>
  </w:style>
  <w:style w:type="numbering" w:customStyle="1" w:styleId="990">
    <w:name w:val="Нет списка99"/>
    <w:next w:val="a2"/>
    <w:uiPriority w:val="99"/>
    <w:semiHidden/>
    <w:unhideWhenUsed/>
    <w:rsid w:val="00B63C1C"/>
  </w:style>
  <w:style w:type="numbering" w:customStyle="1" w:styleId="1000">
    <w:name w:val="Нет списка100"/>
    <w:next w:val="a2"/>
    <w:uiPriority w:val="99"/>
    <w:semiHidden/>
    <w:unhideWhenUsed/>
    <w:rsid w:val="00B63C1C"/>
  </w:style>
  <w:style w:type="numbering" w:customStyle="1" w:styleId="102">
    <w:name w:val="Нет списка102"/>
    <w:next w:val="a2"/>
    <w:uiPriority w:val="99"/>
    <w:semiHidden/>
    <w:unhideWhenUsed/>
    <w:rsid w:val="00B63C1C"/>
  </w:style>
  <w:style w:type="numbering" w:customStyle="1" w:styleId="103">
    <w:name w:val="Нет списка103"/>
    <w:next w:val="a2"/>
    <w:uiPriority w:val="99"/>
    <w:semiHidden/>
    <w:unhideWhenUsed/>
    <w:rsid w:val="00B63C1C"/>
  </w:style>
  <w:style w:type="numbering" w:customStyle="1" w:styleId="104">
    <w:name w:val="Нет списка104"/>
    <w:next w:val="a2"/>
    <w:uiPriority w:val="99"/>
    <w:semiHidden/>
    <w:unhideWhenUsed/>
    <w:rsid w:val="00B63C1C"/>
  </w:style>
  <w:style w:type="numbering" w:customStyle="1" w:styleId="105">
    <w:name w:val="Нет списка105"/>
    <w:next w:val="a2"/>
    <w:uiPriority w:val="99"/>
    <w:semiHidden/>
    <w:unhideWhenUsed/>
    <w:rsid w:val="00B63C1C"/>
  </w:style>
  <w:style w:type="numbering" w:customStyle="1" w:styleId="106">
    <w:name w:val="Нет списка106"/>
    <w:next w:val="a2"/>
    <w:uiPriority w:val="99"/>
    <w:semiHidden/>
    <w:unhideWhenUsed/>
    <w:rsid w:val="00B63C1C"/>
  </w:style>
  <w:style w:type="numbering" w:customStyle="1" w:styleId="107">
    <w:name w:val="Нет списка107"/>
    <w:next w:val="a2"/>
    <w:uiPriority w:val="99"/>
    <w:semiHidden/>
    <w:unhideWhenUsed/>
    <w:rsid w:val="00B63C1C"/>
  </w:style>
  <w:style w:type="numbering" w:customStyle="1" w:styleId="108">
    <w:name w:val="Нет списка108"/>
    <w:next w:val="a2"/>
    <w:uiPriority w:val="99"/>
    <w:semiHidden/>
    <w:unhideWhenUsed/>
    <w:rsid w:val="00B63C1C"/>
  </w:style>
  <w:style w:type="numbering" w:customStyle="1" w:styleId="109">
    <w:name w:val="Нет списка109"/>
    <w:next w:val="a2"/>
    <w:uiPriority w:val="99"/>
    <w:semiHidden/>
    <w:unhideWhenUsed/>
    <w:rsid w:val="00B63C1C"/>
  </w:style>
  <w:style w:type="numbering" w:customStyle="1" w:styleId="113">
    <w:name w:val="Нет списка113"/>
    <w:next w:val="a2"/>
    <w:uiPriority w:val="99"/>
    <w:semiHidden/>
    <w:unhideWhenUsed/>
    <w:rsid w:val="00B63C1C"/>
  </w:style>
  <w:style w:type="numbering" w:customStyle="1" w:styleId="114">
    <w:name w:val="Нет списка114"/>
    <w:next w:val="a2"/>
    <w:uiPriority w:val="99"/>
    <w:semiHidden/>
    <w:unhideWhenUsed/>
    <w:rsid w:val="00B63C1C"/>
  </w:style>
  <w:style w:type="numbering" w:customStyle="1" w:styleId="115">
    <w:name w:val="Нет списка115"/>
    <w:next w:val="a2"/>
    <w:uiPriority w:val="99"/>
    <w:semiHidden/>
    <w:unhideWhenUsed/>
    <w:rsid w:val="00B63C1C"/>
  </w:style>
  <w:style w:type="numbering" w:customStyle="1" w:styleId="116">
    <w:name w:val="Нет списка116"/>
    <w:next w:val="a2"/>
    <w:uiPriority w:val="99"/>
    <w:semiHidden/>
    <w:unhideWhenUsed/>
    <w:rsid w:val="00B63C1C"/>
  </w:style>
  <w:style w:type="numbering" w:customStyle="1" w:styleId="117">
    <w:name w:val="Нет списка117"/>
    <w:next w:val="a2"/>
    <w:uiPriority w:val="99"/>
    <w:semiHidden/>
    <w:unhideWhenUsed/>
    <w:rsid w:val="00B63C1C"/>
  </w:style>
  <w:style w:type="numbering" w:customStyle="1" w:styleId="118">
    <w:name w:val="Нет списка118"/>
    <w:next w:val="a2"/>
    <w:uiPriority w:val="99"/>
    <w:semiHidden/>
    <w:unhideWhenUsed/>
    <w:rsid w:val="00B63C1C"/>
  </w:style>
  <w:style w:type="numbering" w:customStyle="1" w:styleId="119">
    <w:name w:val="Нет списка119"/>
    <w:next w:val="a2"/>
    <w:uiPriority w:val="99"/>
    <w:semiHidden/>
    <w:unhideWhenUsed/>
    <w:rsid w:val="00B63C1C"/>
  </w:style>
  <w:style w:type="numbering" w:customStyle="1" w:styleId="1200">
    <w:name w:val="Нет списка120"/>
    <w:next w:val="a2"/>
    <w:uiPriority w:val="99"/>
    <w:semiHidden/>
    <w:unhideWhenUsed/>
    <w:rsid w:val="00B63C1C"/>
  </w:style>
  <w:style w:type="numbering" w:customStyle="1" w:styleId="1220">
    <w:name w:val="Нет списка122"/>
    <w:next w:val="a2"/>
    <w:uiPriority w:val="99"/>
    <w:semiHidden/>
    <w:unhideWhenUsed/>
    <w:rsid w:val="00B63C1C"/>
  </w:style>
  <w:style w:type="paragraph" w:customStyle="1" w:styleId="font7">
    <w:name w:val="font7"/>
    <w:basedOn w:val="a"/>
    <w:rsid w:val="00B63C1C"/>
    <w:pPr>
      <w:spacing w:before="100" w:beforeAutospacing="1" w:after="100" w:afterAutospacing="1" w:line="240" w:lineRule="auto"/>
    </w:pPr>
    <w:rPr>
      <w:rFonts w:ascii="Times New Roman" w:eastAsia="Times New Roman" w:hAnsi="Times New Roman" w:cs="Times New Roman"/>
      <w:b/>
      <w:bCs/>
      <w:lang w:eastAsia="ru-RU"/>
    </w:rPr>
  </w:style>
  <w:style w:type="numbering" w:customStyle="1" w:styleId="1230">
    <w:name w:val="Нет списка123"/>
    <w:next w:val="a2"/>
    <w:uiPriority w:val="99"/>
    <w:semiHidden/>
    <w:unhideWhenUsed/>
    <w:rsid w:val="00B63C1C"/>
  </w:style>
  <w:style w:type="paragraph" w:styleId="affe">
    <w:name w:val="List Paragraph"/>
    <w:basedOn w:val="a"/>
    <w:uiPriority w:val="34"/>
    <w:qFormat/>
    <w:rsid w:val="00B63C1C"/>
    <w:pPr>
      <w:ind w:left="720"/>
      <w:contextualSpacing/>
    </w:pPr>
    <w:rPr>
      <w:rFonts w:ascii="Calibri" w:eastAsia="Calibri" w:hAnsi="Calibri" w:cs="Times New Roman"/>
    </w:rPr>
  </w:style>
  <w:style w:type="numbering" w:customStyle="1" w:styleId="1240">
    <w:name w:val="Нет списка124"/>
    <w:next w:val="a2"/>
    <w:uiPriority w:val="99"/>
    <w:semiHidden/>
    <w:unhideWhenUsed/>
    <w:rsid w:val="00B63C1C"/>
  </w:style>
  <w:style w:type="numbering" w:customStyle="1" w:styleId="1250">
    <w:name w:val="Нет списка125"/>
    <w:next w:val="a2"/>
    <w:uiPriority w:val="99"/>
    <w:semiHidden/>
    <w:unhideWhenUsed/>
    <w:rsid w:val="00B63C1C"/>
  </w:style>
  <w:style w:type="numbering" w:customStyle="1" w:styleId="1260">
    <w:name w:val="Нет списка126"/>
    <w:next w:val="a2"/>
    <w:uiPriority w:val="99"/>
    <w:semiHidden/>
    <w:unhideWhenUsed/>
    <w:rsid w:val="00B63C1C"/>
  </w:style>
  <w:style w:type="numbering" w:customStyle="1" w:styleId="1270">
    <w:name w:val="Нет списка127"/>
    <w:next w:val="a2"/>
    <w:uiPriority w:val="99"/>
    <w:semiHidden/>
    <w:unhideWhenUsed/>
    <w:rsid w:val="00B63C1C"/>
  </w:style>
  <w:style w:type="numbering" w:customStyle="1" w:styleId="1280">
    <w:name w:val="Нет списка128"/>
    <w:next w:val="a2"/>
    <w:uiPriority w:val="99"/>
    <w:semiHidden/>
    <w:unhideWhenUsed/>
    <w:rsid w:val="00B63C1C"/>
  </w:style>
  <w:style w:type="numbering" w:customStyle="1" w:styleId="1290">
    <w:name w:val="Нет списка129"/>
    <w:next w:val="a2"/>
    <w:uiPriority w:val="99"/>
    <w:semiHidden/>
    <w:unhideWhenUsed/>
    <w:rsid w:val="00B63C1C"/>
  </w:style>
  <w:style w:type="numbering" w:customStyle="1" w:styleId="1300">
    <w:name w:val="Нет списка130"/>
    <w:next w:val="a2"/>
    <w:uiPriority w:val="99"/>
    <w:semiHidden/>
    <w:unhideWhenUsed/>
    <w:rsid w:val="00B63C1C"/>
  </w:style>
  <w:style w:type="numbering" w:customStyle="1" w:styleId="1320">
    <w:name w:val="Нет списка132"/>
    <w:next w:val="a2"/>
    <w:uiPriority w:val="99"/>
    <w:semiHidden/>
    <w:unhideWhenUsed/>
    <w:rsid w:val="00B63C1C"/>
  </w:style>
  <w:style w:type="numbering" w:customStyle="1" w:styleId="133">
    <w:name w:val="Нет списка133"/>
    <w:next w:val="a2"/>
    <w:uiPriority w:val="99"/>
    <w:semiHidden/>
    <w:unhideWhenUsed/>
    <w:rsid w:val="00B63C1C"/>
  </w:style>
  <w:style w:type="numbering" w:customStyle="1" w:styleId="134">
    <w:name w:val="Нет списка134"/>
    <w:next w:val="a2"/>
    <w:uiPriority w:val="99"/>
    <w:semiHidden/>
    <w:unhideWhenUsed/>
    <w:rsid w:val="00B63C1C"/>
  </w:style>
  <w:style w:type="numbering" w:customStyle="1" w:styleId="135">
    <w:name w:val="Нет списка135"/>
    <w:next w:val="a2"/>
    <w:uiPriority w:val="99"/>
    <w:semiHidden/>
    <w:unhideWhenUsed/>
    <w:rsid w:val="00B63C1C"/>
  </w:style>
  <w:style w:type="numbering" w:customStyle="1" w:styleId="136">
    <w:name w:val="Нет списка136"/>
    <w:next w:val="a2"/>
    <w:uiPriority w:val="99"/>
    <w:semiHidden/>
    <w:unhideWhenUsed/>
    <w:rsid w:val="00B63C1C"/>
  </w:style>
  <w:style w:type="numbering" w:customStyle="1" w:styleId="137">
    <w:name w:val="Нет списка137"/>
    <w:next w:val="a2"/>
    <w:uiPriority w:val="99"/>
    <w:semiHidden/>
    <w:unhideWhenUsed/>
    <w:rsid w:val="00B63C1C"/>
  </w:style>
  <w:style w:type="numbering" w:customStyle="1" w:styleId="138">
    <w:name w:val="Нет списка138"/>
    <w:next w:val="a2"/>
    <w:uiPriority w:val="99"/>
    <w:semiHidden/>
    <w:unhideWhenUsed/>
    <w:rsid w:val="00B63C1C"/>
  </w:style>
  <w:style w:type="numbering" w:customStyle="1" w:styleId="139">
    <w:name w:val="Нет списка139"/>
    <w:next w:val="a2"/>
    <w:uiPriority w:val="99"/>
    <w:semiHidden/>
    <w:unhideWhenUsed/>
    <w:rsid w:val="00B63C1C"/>
  </w:style>
  <w:style w:type="numbering" w:customStyle="1" w:styleId="1400">
    <w:name w:val="Нет списка140"/>
    <w:next w:val="a2"/>
    <w:uiPriority w:val="99"/>
    <w:semiHidden/>
    <w:unhideWhenUsed/>
    <w:rsid w:val="00B63C1C"/>
  </w:style>
  <w:style w:type="numbering" w:customStyle="1" w:styleId="1420">
    <w:name w:val="Нет списка142"/>
    <w:next w:val="a2"/>
    <w:uiPriority w:val="99"/>
    <w:semiHidden/>
    <w:unhideWhenUsed/>
    <w:rsid w:val="00B63C1C"/>
  </w:style>
  <w:style w:type="numbering" w:customStyle="1" w:styleId="1430">
    <w:name w:val="Нет списка143"/>
    <w:next w:val="a2"/>
    <w:uiPriority w:val="99"/>
    <w:semiHidden/>
    <w:unhideWhenUsed/>
    <w:rsid w:val="00B63C1C"/>
  </w:style>
  <w:style w:type="numbering" w:customStyle="1" w:styleId="144">
    <w:name w:val="Нет списка144"/>
    <w:next w:val="a2"/>
    <w:uiPriority w:val="99"/>
    <w:semiHidden/>
    <w:unhideWhenUsed/>
    <w:rsid w:val="00B63C1C"/>
  </w:style>
  <w:style w:type="numbering" w:customStyle="1" w:styleId="145">
    <w:name w:val="Нет списка145"/>
    <w:next w:val="a2"/>
    <w:uiPriority w:val="99"/>
    <w:semiHidden/>
    <w:unhideWhenUsed/>
    <w:rsid w:val="00B63C1C"/>
  </w:style>
  <w:style w:type="numbering" w:customStyle="1" w:styleId="146">
    <w:name w:val="Нет списка146"/>
    <w:next w:val="a2"/>
    <w:uiPriority w:val="99"/>
    <w:semiHidden/>
    <w:unhideWhenUsed/>
    <w:rsid w:val="00B63C1C"/>
  </w:style>
  <w:style w:type="numbering" w:customStyle="1" w:styleId="147">
    <w:name w:val="Нет списка147"/>
    <w:next w:val="a2"/>
    <w:uiPriority w:val="99"/>
    <w:semiHidden/>
    <w:unhideWhenUsed/>
    <w:rsid w:val="00B63C1C"/>
  </w:style>
  <w:style w:type="numbering" w:customStyle="1" w:styleId="148">
    <w:name w:val="Нет списка148"/>
    <w:next w:val="a2"/>
    <w:uiPriority w:val="99"/>
    <w:semiHidden/>
    <w:unhideWhenUsed/>
    <w:rsid w:val="00B63C1C"/>
  </w:style>
  <w:style w:type="numbering" w:customStyle="1" w:styleId="149">
    <w:name w:val="Нет списка149"/>
    <w:next w:val="a2"/>
    <w:uiPriority w:val="99"/>
    <w:semiHidden/>
    <w:unhideWhenUsed/>
    <w:rsid w:val="00B63C1C"/>
  </w:style>
  <w:style w:type="numbering" w:customStyle="1" w:styleId="1500">
    <w:name w:val="Нет списка150"/>
    <w:next w:val="a2"/>
    <w:uiPriority w:val="99"/>
    <w:semiHidden/>
    <w:unhideWhenUsed/>
    <w:rsid w:val="00B63C1C"/>
  </w:style>
  <w:style w:type="numbering" w:customStyle="1" w:styleId="152">
    <w:name w:val="Нет списка152"/>
    <w:next w:val="a2"/>
    <w:uiPriority w:val="99"/>
    <w:semiHidden/>
    <w:unhideWhenUsed/>
    <w:rsid w:val="00B63C1C"/>
  </w:style>
  <w:style w:type="numbering" w:customStyle="1" w:styleId="153">
    <w:name w:val="Нет списка153"/>
    <w:next w:val="a2"/>
    <w:uiPriority w:val="99"/>
    <w:semiHidden/>
    <w:unhideWhenUsed/>
    <w:rsid w:val="00B63C1C"/>
  </w:style>
  <w:style w:type="paragraph" w:customStyle="1" w:styleId="1f8">
    <w:name w:val="Знак Знак1 Знак Знак"/>
    <w:basedOn w:val="a"/>
    <w:rsid w:val="00B63C1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
    <w:name w:val="Нет списка154"/>
    <w:next w:val="a2"/>
    <w:uiPriority w:val="99"/>
    <w:semiHidden/>
    <w:unhideWhenUsed/>
    <w:rsid w:val="00B63C1C"/>
  </w:style>
  <w:style w:type="numbering" w:customStyle="1" w:styleId="155">
    <w:name w:val="Нет списка155"/>
    <w:next w:val="a2"/>
    <w:uiPriority w:val="99"/>
    <w:semiHidden/>
    <w:unhideWhenUsed/>
    <w:rsid w:val="00B63C1C"/>
  </w:style>
  <w:style w:type="numbering" w:customStyle="1" w:styleId="156">
    <w:name w:val="Нет списка156"/>
    <w:next w:val="a2"/>
    <w:uiPriority w:val="99"/>
    <w:semiHidden/>
    <w:unhideWhenUsed/>
    <w:rsid w:val="00B63C1C"/>
  </w:style>
  <w:style w:type="numbering" w:customStyle="1" w:styleId="157">
    <w:name w:val="Нет списка157"/>
    <w:next w:val="a2"/>
    <w:uiPriority w:val="99"/>
    <w:semiHidden/>
    <w:unhideWhenUsed/>
    <w:rsid w:val="00B63C1C"/>
  </w:style>
  <w:style w:type="numbering" w:customStyle="1" w:styleId="158">
    <w:name w:val="Нет списка158"/>
    <w:next w:val="a2"/>
    <w:uiPriority w:val="99"/>
    <w:semiHidden/>
    <w:unhideWhenUsed/>
    <w:rsid w:val="00B63C1C"/>
  </w:style>
  <w:style w:type="numbering" w:customStyle="1" w:styleId="159">
    <w:name w:val="Нет списка159"/>
    <w:next w:val="a2"/>
    <w:uiPriority w:val="99"/>
    <w:semiHidden/>
    <w:unhideWhenUsed/>
    <w:rsid w:val="00B63C1C"/>
  </w:style>
  <w:style w:type="numbering" w:customStyle="1" w:styleId="1600">
    <w:name w:val="Нет списка160"/>
    <w:next w:val="a2"/>
    <w:uiPriority w:val="99"/>
    <w:semiHidden/>
    <w:unhideWhenUsed/>
    <w:rsid w:val="00B63C1C"/>
  </w:style>
  <w:style w:type="numbering" w:customStyle="1" w:styleId="162">
    <w:name w:val="Нет списка162"/>
    <w:next w:val="a2"/>
    <w:uiPriority w:val="99"/>
    <w:semiHidden/>
    <w:unhideWhenUsed/>
    <w:rsid w:val="00B63C1C"/>
  </w:style>
  <w:style w:type="paragraph" w:customStyle="1" w:styleId="font8">
    <w:name w:val="font8"/>
    <w:basedOn w:val="a"/>
    <w:rsid w:val="00B63C1C"/>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numbering" w:customStyle="1" w:styleId="163">
    <w:name w:val="Нет списка163"/>
    <w:next w:val="a2"/>
    <w:uiPriority w:val="99"/>
    <w:semiHidden/>
    <w:unhideWhenUsed/>
    <w:rsid w:val="00B63C1C"/>
  </w:style>
  <w:style w:type="numbering" w:customStyle="1" w:styleId="164">
    <w:name w:val="Нет списка164"/>
    <w:next w:val="a2"/>
    <w:uiPriority w:val="99"/>
    <w:semiHidden/>
    <w:unhideWhenUsed/>
    <w:rsid w:val="00B63C1C"/>
  </w:style>
  <w:style w:type="numbering" w:customStyle="1" w:styleId="165">
    <w:name w:val="Нет списка165"/>
    <w:next w:val="a2"/>
    <w:uiPriority w:val="99"/>
    <w:semiHidden/>
    <w:unhideWhenUsed/>
    <w:rsid w:val="00B63C1C"/>
  </w:style>
  <w:style w:type="numbering" w:customStyle="1" w:styleId="166">
    <w:name w:val="Нет списка166"/>
    <w:next w:val="a2"/>
    <w:uiPriority w:val="99"/>
    <w:semiHidden/>
    <w:unhideWhenUsed/>
    <w:rsid w:val="00B63C1C"/>
  </w:style>
  <w:style w:type="numbering" w:customStyle="1" w:styleId="167">
    <w:name w:val="Нет списка167"/>
    <w:next w:val="a2"/>
    <w:uiPriority w:val="99"/>
    <w:semiHidden/>
    <w:unhideWhenUsed/>
    <w:rsid w:val="00B63C1C"/>
  </w:style>
  <w:style w:type="numbering" w:customStyle="1" w:styleId="168">
    <w:name w:val="Нет списка168"/>
    <w:next w:val="a2"/>
    <w:uiPriority w:val="99"/>
    <w:semiHidden/>
    <w:unhideWhenUsed/>
    <w:rsid w:val="00B63C1C"/>
  </w:style>
  <w:style w:type="numbering" w:customStyle="1" w:styleId="169">
    <w:name w:val="Нет списка169"/>
    <w:next w:val="a2"/>
    <w:uiPriority w:val="99"/>
    <w:semiHidden/>
    <w:unhideWhenUsed/>
    <w:rsid w:val="00B63C1C"/>
  </w:style>
  <w:style w:type="numbering" w:customStyle="1" w:styleId="1700">
    <w:name w:val="Нет списка170"/>
    <w:next w:val="a2"/>
    <w:uiPriority w:val="99"/>
    <w:semiHidden/>
    <w:unhideWhenUsed/>
    <w:rsid w:val="00B63C1C"/>
  </w:style>
  <w:style w:type="numbering" w:customStyle="1" w:styleId="172">
    <w:name w:val="Нет списка172"/>
    <w:next w:val="a2"/>
    <w:uiPriority w:val="99"/>
    <w:semiHidden/>
    <w:unhideWhenUsed/>
    <w:rsid w:val="00B63C1C"/>
  </w:style>
  <w:style w:type="numbering" w:customStyle="1" w:styleId="173">
    <w:name w:val="Нет списка173"/>
    <w:next w:val="a2"/>
    <w:uiPriority w:val="99"/>
    <w:semiHidden/>
    <w:unhideWhenUsed/>
    <w:rsid w:val="00B63C1C"/>
  </w:style>
  <w:style w:type="numbering" w:customStyle="1" w:styleId="174">
    <w:name w:val="Нет списка174"/>
    <w:next w:val="a2"/>
    <w:uiPriority w:val="99"/>
    <w:semiHidden/>
    <w:unhideWhenUsed/>
    <w:rsid w:val="00B63C1C"/>
  </w:style>
  <w:style w:type="numbering" w:customStyle="1" w:styleId="175">
    <w:name w:val="Нет списка175"/>
    <w:next w:val="a2"/>
    <w:uiPriority w:val="99"/>
    <w:semiHidden/>
    <w:unhideWhenUsed/>
    <w:rsid w:val="00B63C1C"/>
  </w:style>
  <w:style w:type="numbering" w:customStyle="1" w:styleId="176">
    <w:name w:val="Нет списка176"/>
    <w:next w:val="a2"/>
    <w:uiPriority w:val="99"/>
    <w:semiHidden/>
    <w:unhideWhenUsed/>
    <w:rsid w:val="00B63C1C"/>
  </w:style>
  <w:style w:type="numbering" w:customStyle="1" w:styleId="177">
    <w:name w:val="Нет списка177"/>
    <w:next w:val="a2"/>
    <w:uiPriority w:val="99"/>
    <w:semiHidden/>
    <w:unhideWhenUsed/>
    <w:rsid w:val="00B63C1C"/>
  </w:style>
  <w:style w:type="numbering" w:customStyle="1" w:styleId="178">
    <w:name w:val="Нет списка178"/>
    <w:next w:val="a2"/>
    <w:uiPriority w:val="99"/>
    <w:semiHidden/>
    <w:unhideWhenUsed/>
    <w:rsid w:val="00B63C1C"/>
  </w:style>
  <w:style w:type="numbering" w:customStyle="1" w:styleId="179">
    <w:name w:val="Нет списка179"/>
    <w:next w:val="a2"/>
    <w:uiPriority w:val="99"/>
    <w:semiHidden/>
    <w:unhideWhenUsed/>
    <w:rsid w:val="00B63C1C"/>
  </w:style>
  <w:style w:type="numbering" w:customStyle="1" w:styleId="1800">
    <w:name w:val="Нет списка180"/>
    <w:next w:val="a2"/>
    <w:uiPriority w:val="99"/>
    <w:semiHidden/>
    <w:unhideWhenUsed/>
    <w:rsid w:val="00B63C1C"/>
  </w:style>
  <w:style w:type="numbering" w:customStyle="1" w:styleId="182">
    <w:name w:val="Нет списка182"/>
    <w:next w:val="a2"/>
    <w:uiPriority w:val="99"/>
    <w:semiHidden/>
    <w:unhideWhenUsed/>
    <w:rsid w:val="00B63C1C"/>
  </w:style>
  <w:style w:type="numbering" w:customStyle="1" w:styleId="183">
    <w:name w:val="Нет списка183"/>
    <w:next w:val="a2"/>
    <w:uiPriority w:val="99"/>
    <w:semiHidden/>
    <w:unhideWhenUsed/>
    <w:rsid w:val="00B63C1C"/>
  </w:style>
  <w:style w:type="numbering" w:customStyle="1" w:styleId="184">
    <w:name w:val="Нет списка184"/>
    <w:next w:val="a2"/>
    <w:uiPriority w:val="99"/>
    <w:semiHidden/>
    <w:unhideWhenUsed/>
    <w:rsid w:val="00B63C1C"/>
  </w:style>
  <w:style w:type="numbering" w:customStyle="1" w:styleId="185">
    <w:name w:val="Нет списка185"/>
    <w:next w:val="a2"/>
    <w:uiPriority w:val="99"/>
    <w:semiHidden/>
    <w:unhideWhenUsed/>
    <w:rsid w:val="00B63C1C"/>
  </w:style>
  <w:style w:type="numbering" w:customStyle="1" w:styleId="186">
    <w:name w:val="Нет списка186"/>
    <w:next w:val="a2"/>
    <w:uiPriority w:val="99"/>
    <w:semiHidden/>
    <w:unhideWhenUsed/>
    <w:rsid w:val="00B63C1C"/>
  </w:style>
  <w:style w:type="numbering" w:customStyle="1" w:styleId="187">
    <w:name w:val="Нет списка187"/>
    <w:next w:val="a2"/>
    <w:uiPriority w:val="99"/>
    <w:semiHidden/>
    <w:unhideWhenUsed/>
    <w:rsid w:val="00B63C1C"/>
  </w:style>
  <w:style w:type="numbering" w:customStyle="1" w:styleId="188">
    <w:name w:val="Нет списка188"/>
    <w:next w:val="a2"/>
    <w:uiPriority w:val="99"/>
    <w:semiHidden/>
    <w:unhideWhenUsed/>
    <w:rsid w:val="00B63C1C"/>
  </w:style>
  <w:style w:type="numbering" w:customStyle="1" w:styleId="189">
    <w:name w:val="Нет списка189"/>
    <w:next w:val="a2"/>
    <w:uiPriority w:val="99"/>
    <w:semiHidden/>
    <w:unhideWhenUsed/>
    <w:rsid w:val="00B63C1C"/>
  </w:style>
  <w:style w:type="numbering" w:customStyle="1" w:styleId="1900">
    <w:name w:val="Нет списка190"/>
    <w:next w:val="a2"/>
    <w:uiPriority w:val="99"/>
    <w:semiHidden/>
    <w:unhideWhenUsed/>
    <w:rsid w:val="00B63C1C"/>
  </w:style>
  <w:style w:type="numbering" w:customStyle="1" w:styleId="192">
    <w:name w:val="Нет списка192"/>
    <w:next w:val="a2"/>
    <w:uiPriority w:val="99"/>
    <w:semiHidden/>
    <w:unhideWhenUsed/>
    <w:rsid w:val="00B63C1C"/>
  </w:style>
  <w:style w:type="numbering" w:customStyle="1" w:styleId="193">
    <w:name w:val="Нет списка193"/>
    <w:next w:val="a2"/>
    <w:uiPriority w:val="99"/>
    <w:semiHidden/>
    <w:unhideWhenUsed/>
    <w:rsid w:val="00B63C1C"/>
  </w:style>
  <w:style w:type="numbering" w:customStyle="1" w:styleId="194">
    <w:name w:val="Нет списка194"/>
    <w:next w:val="a2"/>
    <w:uiPriority w:val="99"/>
    <w:semiHidden/>
    <w:unhideWhenUsed/>
    <w:rsid w:val="00B63C1C"/>
  </w:style>
  <w:style w:type="numbering" w:customStyle="1" w:styleId="195">
    <w:name w:val="Нет списка195"/>
    <w:next w:val="a2"/>
    <w:uiPriority w:val="99"/>
    <w:semiHidden/>
    <w:unhideWhenUsed/>
    <w:rsid w:val="00B63C1C"/>
  </w:style>
  <w:style w:type="numbering" w:customStyle="1" w:styleId="196">
    <w:name w:val="Нет списка196"/>
    <w:next w:val="a2"/>
    <w:uiPriority w:val="99"/>
    <w:semiHidden/>
    <w:unhideWhenUsed/>
    <w:rsid w:val="00B63C1C"/>
  </w:style>
  <w:style w:type="numbering" w:customStyle="1" w:styleId="197">
    <w:name w:val="Нет списка197"/>
    <w:next w:val="a2"/>
    <w:uiPriority w:val="99"/>
    <w:semiHidden/>
    <w:unhideWhenUsed/>
    <w:rsid w:val="00B63C1C"/>
  </w:style>
  <w:style w:type="numbering" w:customStyle="1" w:styleId="198">
    <w:name w:val="Нет списка198"/>
    <w:next w:val="a2"/>
    <w:uiPriority w:val="99"/>
    <w:semiHidden/>
    <w:unhideWhenUsed/>
    <w:rsid w:val="00B63C1C"/>
  </w:style>
  <w:style w:type="numbering" w:customStyle="1" w:styleId="199">
    <w:name w:val="Нет списка199"/>
    <w:next w:val="a2"/>
    <w:uiPriority w:val="99"/>
    <w:semiHidden/>
    <w:unhideWhenUsed/>
    <w:rsid w:val="00B63C1C"/>
  </w:style>
  <w:style w:type="numbering" w:customStyle="1" w:styleId="2000">
    <w:name w:val="Нет списка200"/>
    <w:next w:val="a2"/>
    <w:uiPriority w:val="99"/>
    <w:semiHidden/>
    <w:unhideWhenUsed/>
    <w:rsid w:val="00B63C1C"/>
  </w:style>
  <w:style w:type="numbering" w:customStyle="1" w:styleId="202">
    <w:name w:val="Нет списка202"/>
    <w:next w:val="a2"/>
    <w:uiPriority w:val="99"/>
    <w:semiHidden/>
    <w:rsid w:val="006C2B36"/>
  </w:style>
  <w:style w:type="paragraph" w:customStyle="1" w:styleId="91f2">
    <w:name w:val="Знак Знак9 Знак 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f3">
    <w:name w:val="Сетка таблицы2"/>
    <w:basedOn w:val="a1"/>
    <w:next w:val="a8"/>
    <w:rsid w:val="006C2B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9">
    <w:name w:val="Знак1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1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4">
    <w:name w:val="Знак2"/>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5">
    <w:name w:val="Знак2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c">
    <w:name w:val="Знак1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d">
    <w:name w:val="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b">
    <w:name w:val="Знак3"/>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0">
    <w:name w:val="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7">
    <w:name w:val="Знак1 Знак Знак Знак2"/>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1">
    <w:name w:val="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4">
    <w:name w:val="Знак1 Знак Знак Знак4 Знак Знак 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6">
    <w:name w:val="Знак2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a">
    <w:name w:val="Знак1 Знак Знак Знак4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7">
    <w:name w:val="Знак2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6">
    <w:name w:val="Знак Знак9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4">
    <w:name w:val="Знак1 Знак Знак Знак4 Знак Знак Знак1 Знак Знак Знак1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7">
    <w:name w:val="Знак Знак9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8">
    <w:name w:val="Знак Знак9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9">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a">
    <w:name w:val="Знак Знак9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b">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c">
    <w:name w:val="Знак Знак9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8">
    <w:name w:val="Знак2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d">
    <w:name w:val="Знак Знак9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e">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2">
    <w:name w:val="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3">
    <w:name w:val="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4">
    <w:name w:val="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3">
    <w:name w:val="Знак Знак9 Знак Знак1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5">
    <w:name w:val="Знак1 Знак Знак Знак4 Знак Знак Знак1 Знак Знак Знак1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4">
    <w:name w:val="Знак Знак9 Знак Знак1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5">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6">
    <w:name w:val="Знак Знак9 Знак Знак1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8">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8">
    <w:name w:val="Знак Знак12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00">
    <w:name w:val="Нет списка1100"/>
    <w:next w:val="a2"/>
    <w:uiPriority w:val="99"/>
    <w:semiHidden/>
    <w:unhideWhenUsed/>
    <w:rsid w:val="006C2B36"/>
  </w:style>
  <w:style w:type="numbering" w:customStyle="1" w:styleId="212">
    <w:name w:val="Нет списка212"/>
    <w:next w:val="a2"/>
    <w:uiPriority w:val="99"/>
    <w:semiHidden/>
    <w:unhideWhenUsed/>
    <w:rsid w:val="006C2B36"/>
  </w:style>
  <w:style w:type="numbering" w:customStyle="1" w:styleId="312">
    <w:name w:val="Нет списка312"/>
    <w:next w:val="a2"/>
    <w:uiPriority w:val="99"/>
    <w:semiHidden/>
    <w:unhideWhenUsed/>
    <w:rsid w:val="006C2B36"/>
  </w:style>
  <w:style w:type="numbering" w:customStyle="1" w:styleId="412">
    <w:name w:val="Нет списка412"/>
    <w:next w:val="a2"/>
    <w:uiPriority w:val="99"/>
    <w:semiHidden/>
    <w:unhideWhenUsed/>
    <w:rsid w:val="006C2B36"/>
  </w:style>
  <w:style w:type="paragraph" w:customStyle="1" w:styleId="1fe">
    <w:name w:val="Знак Знак Знак Знак1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5a">
    <w:name w:val="Без интервала5"/>
    <w:rsid w:val="006C2B36"/>
    <w:pPr>
      <w:spacing w:after="0" w:line="240" w:lineRule="auto"/>
    </w:pPr>
    <w:rPr>
      <w:rFonts w:ascii="Calibri" w:eastAsia="Times New Roman" w:hAnsi="Calibri" w:cs="Times New Roman"/>
    </w:rPr>
  </w:style>
  <w:style w:type="paragraph" w:customStyle="1" w:styleId="12f9">
    <w:name w:val="Знак Знак12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a">
    <w:name w:val="Знак Знак9 Знак Знак1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2">
    <w:name w:val="Нет списка512"/>
    <w:next w:val="a2"/>
    <w:uiPriority w:val="99"/>
    <w:semiHidden/>
    <w:unhideWhenUsed/>
    <w:rsid w:val="006C2B36"/>
  </w:style>
  <w:style w:type="numbering" w:customStyle="1" w:styleId="612">
    <w:name w:val="Нет списка612"/>
    <w:next w:val="a2"/>
    <w:uiPriority w:val="99"/>
    <w:semiHidden/>
    <w:unhideWhenUsed/>
    <w:rsid w:val="006C2B36"/>
  </w:style>
  <w:style w:type="numbering" w:customStyle="1" w:styleId="712">
    <w:name w:val="Нет списка712"/>
    <w:next w:val="a2"/>
    <w:uiPriority w:val="99"/>
    <w:semiHidden/>
    <w:unhideWhenUsed/>
    <w:rsid w:val="006C2B36"/>
  </w:style>
  <w:style w:type="numbering" w:customStyle="1" w:styleId="810">
    <w:name w:val="Нет списка810"/>
    <w:next w:val="a2"/>
    <w:uiPriority w:val="99"/>
    <w:semiHidden/>
    <w:unhideWhenUsed/>
    <w:rsid w:val="006C2B36"/>
  </w:style>
  <w:style w:type="numbering" w:customStyle="1" w:styleId="9100">
    <w:name w:val="Нет списка910"/>
    <w:next w:val="a2"/>
    <w:uiPriority w:val="99"/>
    <w:semiHidden/>
    <w:unhideWhenUsed/>
    <w:rsid w:val="006C2B36"/>
  </w:style>
  <w:style w:type="numbering" w:customStyle="1" w:styleId="1010">
    <w:name w:val="Нет списка1010"/>
    <w:next w:val="a2"/>
    <w:uiPriority w:val="99"/>
    <w:semiHidden/>
    <w:unhideWhenUsed/>
    <w:rsid w:val="006C2B36"/>
  </w:style>
  <w:style w:type="paragraph" w:customStyle="1" w:styleId="1ff">
    <w:name w:val="Знак Знак1"/>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a">
    <w:name w:val="Знак Знак12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0">
    <w:name w:val="Нет списка1110"/>
    <w:next w:val="a2"/>
    <w:uiPriority w:val="99"/>
    <w:semiHidden/>
    <w:unhideWhenUsed/>
    <w:rsid w:val="006C2B36"/>
  </w:style>
  <w:style w:type="numbering" w:customStyle="1" w:styleId="12100">
    <w:name w:val="Нет списка1210"/>
    <w:next w:val="a2"/>
    <w:uiPriority w:val="99"/>
    <w:semiHidden/>
    <w:unhideWhenUsed/>
    <w:rsid w:val="006C2B36"/>
  </w:style>
  <w:style w:type="paragraph" w:customStyle="1" w:styleId="12fb">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0">
    <w:name w:val="Знак1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00">
    <w:name w:val="Нет списка1310"/>
    <w:next w:val="a2"/>
    <w:uiPriority w:val="99"/>
    <w:semiHidden/>
    <w:unhideWhenUsed/>
    <w:rsid w:val="006C2B36"/>
  </w:style>
  <w:style w:type="numbering" w:customStyle="1" w:styleId="14100">
    <w:name w:val="Нет списка1410"/>
    <w:next w:val="a2"/>
    <w:uiPriority w:val="99"/>
    <w:semiHidden/>
    <w:unhideWhenUsed/>
    <w:rsid w:val="006C2B36"/>
  </w:style>
  <w:style w:type="numbering" w:customStyle="1" w:styleId="1510">
    <w:name w:val="Нет списка1510"/>
    <w:next w:val="a2"/>
    <w:uiPriority w:val="99"/>
    <w:semiHidden/>
    <w:unhideWhenUsed/>
    <w:rsid w:val="006C2B36"/>
  </w:style>
  <w:style w:type="numbering" w:customStyle="1" w:styleId="1610">
    <w:name w:val="Нет списка1610"/>
    <w:next w:val="a2"/>
    <w:uiPriority w:val="99"/>
    <w:semiHidden/>
    <w:unhideWhenUsed/>
    <w:rsid w:val="006C2B36"/>
  </w:style>
  <w:style w:type="numbering" w:customStyle="1" w:styleId="1710">
    <w:name w:val="Нет списка1710"/>
    <w:next w:val="a2"/>
    <w:uiPriority w:val="99"/>
    <w:semiHidden/>
    <w:unhideWhenUsed/>
    <w:rsid w:val="006C2B36"/>
  </w:style>
  <w:style w:type="paragraph" w:customStyle="1" w:styleId="13a">
    <w:name w:val="Знак Знак13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0">
    <w:name w:val="Нет списка1810"/>
    <w:next w:val="a2"/>
    <w:uiPriority w:val="99"/>
    <w:semiHidden/>
    <w:unhideWhenUsed/>
    <w:rsid w:val="006C2B36"/>
  </w:style>
  <w:style w:type="numbering" w:customStyle="1" w:styleId="1910">
    <w:name w:val="Нет списка1910"/>
    <w:next w:val="a2"/>
    <w:uiPriority w:val="99"/>
    <w:semiHidden/>
    <w:unhideWhenUsed/>
    <w:rsid w:val="006C2B36"/>
  </w:style>
  <w:style w:type="numbering" w:customStyle="1" w:styleId="203">
    <w:name w:val="Нет списка203"/>
    <w:next w:val="a2"/>
    <w:uiPriority w:val="99"/>
    <w:semiHidden/>
    <w:unhideWhenUsed/>
    <w:rsid w:val="006C2B36"/>
  </w:style>
  <w:style w:type="paragraph" w:customStyle="1" w:styleId="12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d">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3">
    <w:name w:val="Нет списка213"/>
    <w:next w:val="a2"/>
    <w:uiPriority w:val="99"/>
    <w:semiHidden/>
    <w:unhideWhenUsed/>
    <w:rsid w:val="006C2B36"/>
  </w:style>
  <w:style w:type="numbering" w:customStyle="1" w:styleId="222">
    <w:name w:val="Нет списка222"/>
    <w:next w:val="a2"/>
    <w:uiPriority w:val="99"/>
    <w:semiHidden/>
    <w:unhideWhenUsed/>
    <w:rsid w:val="006C2B36"/>
  </w:style>
  <w:style w:type="numbering" w:customStyle="1" w:styleId="232">
    <w:name w:val="Нет списка232"/>
    <w:next w:val="a2"/>
    <w:uiPriority w:val="99"/>
    <w:semiHidden/>
    <w:unhideWhenUsed/>
    <w:rsid w:val="006C2B36"/>
  </w:style>
  <w:style w:type="numbering" w:customStyle="1" w:styleId="242">
    <w:name w:val="Нет списка242"/>
    <w:next w:val="a2"/>
    <w:uiPriority w:val="99"/>
    <w:semiHidden/>
    <w:unhideWhenUsed/>
    <w:rsid w:val="006C2B36"/>
  </w:style>
  <w:style w:type="numbering" w:customStyle="1" w:styleId="252">
    <w:name w:val="Нет списка252"/>
    <w:next w:val="a2"/>
    <w:uiPriority w:val="99"/>
    <w:semiHidden/>
    <w:unhideWhenUsed/>
    <w:rsid w:val="006C2B36"/>
  </w:style>
  <w:style w:type="numbering" w:customStyle="1" w:styleId="262">
    <w:name w:val="Нет списка262"/>
    <w:next w:val="a2"/>
    <w:uiPriority w:val="99"/>
    <w:semiHidden/>
    <w:unhideWhenUsed/>
    <w:rsid w:val="006C2B36"/>
  </w:style>
  <w:style w:type="numbering" w:customStyle="1" w:styleId="272">
    <w:name w:val="Нет списка272"/>
    <w:next w:val="a2"/>
    <w:uiPriority w:val="99"/>
    <w:semiHidden/>
    <w:unhideWhenUsed/>
    <w:rsid w:val="006C2B36"/>
  </w:style>
  <w:style w:type="numbering" w:customStyle="1" w:styleId="282">
    <w:name w:val="Нет списка282"/>
    <w:next w:val="a2"/>
    <w:uiPriority w:val="99"/>
    <w:semiHidden/>
    <w:unhideWhenUsed/>
    <w:rsid w:val="006C2B36"/>
  </w:style>
  <w:style w:type="numbering" w:customStyle="1" w:styleId="292">
    <w:name w:val="Нет списка292"/>
    <w:next w:val="a2"/>
    <w:uiPriority w:val="99"/>
    <w:semiHidden/>
    <w:unhideWhenUsed/>
    <w:rsid w:val="006C2B36"/>
  </w:style>
  <w:style w:type="paragraph" w:customStyle="1" w:styleId="12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2">
    <w:name w:val="Нет списка302"/>
    <w:next w:val="a2"/>
    <w:uiPriority w:val="99"/>
    <w:semiHidden/>
    <w:unhideWhenUsed/>
    <w:rsid w:val="006C2B36"/>
  </w:style>
  <w:style w:type="numbering" w:customStyle="1" w:styleId="313">
    <w:name w:val="Нет списка313"/>
    <w:next w:val="a2"/>
    <w:uiPriority w:val="99"/>
    <w:semiHidden/>
    <w:unhideWhenUsed/>
    <w:rsid w:val="006C2B36"/>
  </w:style>
  <w:style w:type="paragraph" w:customStyle="1" w:styleId="12ff0">
    <w:name w:val="Знак Знак12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2">
    <w:name w:val="Нет списка322"/>
    <w:next w:val="a2"/>
    <w:uiPriority w:val="99"/>
    <w:semiHidden/>
    <w:unhideWhenUsed/>
    <w:rsid w:val="006C2B36"/>
  </w:style>
  <w:style w:type="numbering" w:customStyle="1" w:styleId="332">
    <w:name w:val="Нет списка332"/>
    <w:next w:val="a2"/>
    <w:uiPriority w:val="99"/>
    <w:semiHidden/>
    <w:unhideWhenUsed/>
    <w:rsid w:val="006C2B36"/>
  </w:style>
  <w:style w:type="numbering" w:customStyle="1" w:styleId="342">
    <w:name w:val="Нет списка342"/>
    <w:next w:val="a2"/>
    <w:uiPriority w:val="99"/>
    <w:semiHidden/>
    <w:unhideWhenUsed/>
    <w:rsid w:val="006C2B36"/>
  </w:style>
  <w:style w:type="numbering" w:customStyle="1" w:styleId="352">
    <w:name w:val="Нет списка352"/>
    <w:next w:val="a2"/>
    <w:uiPriority w:val="99"/>
    <w:semiHidden/>
    <w:unhideWhenUsed/>
    <w:rsid w:val="006C2B36"/>
  </w:style>
  <w:style w:type="numbering" w:customStyle="1" w:styleId="362">
    <w:name w:val="Нет списка362"/>
    <w:next w:val="a2"/>
    <w:uiPriority w:val="99"/>
    <w:semiHidden/>
    <w:unhideWhenUsed/>
    <w:rsid w:val="006C2B36"/>
  </w:style>
  <w:style w:type="numbering" w:customStyle="1" w:styleId="372">
    <w:name w:val="Нет списка372"/>
    <w:next w:val="a2"/>
    <w:uiPriority w:val="99"/>
    <w:semiHidden/>
    <w:unhideWhenUsed/>
    <w:rsid w:val="006C2B36"/>
  </w:style>
  <w:style w:type="numbering" w:customStyle="1" w:styleId="382">
    <w:name w:val="Нет списка382"/>
    <w:next w:val="a2"/>
    <w:uiPriority w:val="99"/>
    <w:semiHidden/>
    <w:unhideWhenUsed/>
    <w:rsid w:val="006C2B36"/>
  </w:style>
  <w:style w:type="numbering" w:customStyle="1" w:styleId="392">
    <w:name w:val="Нет списка392"/>
    <w:next w:val="a2"/>
    <w:uiPriority w:val="99"/>
    <w:semiHidden/>
    <w:unhideWhenUsed/>
    <w:rsid w:val="006C2B36"/>
  </w:style>
  <w:style w:type="numbering" w:customStyle="1" w:styleId="402">
    <w:name w:val="Нет списка402"/>
    <w:next w:val="a2"/>
    <w:uiPriority w:val="99"/>
    <w:semiHidden/>
    <w:unhideWhenUsed/>
    <w:rsid w:val="006C2B36"/>
  </w:style>
  <w:style w:type="numbering" w:customStyle="1" w:styleId="413">
    <w:name w:val="Нет списка413"/>
    <w:next w:val="a2"/>
    <w:uiPriority w:val="99"/>
    <w:semiHidden/>
    <w:unhideWhenUsed/>
    <w:rsid w:val="006C2B36"/>
  </w:style>
  <w:style w:type="paragraph" w:customStyle="1" w:styleId="1ff1">
    <w:name w:val="Знак Знак1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2">
    <w:name w:val="Нет списка422"/>
    <w:next w:val="a2"/>
    <w:uiPriority w:val="99"/>
    <w:semiHidden/>
    <w:unhideWhenUsed/>
    <w:rsid w:val="006C2B36"/>
  </w:style>
  <w:style w:type="numbering" w:customStyle="1" w:styleId="432">
    <w:name w:val="Нет списка432"/>
    <w:next w:val="a2"/>
    <w:uiPriority w:val="99"/>
    <w:semiHidden/>
    <w:unhideWhenUsed/>
    <w:rsid w:val="006C2B36"/>
  </w:style>
  <w:style w:type="numbering" w:customStyle="1" w:styleId="442">
    <w:name w:val="Нет списка442"/>
    <w:next w:val="a2"/>
    <w:uiPriority w:val="99"/>
    <w:semiHidden/>
    <w:unhideWhenUsed/>
    <w:rsid w:val="006C2B36"/>
  </w:style>
  <w:style w:type="numbering" w:customStyle="1" w:styleId="452">
    <w:name w:val="Нет списка452"/>
    <w:next w:val="a2"/>
    <w:uiPriority w:val="99"/>
    <w:semiHidden/>
    <w:unhideWhenUsed/>
    <w:rsid w:val="006C2B36"/>
  </w:style>
  <w:style w:type="numbering" w:customStyle="1" w:styleId="462">
    <w:name w:val="Нет списка462"/>
    <w:next w:val="a2"/>
    <w:uiPriority w:val="99"/>
    <w:semiHidden/>
    <w:unhideWhenUsed/>
    <w:rsid w:val="006C2B36"/>
  </w:style>
  <w:style w:type="numbering" w:customStyle="1" w:styleId="472">
    <w:name w:val="Нет списка472"/>
    <w:next w:val="a2"/>
    <w:uiPriority w:val="99"/>
    <w:semiHidden/>
    <w:unhideWhenUsed/>
    <w:rsid w:val="006C2B36"/>
  </w:style>
  <w:style w:type="numbering" w:customStyle="1" w:styleId="482">
    <w:name w:val="Нет списка482"/>
    <w:next w:val="a2"/>
    <w:uiPriority w:val="99"/>
    <w:semiHidden/>
    <w:unhideWhenUsed/>
    <w:rsid w:val="006C2B36"/>
  </w:style>
  <w:style w:type="numbering" w:customStyle="1" w:styleId="492">
    <w:name w:val="Нет списка492"/>
    <w:next w:val="a2"/>
    <w:uiPriority w:val="99"/>
    <w:semiHidden/>
    <w:unhideWhenUsed/>
    <w:rsid w:val="006C2B36"/>
  </w:style>
  <w:style w:type="numbering" w:customStyle="1" w:styleId="502">
    <w:name w:val="Нет списка502"/>
    <w:next w:val="a2"/>
    <w:uiPriority w:val="99"/>
    <w:semiHidden/>
    <w:unhideWhenUsed/>
    <w:rsid w:val="006C2B36"/>
  </w:style>
  <w:style w:type="numbering" w:customStyle="1" w:styleId="513">
    <w:name w:val="Нет списка513"/>
    <w:next w:val="a2"/>
    <w:uiPriority w:val="99"/>
    <w:semiHidden/>
    <w:unhideWhenUsed/>
    <w:rsid w:val="006C2B36"/>
  </w:style>
  <w:style w:type="numbering" w:customStyle="1" w:styleId="522">
    <w:name w:val="Нет списка522"/>
    <w:next w:val="a2"/>
    <w:uiPriority w:val="99"/>
    <w:semiHidden/>
    <w:unhideWhenUsed/>
    <w:rsid w:val="006C2B36"/>
  </w:style>
  <w:style w:type="numbering" w:customStyle="1" w:styleId="532">
    <w:name w:val="Нет списка532"/>
    <w:next w:val="a2"/>
    <w:uiPriority w:val="99"/>
    <w:semiHidden/>
    <w:unhideWhenUsed/>
    <w:rsid w:val="006C2B36"/>
  </w:style>
  <w:style w:type="numbering" w:customStyle="1" w:styleId="542">
    <w:name w:val="Нет списка542"/>
    <w:next w:val="a2"/>
    <w:uiPriority w:val="99"/>
    <w:semiHidden/>
    <w:unhideWhenUsed/>
    <w:rsid w:val="006C2B36"/>
  </w:style>
  <w:style w:type="numbering" w:customStyle="1" w:styleId="552">
    <w:name w:val="Нет списка552"/>
    <w:next w:val="a2"/>
    <w:uiPriority w:val="99"/>
    <w:semiHidden/>
    <w:unhideWhenUsed/>
    <w:rsid w:val="006C2B36"/>
  </w:style>
  <w:style w:type="numbering" w:customStyle="1" w:styleId="562">
    <w:name w:val="Нет списка562"/>
    <w:next w:val="a2"/>
    <w:uiPriority w:val="99"/>
    <w:semiHidden/>
    <w:unhideWhenUsed/>
    <w:rsid w:val="006C2B36"/>
  </w:style>
  <w:style w:type="numbering" w:customStyle="1" w:styleId="572">
    <w:name w:val="Нет списка572"/>
    <w:next w:val="a2"/>
    <w:uiPriority w:val="99"/>
    <w:semiHidden/>
    <w:unhideWhenUsed/>
    <w:rsid w:val="006C2B36"/>
  </w:style>
  <w:style w:type="numbering" w:customStyle="1" w:styleId="582">
    <w:name w:val="Нет списка582"/>
    <w:next w:val="a2"/>
    <w:uiPriority w:val="99"/>
    <w:semiHidden/>
    <w:unhideWhenUsed/>
    <w:rsid w:val="006C2B36"/>
  </w:style>
  <w:style w:type="numbering" w:customStyle="1" w:styleId="592">
    <w:name w:val="Нет списка592"/>
    <w:next w:val="a2"/>
    <w:uiPriority w:val="99"/>
    <w:semiHidden/>
    <w:unhideWhenUsed/>
    <w:rsid w:val="006C2B36"/>
  </w:style>
  <w:style w:type="numbering" w:customStyle="1" w:styleId="602">
    <w:name w:val="Нет списка602"/>
    <w:next w:val="a2"/>
    <w:uiPriority w:val="99"/>
    <w:semiHidden/>
    <w:unhideWhenUsed/>
    <w:rsid w:val="006C2B36"/>
  </w:style>
  <w:style w:type="numbering" w:customStyle="1" w:styleId="613">
    <w:name w:val="Нет списка613"/>
    <w:next w:val="a2"/>
    <w:uiPriority w:val="99"/>
    <w:semiHidden/>
    <w:unhideWhenUsed/>
    <w:rsid w:val="006C2B36"/>
  </w:style>
  <w:style w:type="numbering" w:customStyle="1" w:styleId="622">
    <w:name w:val="Нет списка622"/>
    <w:next w:val="a2"/>
    <w:uiPriority w:val="99"/>
    <w:semiHidden/>
    <w:unhideWhenUsed/>
    <w:rsid w:val="006C2B36"/>
  </w:style>
  <w:style w:type="numbering" w:customStyle="1" w:styleId="632">
    <w:name w:val="Нет списка632"/>
    <w:next w:val="a2"/>
    <w:uiPriority w:val="99"/>
    <w:semiHidden/>
    <w:unhideWhenUsed/>
    <w:rsid w:val="006C2B36"/>
  </w:style>
  <w:style w:type="numbering" w:customStyle="1" w:styleId="642">
    <w:name w:val="Нет списка642"/>
    <w:next w:val="a2"/>
    <w:uiPriority w:val="99"/>
    <w:semiHidden/>
    <w:unhideWhenUsed/>
    <w:rsid w:val="006C2B36"/>
  </w:style>
  <w:style w:type="numbering" w:customStyle="1" w:styleId="652">
    <w:name w:val="Нет списка652"/>
    <w:next w:val="a2"/>
    <w:uiPriority w:val="99"/>
    <w:semiHidden/>
    <w:unhideWhenUsed/>
    <w:rsid w:val="006C2B36"/>
  </w:style>
  <w:style w:type="paragraph" w:customStyle="1" w:styleId="12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2">
    <w:name w:val="Нет списка662"/>
    <w:next w:val="a2"/>
    <w:uiPriority w:val="99"/>
    <w:semiHidden/>
    <w:unhideWhenUsed/>
    <w:rsid w:val="006C2B36"/>
  </w:style>
  <w:style w:type="numbering" w:customStyle="1" w:styleId="672">
    <w:name w:val="Нет списка672"/>
    <w:next w:val="a2"/>
    <w:uiPriority w:val="99"/>
    <w:semiHidden/>
    <w:unhideWhenUsed/>
    <w:rsid w:val="006C2B36"/>
  </w:style>
  <w:style w:type="numbering" w:customStyle="1" w:styleId="682">
    <w:name w:val="Нет списка682"/>
    <w:next w:val="a2"/>
    <w:uiPriority w:val="99"/>
    <w:semiHidden/>
    <w:unhideWhenUsed/>
    <w:rsid w:val="006C2B36"/>
  </w:style>
  <w:style w:type="numbering" w:customStyle="1" w:styleId="692">
    <w:name w:val="Нет списка692"/>
    <w:next w:val="a2"/>
    <w:uiPriority w:val="99"/>
    <w:semiHidden/>
    <w:unhideWhenUsed/>
    <w:rsid w:val="006C2B36"/>
  </w:style>
  <w:style w:type="numbering" w:customStyle="1" w:styleId="702">
    <w:name w:val="Нет списка702"/>
    <w:next w:val="a2"/>
    <w:uiPriority w:val="99"/>
    <w:semiHidden/>
    <w:unhideWhenUsed/>
    <w:rsid w:val="006C2B36"/>
  </w:style>
  <w:style w:type="numbering" w:customStyle="1" w:styleId="713">
    <w:name w:val="Нет списка713"/>
    <w:next w:val="a2"/>
    <w:uiPriority w:val="99"/>
    <w:semiHidden/>
    <w:unhideWhenUsed/>
    <w:rsid w:val="006C2B36"/>
  </w:style>
  <w:style w:type="paragraph" w:customStyle="1" w:styleId="afff5">
    <w:name w:val="Знак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2">
    <w:name w:val="Нет списка722"/>
    <w:next w:val="a2"/>
    <w:uiPriority w:val="99"/>
    <w:semiHidden/>
    <w:unhideWhenUsed/>
    <w:rsid w:val="006C2B36"/>
  </w:style>
  <w:style w:type="numbering" w:customStyle="1" w:styleId="732">
    <w:name w:val="Нет списка732"/>
    <w:next w:val="a2"/>
    <w:uiPriority w:val="99"/>
    <w:semiHidden/>
    <w:unhideWhenUsed/>
    <w:rsid w:val="006C2B36"/>
  </w:style>
  <w:style w:type="numbering" w:customStyle="1" w:styleId="742">
    <w:name w:val="Нет списка742"/>
    <w:next w:val="a2"/>
    <w:uiPriority w:val="99"/>
    <w:semiHidden/>
    <w:unhideWhenUsed/>
    <w:rsid w:val="006C2B36"/>
  </w:style>
  <w:style w:type="numbering" w:customStyle="1" w:styleId="752">
    <w:name w:val="Нет списка752"/>
    <w:next w:val="a2"/>
    <w:uiPriority w:val="99"/>
    <w:semiHidden/>
    <w:unhideWhenUsed/>
    <w:rsid w:val="006C2B36"/>
  </w:style>
  <w:style w:type="numbering" w:customStyle="1" w:styleId="762">
    <w:name w:val="Нет списка762"/>
    <w:next w:val="a2"/>
    <w:uiPriority w:val="99"/>
    <w:semiHidden/>
    <w:unhideWhenUsed/>
    <w:rsid w:val="006C2B36"/>
  </w:style>
  <w:style w:type="numbering" w:customStyle="1" w:styleId="772">
    <w:name w:val="Нет списка772"/>
    <w:next w:val="a2"/>
    <w:uiPriority w:val="99"/>
    <w:semiHidden/>
    <w:unhideWhenUsed/>
    <w:rsid w:val="006C2B36"/>
  </w:style>
  <w:style w:type="numbering" w:customStyle="1" w:styleId="782">
    <w:name w:val="Нет списка782"/>
    <w:next w:val="a2"/>
    <w:uiPriority w:val="99"/>
    <w:semiHidden/>
    <w:unhideWhenUsed/>
    <w:rsid w:val="006C2B36"/>
  </w:style>
  <w:style w:type="numbering" w:customStyle="1" w:styleId="792">
    <w:name w:val="Нет списка792"/>
    <w:next w:val="a2"/>
    <w:uiPriority w:val="99"/>
    <w:semiHidden/>
    <w:unhideWhenUsed/>
    <w:rsid w:val="006C2B36"/>
  </w:style>
  <w:style w:type="numbering" w:customStyle="1" w:styleId="802">
    <w:name w:val="Нет списка802"/>
    <w:next w:val="a2"/>
    <w:uiPriority w:val="99"/>
    <w:semiHidden/>
    <w:unhideWhenUsed/>
    <w:rsid w:val="006C2B36"/>
  </w:style>
  <w:style w:type="numbering" w:customStyle="1" w:styleId="812">
    <w:name w:val="Нет списка812"/>
    <w:next w:val="a2"/>
    <w:uiPriority w:val="99"/>
    <w:semiHidden/>
    <w:unhideWhenUsed/>
    <w:rsid w:val="006C2B36"/>
  </w:style>
  <w:style w:type="numbering" w:customStyle="1" w:styleId="821">
    <w:name w:val="Нет списка821"/>
    <w:next w:val="a2"/>
    <w:uiPriority w:val="99"/>
    <w:semiHidden/>
    <w:unhideWhenUsed/>
    <w:rsid w:val="006C2B36"/>
  </w:style>
  <w:style w:type="numbering" w:customStyle="1" w:styleId="1102">
    <w:name w:val="Нет списка1102"/>
    <w:next w:val="a2"/>
    <w:uiPriority w:val="99"/>
    <w:semiHidden/>
    <w:rsid w:val="006C2B36"/>
  </w:style>
  <w:style w:type="table" w:customStyle="1" w:styleId="11a">
    <w:name w:val="Сетка таблицы11"/>
    <w:basedOn w:val="a1"/>
    <w:next w:val="a8"/>
    <w:rsid w:val="006C2B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6C2B36"/>
  </w:style>
  <w:style w:type="numbering" w:customStyle="1" w:styleId="2102">
    <w:name w:val="Нет списка2102"/>
    <w:next w:val="a2"/>
    <w:uiPriority w:val="99"/>
    <w:semiHidden/>
    <w:unhideWhenUsed/>
    <w:rsid w:val="006C2B36"/>
  </w:style>
  <w:style w:type="numbering" w:customStyle="1" w:styleId="3102">
    <w:name w:val="Нет списка3102"/>
    <w:next w:val="a2"/>
    <w:uiPriority w:val="99"/>
    <w:semiHidden/>
    <w:unhideWhenUsed/>
    <w:rsid w:val="006C2B36"/>
  </w:style>
  <w:style w:type="numbering" w:customStyle="1" w:styleId="4102">
    <w:name w:val="Нет списка4102"/>
    <w:next w:val="a2"/>
    <w:uiPriority w:val="99"/>
    <w:semiHidden/>
    <w:unhideWhenUsed/>
    <w:rsid w:val="006C2B36"/>
  </w:style>
  <w:style w:type="numbering" w:customStyle="1" w:styleId="5102">
    <w:name w:val="Нет списка5102"/>
    <w:next w:val="a2"/>
    <w:uiPriority w:val="99"/>
    <w:semiHidden/>
    <w:unhideWhenUsed/>
    <w:rsid w:val="006C2B36"/>
  </w:style>
  <w:style w:type="numbering" w:customStyle="1" w:styleId="6102">
    <w:name w:val="Нет списка6102"/>
    <w:next w:val="a2"/>
    <w:uiPriority w:val="99"/>
    <w:semiHidden/>
    <w:unhideWhenUsed/>
    <w:rsid w:val="006C2B36"/>
  </w:style>
  <w:style w:type="numbering" w:customStyle="1" w:styleId="7101">
    <w:name w:val="Нет списка7101"/>
    <w:next w:val="a2"/>
    <w:uiPriority w:val="99"/>
    <w:semiHidden/>
    <w:unhideWhenUsed/>
    <w:rsid w:val="006C2B36"/>
  </w:style>
  <w:style w:type="numbering" w:customStyle="1" w:styleId="831">
    <w:name w:val="Нет списка831"/>
    <w:next w:val="a2"/>
    <w:uiPriority w:val="99"/>
    <w:semiHidden/>
    <w:unhideWhenUsed/>
    <w:rsid w:val="006C2B36"/>
  </w:style>
  <w:style w:type="numbering" w:customStyle="1" w:styleId="9120">
    <w:name w:val="Нет списка912"/>
    <w:next w:val="a2"/>
    <w:uiPriority w:val="99"/>
    <w:semiHidden/>
    <w:unhideWhenUsed/>
    <w:rsid w:val="006C2B36"/>
  </w:style>
  <w:style w:type="numbering" w:customStyle="1" w:styleId="1012">
    <w:name w:val="Нет списка1012"/>
    <w:next w:val="a2"/>
    <w:uiPriority w:val="99"/>
    <w:semiHidden/>
    <w:unhideWhenUsed/>
    <w:rsid w:val="006C2B36"/>
  </w:style>
  <w:style w:type="numbering" w:customStyle="1" w:styleId="11112">
    <w:name w:val="Нет списка11112"/>
    <w:next w:val="a2"/>
    <w:uiPriority w:val="99"/>
    <w:semiHidden/>
    <w:unhideWhenUsed/>
    <w:rsid w:val="006C2B36"/>
  </w:style>
  <w:style w:type="numbering" w:customStyle="1" w:styleId="1212">
    <w:name w:val="Нет списка1212"/>
    <w:next w:val="a2"/>
    <w:uiPriority w:val="99"/>
    <w:semiHidden/>
    <w:unhideWhenUsed/>
    <w:rsid w:val="006C2B36"/>
  </w:style>
  <w:style w:type="numbering" w:customStyle="1" w:styleId="1312">
    <w:name w:val="Нет списка1312"/>
    <w:next w:val="a2"/>
    <w:uiPriority w:val="99"/>
    <w:semiHidden/>
    <w:unhideWhenUsed/>
    <w:rsid w:val="006C2B36"/>
  </w:style>
  <w:style w:type="numbering" w:customStyle="1" w:styleId="14120">
    <w:name w:val="Нет списка1412"/>
    <w:next w:val="a2"/>
    <w:uiPriority w:val="99"/>
    <w:semiHidden/>
    <w:unhideWhenUsed/>
    <w:rsid w:val="006C2B36"/>
  </w:style>
  <w:style w:type="numbering" w:customStyle="1" w:styleId="1512">
    <w:name w:val="Нет списка1512"/>
    <w:next w:val="a2"/>
    <w:uiPriority w:val="99"/>
    <w:semiHidden/>
    <w:unhideWhenUsed/>
    <w:rsid w:val="006C2B36"/>
  </w:style>
  <w:style w:type="numbering" w:customStyle="1" w:styleId="1612">
    <w:name w:val="Нет списка1612"/>
    <w:next w:val="a2"/>
    <w:uiPriority w:val="99"/>
    <w:semiHidden/>
    <w:unhideWhenUsed/>
    <w:rsid w:val="006C2B36"/>
  </w:style>
  <w:style w:type="numbering" w:customStyle="1" w:styleId="1712">
    <w:name w:val="Нет списка1712"/>
    <w:next w:val="a2"/>
    <w:uiPriority w:val="99"/>
    <w:semiHidden/>
    <w:unhideWhenUsed/>
    <w:rsid w:val="006C2B36"/>
  </w:style>
  <w:style w:type="numbering" w:customStyle="1" w:styleId="1812">
    <w:name w:val="Нет списка1812"/>
    <w:next w:val="a2"/>
    <w:uiPriority w:val="99"/>
    <w:semiHidden/>
    <w:unhideWhenUsed/>
    <w:rsid w:val="006C2B36"/>
  </w:style>
  <w:style w:type="numbering" w:customStyle="1" w:styleId="1912">
    <w:name w:val="Нет списка1912"/>
    <w:next w:val="a2"/>
    <w:uiPriority w:val="99"/>
    <w:semiHidden/>
    <w:unhideWhenUsed/>
    <w:rsid w:val="006C2B36"/>
  </w:style>
  <w:style w:type="numbering" w:customStyle="1" w:styleId="2012">
    <w:name w:val="Нет списка2012"/>
    <w:next w:val="a2"/>
    <w:uiPriority w:val="99"/>
    <w:semiHidden/>
    <w:unhideWhenUsed/>
    <w:rsid w:val="006C2B36"/>
  </w:style>
  <w:style w:type="numbering" w:customStyle="1" w:styleId="2112">
    <w:name w:val="Нет списка2112"/>
    <w:next w:val="a2"/>
    <w:uiPriority w:val="99"/>
    <w:semiHidden/>
    <w:unhideWhenUsed/>
    <w:rsid w:val="006C2B36"/>
  </w:style>
  <w:style w:type="numbering" w:customStyle="1" w:styleId="2212">
    <w:name w:val="Нет списка2212"/>
    <w:next w:val="a2"/>
    <w:uiPriority w:val="99"/>
    <w:semiHidden/>
    <w:unhideWhenUsed/>
    <w:rsid w:val="006C2B36"/>
  </w:style>
  <w:style w:type="numbering" w:customStyle="1" w:styleId="2312">
    <w:name w:val="Нет списка2312"/>
    <w:next w:val="a2"/>
    <w:uiPriority w:val="99"/>
    <w:semiHidden/>
    <w:unhideWhenUsed/>
    <w:rsid w:val="006C2B36"/>
  </w:style>
  <w:style w:type="numbering" w:customStyle="1" w:styleId="2412">
    <w:name w:val="Нет списка2412"/>
    <w:next w:val="a2"/>
    <w:uiPriority w:val="99"/>
    <w:semiHidden/>
    <w:unhideWhenUsed/>
    <w:rsid w:val="006C2B36"/>
  </w:style>
  <w:style w:type="numbering" w:customStyle="1" w:styleId="2512">
    <w:name w:val="Нет списка2512"/>
    <w:next w:val="a2"/>
    <w:uiPriority w:val="99"/>
    <w:semiHidden/>
    <w:unhideWhenUsed/>
    <w:rsid w:val="006C2B36"/>
  </w:style>
  <w:style w:type="numbering" w:customStyle="1" w:styleId="2612">
    <w:name w:val="Нет списка2612"/>
    <w:next w:val="a2"/>
    <w:uiPriority w:val="99"/>
    <w:semiHidden/>
    <w:unhideWhenUsed/>
    <w:rsid w:val="006C2B36"/>
  </w:style>
  <w:style w:type="numbering" w:customStyle="1" w:styleId="2712">
    <w:name w:val="Нет списка2712"/>
    <w:next w:val="a2"/>
    <w:uiPriority w:val="99"/>
    <w:semiHidden/>
    <w:unhideWhenUsed/>
    <w:rsid w:val="006C2B36"/>
  </w:style>
  <w:style w:type="numbering" w:customStyle="1" w:styleId="2812">
    <w:name w:val="Нет списка2812"/>
    <w:next w:val="a2"/>
    <w:uiPriority w:val="99"/>
    <w:semiHidden/>
    <w:unhideWhenUsed/>
    <w:rsid w:val="006C2B36"/>
  </w:style>
  <w:style w:type="numbering" w:customStyle="1" w:styleId="2912">
    <w:name w:val="Нет списка2912"/>
    <w:next w:val="a2"/>
    <w:uiPriority w:val="99"/>
    <w:semiHidden/>
    <w:unhideWhenUsed/>
    <w:rsid w:val="006C2B36"/>
  </w:style>
  <w:style w:type="numbering" w:customStyle="1" w:styleId="3012">
    <w:name w:val="Нет списка3012"/>
    <w:next w:val="a2"/>
    <w:uiPriority w:val="99"/>
    <w:semiHidden/>
    <w:unhideWhenUsed/>
    <w:rsid w:val="006C2B36"/>
  </w:style>
  <w:style w:type="numbering" w:customStyle="1" w:styleId="3112">
    <w:name w:val="Нет списка3112"/>
    <w:next w:val="a2"/>
    <w:uiPriority w:val="99"/>
    <w:semiHidden/>
    <w:unhideWhenUsed/>
    <w:rsid w:val="006C2B36"/>
  </w:style>
  <w:style w:type="numbering" w:customStyle="1" w:styleId="3212">
    <w:name w:val="Нет списка3212"/>
    <w:next w:val="a2"/>
    <w:uiPriority w:val="99"/>
    <w:semiHidden/>
    <w:unhideWhenUsed/>
    <w:rsid w:val="006C2B36"/>
  </w:style>
  <w:style w:type="numbering" w:customStyle="1" w:styleId="3312">
    <w:name w:val="Нет списка3312"/>
    <w:next w:val="a2"/>
    <w:uiPriority w:val="99"/>
    <w:semiHidden/>
    <w:unhideWhenUsed/>
    <w:rsid w:val="006C2B36"/>
  </w:style>
  <w:style w:type="numbering" w:customStyle="1" w:styleId="3412">
    <w:name w:val="Нет списка3412"/>
    <w:next w:val="a2"/>
    <w:uiPriority w:val="99"/>
    <w:semiHidden/>
    <w:unhideWhenUsed/>
    <w:rsid w:val="006C2B36"/>
  </w:style>
  <w:style w:type="numbering" w:customStyle="1" w:styleId="3512">
    <w:name w:val="Нет списка3512"/>
    <w:next w:val="a2"/>
    <w:uiPriority w:val="99"/>
    <w:semiHidden/>
    <w:unhideWhenUsed/>
    <w:rsid w:val="006C2B36"/>
  </w:style>
  <w:style w:type="numbering" w:customStyle="1" w:styleId="3612">
    <w:name w:val="Нет списка3612"/>
    <w:next w:val="a2"/>
    <w:uiPriority w:val="99"/>
    <w:semiHidden/>
    <w:unhideWhenUsed/>
    <w:rsid w:val="006C2B36"/>
  </w:style>
  <w:style w:type="numbering" w:customStyle="1" w:styleId="3712">
    <w:name w:val="Нет списка3712"/>
    <w:next w:val="a2"/>
    <w:uiPriority w:val="99"/>
    <w:semiHidden/>
    <w:unhideWhenUsed/>
    <w:rsid w:val="006C2B36"/>
  </w:style>
  <w:style w:type="numbering" w:customStyle="1" w:styleId="3812">
    <w:name w:val="Нет списка3812"/>
    <w:next w:val="a2"/>
    <w:uiPriority w:val="99"/>
    <w:semiHidden/>
    <w:unhideWhenUsed/>
    <w:rsid w:val="006C2B36"/>
  </w:style>
  <w:style w:type="numbering" w:customStyle="1" w:styleId="3912">
    <w:name w:val="Нет списка3912"/>
    <w:next w:val="a2"/>
    <w:uiPriority w:val="99"/>
    <w:semiHidden/>
    <w:unhideWhenUsed/>
    <w:rsid w:val="006C2B36"/>
  </w:style>
  <w:style w:type="numbering" w:customStyle="1" w:styleId="4012">
    <w:name w:val="Нет списка4012"/>
    <w:next w:val="a2"/>
    <w:uiPriority w:val="99"/>
    <w:semiHidden/>
    <w:unhideWhenUsed/>
    <w:rsid w:val="006C2B36"/>
  </w:style>
  <w:style w:type="numbering" w:customStyle="1" w:styleId="4112">
    <w:name w:val="Нет списка4112"/>
    <w:next w:val="a2"/>
    <w:uiPriority w:val="99"/>
    <w:semiHidden/>
    <w:unhideWhenUsed/>
    <w:rsid w:val="006C2B36"/>
  </w:style>
  <w:style w:type="numbering" w:customStyle="1" w:styleId="4212">
    <w:name w:val="Нет списка4212"/>
    <w:next w:val="a2"/>
    <w:uiPriority w:val="99"/>
    <w:semiHidden/>
    <w:unhideWhenUsed/>
    <w:rsid w:val="006C2B36"/>
  </w:style>
  <w:style w:type="numbering" w:customStyle="1" w:styleId="4312">
    <w:name w:val="Нет списка4312"/>
    <w:next w:val="a2"/>
    <w:uiPriority w:val="99"/>
    <w:semiHidden/>
    <w:unhideWhenUsed/>
    <w:rsid w:val="006C2B36"/>
  </w:style>
  <w:style w:type="numbering" w:customStyle="1" w:styleId="4412">
    <w:name w:val="Нет списка4412"/>
    <w:next w:val="a2"/>
    <w:uiPriority w:val="99"/>
    <w:semiHidden/>
    <w:unhideWhenUsed/>
    <w:rsid w:val="006C2B36"/>
  </w:style>
  <w:style w:type="numbering" w:customStyle="1" w:styleId="4512">
    <w:name w:val="Нет списка4512"/>
    <w:next w:val="a2"/>
    <w:uiPriority w:val="99"/>
    <w:semiHidden/>
    <w:unhideWhenUsed/>
    <w:rsid w:val="006C2B36"/>
  </w:style>
  <w:style w:type="numbering" w:customStyle="1" w:styleId="4612">
    <w:name w:val="Нет списка4612"/>
    <w:next w:val="a2"/>
    <w:uiPriority w:val="99"/>
    <w:semiHidden/>
    <w:unhideWhenUsed/>
    <w:rsid w:val="006C2B36"/>
  </w:style>
  <w:style w:type="numbering" w:customStyle="1" w:styleId="4712">
    <w:name w:val="Нет списка4712"/>
    <w:next w:val="a2"/>
    <w:uiPriority w:val="99"/>
    <w:semiHidden/>
    <w:unhideWhenUsed/>
    <w:rsid w:val="006C2B36"/>
  </w:style>
  <w:style w:type="numbering" w:customStyle="1" w:styleId="4812">
    <w:name w:val="Нет списка4812"/>
    <w:next w:val="a2"/>
    <w:uiPriority w:val="99"/>
    <w:semiHidden/>
    <w:unhideWhenUsed/>
    <w:rsid w:val="006C2B36"/>
  </w:style>
  <w:style w:type="numbering" w:customStyle="1" w:styleId="4912">
    <w:name w:val="Нет списка4912"/>
    <w:next w:val="a2"/>
    <w:uiPriority w:val="99"/>
    <w:semiHidden/>
    <w:unhideWhenUsed/>
    <w:rsid w:val="006C2B36"/>
  </w:style>
  <w:style w:type="numbering" w:customStyle="1" w:styleId="5012">
    <w:name w:val="Нет списка5012"/>
    <w:next w:val="a2"/>
    <w:uiPriority w:val="99"/>
    <w:semiHidden/>
    <w:unhideWhenUsed/>
    <w:rsid w:val="006C2B36"/>
  </w:style>
  <w:style w:type="numbering" w:customStyle="1" w:styleId="5112">
    <w:name w:val="Нет списка5112"/>
    <w:next w:val="a2"/>
    <w:uiPriority w:val="99"/>
    <w:semiHidden/>
    <w:unhideWhenUsed/>
    <w:rsid w:val="006C2B36"/>
  </w:style>
  <w:style w:type="numbering" w:customStyle="1" w:styleId="5212">
    <w:name w:val="Нет списка5212"/>
    <w:next w:val="a2"/>
    <w:uiPriority w:val="99"/>
    <w:semiHidden/>
    <w:unhideWhenUsed/>
    <w:rsid w:val="006C2B36"/>
  </w:style>
  <w:style w:type="numbering" w:customStyle="1" w:styleId="5312">
    <w:name w:val="Нет списка5312"/>
    <w:next w:val="a2"/>
    <w:uiPriority w:val="99"/>
    <w:semiHidden/>
    <w:unhideWhenUsed/>
    <w:rsid w:val="006C2B36"/>
  </w:style>
  <w:style w:type="numbering" w:customStyle="1" w:styleId="5412">
    <w:name w:val="Нет списка5412"/>
    <w:next w:val="a2"/>
    <w:uiPriority w:val="99"/>
    <w:semiHidden/>
    <w:unhideWhenUsed/>
    <w:rsid w:val="006C2B36"/>
  </w:style>
  <w:style w:type="numbering" w:customStyle="1" w:styleId="5512">
    <w:name w:val="Нет списка5512"/>
    <w:next w:val="a2"/>
    <w:uiPriority w:val="99"/>
    <w:semiHidden/>
    <w:unhideWhenUsed/>
    <w:rsid w:val="006C2B36"/>
  </w:style>
  <w:style w:type="numbering" w:customStyle="1" w:styleId="5612">
    <w:name w:val="Нет списка5612"/>
    <w:next w:val="a2"/>
    <w:uiPriority w:val="99"/>
    <w:semiHidden/>
    <w:unhideWhenUsed/>
    <w:rsid w:val="006C2B36"/>
  </w:style>
  <w:style w:type="numbering" w:customStyle="1" w:styleId="5712">
    <w:name w:val="Нет списка5712"/>
    <w:next w:val="a2"/>
    <w:uiPriority w:val="99"/>
    <w:semiHidden/>
    <w:unhideWhenUsed/>
    <w:rsid w:val="006C2B36"/>
  </w:style>
  <w:style w:type="numbering" w:customStyle="1" w:styleId="5812">
    <w:name w:val="Нет списка5812"/>
    <w:next w:val="a2"/>
    <w:uiPriority w:val="99"/>
    <w:semiHidden/>
    <w:unhideWhenUsed/>
    <w:rsid w:val="006C2B36"/>
  </w:style>
  <w:style w:type="numbering" w:customStyle="1" w:styleId="5912">
    <w:name w:val="Нет списка5912"/>
    <w:next w:val="a2"/>
    <w:uiPriority w:val="99"/>
    <w:semiHidden/>
    <w:unhideWhenUsed/>
    <w:rsid w:val="006C2B36"/>
  </w:style>
  <w:style w:type="numbering" w:customStyle="1" w:styleId="6012">
    <w:name w:val="Нет списка6012"/>
    <w:next w:val="a2"/>
    <w:uiPriority w:val="99"/>
    <w:semiHidden/>
    <w:unhideWhenUsed/>
    <w:rsid w:val="006C2B36"/>
  </w:style>
  <w:style w:type="numbering" w:customStyle="1" w:styleId="6112">
    <w:name w:val="Нет списка6112"/>
    <w:next w:val="a2"/>
    <w:uiPriority w:val="99"/>
    <w:semiHidden/>
    <w:unhideWhenUsed/>
    <w:rsid w:val="006C2B36"/>
  </w:style>
  <w:style w:type="numbering" w:customStyle="1" w:styleId="6212">
    <w:name w:val="Нет списка6212"/>
    <w:next w:val="a2"/>
    <w:uiPriority w:val="99"/>
    <w:semiHidden/>
    <w:unhideWhenUsed/>
    <w:rsid w:val="006C2B36"/>
  </w:style>
  <w:style w:type="numbering" w:customStyle="1" w:styleId="6312">
    <w:name w:val="Нет списка6312"/>
    <w:next w:val="a2"/>
    <w:uiPriority w:val="99"/>
    <w:semiHidden/>
    <w:unhideWhenUsed/>
    <w:rsid w:val="006C2B36"/>
  </w:style>
  <w:style w:type="numbering" w:customStyle="1" w:styleId="6412">
    <w:name w:val="Нет списка6412"/>
    <w:next w:val="a2"/>
    <w:uiPriority w:val="99"/>
    <w:semiHidden/>
    <w:unhideWhenUsed/>
    <w:rsid w:val="006C2B36"/>
  </w:style>
  <w:style w:type="numbering" w:customStyle="1" w:styleId="6512">
    <w:name w:val="Нет списка6512"/>
    <w:next w:val="a2"/>
    <w:uiPriority w:val="99"/>
    <w:semiHidden/>
    <w:unhideWhenUsed/>
    <w:rsid w:val="006C2B36"/>
  </w:style>
  <w:style w:type="numbering" w:customStyle="1" w:styleId="6612">
    <w:name w:val="Нет списка6612"/>
    <w:next w:val="a2"/>
    <w:uiPriority w:val="99"/>
    <w:semiHidden/>
    <w:unhideWhenUsed/>
    <w:rsid w:val="006C2B36"/>
  </w:style>
  <w:style w:type="numbering" w:customStyle="1" w:styleId="6712">
    <w:name w:val="Нет списка6712"/>
    <w:next w:val="a2"/>
    <w:uiPriority w:val="99"/>
    <w:semiHidden/>
    <w:unhideWhenUsed/>
    <w:rsid w:val="006C2B36"/>
  </w:style>
  <w:style w:type="numbering" w:customStyle="1" w:styleId="6812">
    <w:name w:val="Нет списка6812"/>
    <w:next w:val="a2"/>
    <w:uiPriority w:val="99"/>
    <w:semiHidden/>
    <w:unhideWhenUsed/>
    <w:rsid w:val="006C2B36"/>
  </w:style>
  <w:style w:type="numbering" w:customStyle="1" w:styleId="6912">
    <w:name w:val="Нет списка6912"/>
    <w:next w:val="a2"/>
    <w:uiPriority w:val="99"/>
    <w:semiHidden/>
    <w:unhideWhenUsed/>
    <w:rsid w:val="006C2B36"/>
  </w:style>
  <w:style w:type="numbering" w:customStyle="1" w:styleId="7012">
    <w:name w:val="Нет списка7012"/>
    <w:next w:val="a2"/>
    <w:uiPriority w:val="99"/>
    <w:semiHidden/>
    <w:unhideWhenUsed/>
    <w:rsid w:val="006C2B36"/>
  </w:style>
  <w:style w:type="numbering" w:customStyle="1" w:styleId="7112">
    <w:name w:val="Нет списка7112"/>
    <w:next w:val="a2"/>
    <w:uiPriority w:val="99"/>
    <w:semiHidden/>
    <w:unhideWhenUsed/>
    <w:rsid w:val="006C2B36"/>
  </w:style>
  <w:style w:type="numbering" w:customStyle="1" w:styleId="7212">
    <w:name w:val="Нет списка7212"/>
    <w:next w:val="a2"/>
    <w:uiPriority w:val="99"/>
    <w:semiHidden/>
    <w:unhideWhenUsed/>
    <w:rsid w:val="006C2B36"/>
  </w:style>
  <w:style w:type="numbering" w:customStyle="1" w:styleId="7312">
    <w:name w:val="Нет списка7312"/>
    <w:next w:val="a2"/>
    <w:uiPriority w:val="99"/>
    <w:semiHidden/>
    <w:unhideWhenUsed/>
    <w:rsid w:val="006C2B36"/>
  </w:style>
  <w:style w:type="numbering" w:customStyle="1" w:styleId="7412">
    <w:name w:val="Нет списка7412"/>
    <w:next w:val="a2"/>
    <w:uiPriority w:val="99"/>
    <w:semiHidden/>
    <w:unhideWhenUsed/>
    <w:rsid w:val="006C2B36"/>
  </w:style>
  <w:style w:type="numbering" w:customStyle="1" w:styleId="7512">
    <w:name w:val="Нет списка7512"/>
    <w:next w:val="a2"/>
    <w:uiPriority w:val="99"/>
    <w:semiHidden/>
    <w:rsid w:val="006C2B36"/>
  </w:style>
  <w:style w:type="numbering" w:customStyle="1" w:styleId="11011">
    <w:name w:val="Нет списка11011"/>
    <w:next w:val="a2"/>
    <w:uiPriority w:val="99"/>
    <w:semiHidden/>
    <w:unhideWhenUsed/>
    <w:rsid w:val="006C2B36"/>
  </w:style>
  <w:style w:type="numbering" w:customStyle="1" w:styleId="21011">
    <w:name w:val="Нет списка21011"/>
    <w:next w:val="a2"/>
    <w:uiPriority w:val="99"/>
    <w:semiHidden/>
    <w:unhideWhenUsed/>
    <w:rsid w:val="006C2B36"/>
  </w:style>
  <w:style w:type="numbering" w:customStyle="1" w:styleId="31011">
    <w:name w:val="Нет списка31011"/>
    <w:next w:val="a2"/>
    <w:uiPriority w:val="99"/>
    <w:semiHidden/>
    <w:unhideWhenUsed/>
    <w:rsid w:val="006C2B36"/>
  </w:style>
  <w:style w:type="numbering" w:customStyle="1" w:styleId="41011">
    <w:name w:val="Нет списка41011"/>
    <w:next w:val="a2"/>
    <w:uiPriority w:val="99"/>
    <w:semiHidden/>
    <w:unhideWhenUsed/>
    <w:rsid w:val="006C2B36"/>
  </w:style>
  <w:style w:type="numbering" w:customStyle="1" w:styleId="51011">
    <w:name w:val="Нет списка51011"/>
    <w:next w:val="a2"/>
    <w:uiPriority w:val="99"/>
    <w:semiHidden/>
    <w:unhideWhenUsed/>
    <w:rsid w:val="006C2B36"/>
  </w:style>
  <w:style w:type="numbering" w:customStyle="1" w:styleId="61011">
    <w:name w:val="Нет списка61011"/>
    <w:next w:val="a2"/>
    <w:uiPriority w:val="99"/>
    <w:semiHidden/>
    <w:unhideWhenUsed/>
    <w:rsid w:val="006C2B36"/>
  </w:style>
  <w:style w:type="numbering" w:customStyle="1" w:styleId="7612">
    <w:name w:val="Нет списка7612"/>
    <w:next w:val="a2"/>
    <w:uiPriority w:val="99"/>
    <w:semiHidden/>
    <w:unhideWhenUsed/>
    <w:rsid w:val="006C2B36"/>
  </w:style>
  <w:style w:type="numbering" w:customStyle="1" w:styleId="8112">
    <w:name w:val="Нет списка8112"/>
    <w:next w:val="a2"/>
    <w:uiPriority w:val="99"/>
    <w:semiHidden/>
    <w:unhideWhenUsed/>
    <w:rsid w:val="006C2B36"/>
  </w:style>
  <w:style w:type="numbering" w:customStyle="1" w:styleId="9111">
    <w:name w:val="Нет списка9111"/>
    <w:next w:val="a2"/>
    <w:uiPriority w:val="99"/>
    <w:semiHidden/>
    <w:unhideWhenUsed/>
    <w:rsid w:val="006C2B36"/>
  </w:style>
  <w:style w:type="numbering" w:customStyle="1" w:styleId="10111">
    <w:name w:val="Нет списка10111"/>
    <w:next w:val="a2"/>
    <w:uiPriority w:val="99"/>
    <w:semiHidden/>
    <w:unhideWhenUsed/>
    <w:rsid w:val="006C2B36"/>
  </w:style>
  <w:style w:type="numbering" w:customStyle="1" w:styleId="1121">
    <w:name w:val="Нет списка1121"/>
    <w:next w:val="a2"/>
    <w:uiPriority w:val="99"/>
    <w:semiHidden/>
    <w:unhideWhenUsed/>
    <w:rsid w:val="006C2B36"/>
  </w:style>
  <w:style w:type="numbering" w:customStyle="1" w:styleId="12111">
    <w:name w:val="Нет списка12111"/>
    <w:next w:val="a2"/>
    <w:uiPriority w:val="99"/>
    <w:semiHidden/>
    <w:unhideWhenUsed/>
    <w:rsid w:val="006C2B36"/>
  </w:style>
  <w:style w:type="numbering" w:customStyle="1" w:styleId="13111">
    <w:name w:val="Нет списка13111"/>
    <w:next w:val="a2"/>
    <w:uiPriority w:val="99"/>
    <w:semiHidden/>
    <w:unhideWhenUsed/>
    <w:rsid w:val="006C2B36"/>
  </w:style>
  <w:style w:type="numbering" w:customStyle="1" w:styleId="141110">
    <w:name w:val="Нет списка14111"/>
    <w:next w:val="a2"/>
    <w:uiPriority w:val="99"/>
    <w:semiHidden/>
    <w:unhideWhenUsed/>
    <w:rsid w:val="006C2B36"/>
  </w:style>
  <w:style w:type="numbering" w:customStyle="1" w:styleId="15111">
    <w:name w:val="Нет списка15111"/>
    <w:next w:val="a2"/>
    <w:uiPriority w:val="99"/>
    <w:semiHidden/>
    <w:unhideWhenUsed/>
    <w:rsid w:val="006C2B36"/>
  </w:style>
  <w:style w:type="numbering" w:customStyle="1" w:styleId="16111">
    <w:name w:val="Нет списка16111"/>
    <w:next w:val="a2"/>
    <w:uiPriority w:val="99"/>
    <w:semiHidden/>
    <w:unhideWhenUsed/>
    <w:rsid w:val="006C2B36"/>
  </w:style>
  <w:style w:type="numbering" w:customStyle="1" w:styleId="17111">
    <w:name w:val="Нет списка17111"/>
    <w:next w:val="a2"/>
    <w:uiPriority w:val="99"/>
    <w:semiHidden/>
    <w:unhideWhenUsed/>
    <w:rsid w:val="006C2B36"/>
  </w:style>
  <w:style w:type="numbering" w:customStyle="1" w:styleId="18111">
    <w:name w:val="Нет списка18111"/>
    <w:next w:val="a2"/>
    <w:uiPriority w:val="99"/>
    <w:semiHidden/>
    <w:unhideWhenUsed/>
    <w:rsid w:val="006C2B36"/>
  </w:style>
  <w:style w:type="numbering" w:customStyle="1" w:styleId="19111">
    <w:name w:val="Нет списка19111"/>
    <w:next w:val="a2"/>
    <w:uiPriority w:val="99"/>
    <w:semiHidden/>
    <w:unhideWhenUsed/>
    <w:rsid w:val="006C2B36"/>
  </w:style>
  <w:style w:type="numbering" w:customStyle="1" w:styleId="20111">
    <w:name w:val="Нет списка20111"/>
    <w:next w:val="a2"/>
    <w:uiPriority w:val="99"/>
    <w:semiHidden/>
    <w:unhideWhenUsed/>
    <w:rsid w:val="006C2B36"/>
  </w:style>
  <w:style w:type="numbering" w:customStyle="1" w:styleId="21111">
    <w:name w:val="Нет списка21111"/>
    <w:next w:val="a2"/>
    <w:uiPriority w:val="99"/>
    <w:semiHidden/>
    <w:unhideWhenUsed/>
    <w:rsid w:val="006C2B36"/>
  </w:style>
  <w:style w:type="numbering" w:customStyle="1" w:styleId="22111">
    <w:name w:val="Нет списка22111"/>
    <w:next w:val="a2"/>
    <w:uiPriority w:val="99"/>
    <w:semiHidden/>
    <w:unhideWhenUsed/>
    <w:rsid w:val="006C2B36"/>
  </w:style>
  <w:style w:type="numbering" w:customStyle="1" w:styleId="23111">
    <w:name w:val="Нет списка23111"/>
    <w:next w:val="a2"/>
    <w:uiPriority w:val="99"/>
    <w:semiHidden/>
    <w:unhideWhenUsed/>
    <w:rsid w:val="006C2B36"/>
  </w:style>
  <w:style w:type="numbering" w:customStyle="1" w:styleId="24111">
    <w:name w:val="Нет списка24111"/>
    <w:next w:val="a2"/>
    <w:uiPriority w:val="99"/>
    <w:semiHidden/>
    <w:unhideWhenUsed/>
    <w:rsid w:val="006C2B36"/>
  </w:style>
  <w:style w:type="numbering" w:customStyle="1" w:styleId="25111">
    <w:name w:val="Нет списка25111"/>
    <w:next w:val="a2"/>
    <w:uiPriority w:val="99"/>
    <w:semiHidden/>
    <w:unhideWhenUsed/>
    <w:rsid w:val="006C2B36"/>
  </w:style>
  <w:style w:type="numbering" w:customStyle="1" w:styleId="26111">
    <w:name w:val="Нет списка26111"/>
    <w:next w:val="a2"/>
    <w:uiPriority w:val="99"/>
    <w:semiHidden/>
    <w:unhideWhenUsed/>
    <w:rsid w:val="006C2B36"/>
  </w:style>
  <w:style w:type="numbering" w:customStyle="1" w:styleId="27111">
    <w:name w:val="Нет списка27111"/>
    <w:next w:val="a2"/>
    <w:uiPriority w:val="99"/>
    <w:semiHidden/>
    <w:unhideWhenUsed/>
    <w:rsid w:val="006C2B36"/>
  </w:style>
  <w:style w:type="numbering" w:customStyle="1" w:styleId="28111">
    <w:name w:val="Нет списка28111"/>
    <w:next w:val="a2"/>
    <w:uiPriority w:val="99"/>
    <w:semiHidden/>
    <w:unhideWhenUsed/>
    <w:rsid w:val="006C2B36"/>
  </w:style>
  <w:style w:type="numbering" w:customStyle="1" w:styleId="29111">
    <w:name w:val="Нет списка29111"/>
    <w:next w:val="a2"/>
    <w:uiPriority w:val="99"/>
    <w:semiHidden/>
    <w:unhideWhenUsed/>
    <w:rsid w:val="006C2B36"/>
  </w:style>
  <w:style w:type="numbering" w:customStyle="1" w:styleId="30111">
    <w:name w:val="Нет списка30111"/>
    <w:next w:val="a2"/>
    <w:uiPriority w:val="99"/>
    <w:semiHidden/>
    <w:unhideWhenUsed/>
    <w:rsid w:val="006C2B36"/>
  </w:style>
  <w:style w:type="numbering" w:customStyle="1" w:styleId="31111">
    <w:name w:val="Нет списка31111"/>
    <w:next w:val="a2"/>
    <w:uiPriority w:val="99"/>
    <w:semiHidden/>
    <w:unhideWhenUsed/>
    <w:rsid w:val="006C2B36"/>
  </w:style>
  <w:style w:type="numbering" w:customStyle="1" w:styleId="32111">
    <w:name w:val="Нет списка32111"/>
    <w:next w:val="a2"/>
    <w:uiPriority w:val="99"/>
    <w:semiHidden/>
    <w:unhideWhenUsed/>
    <w:rsid w:val="006C2B36"/>
  </w:style>
  <w:style w:type="numbering" w:customStyle="1" w:styleId="33111">
    <w:name w:val="Нет списка33111"/>
    <w:next w:val="a2"/>
    <w:uiPriority w:val="99"/>
    <w:semiHidden/>
    <w:unhideWhenUsed/>
    <w:rsid w:val="006C2B36"/>
  </w:style>
  <w:style w:type="numbering" w:customStyle="1" w:styleId="34111">
    <w:name w:val="Нет списка34111"/>
    <w:next w:val="a2"/>
    <w:uiPriority w:val="99"/>
    <w:semiHidden/>
    <w:unhideWhenUsed/>
    <w:rsid w:val="006C2B36"/>
  </w:style>
  <w:style w:type="numbering" w:customStyle="1" w:styleId="35111">
    <w:name w:val="Нет списка35111"/>
    <w:next w:val="a2"/>
    <w:uiPriority w:val="99"/>
    <w:semiHidden/>
    <w:unhideWhenUsed/>
    <w:rsid w:val="006C2B36"/>
  </w:style>
  <w:style w:type="numbering" w:customStyle="1" w:styleId="36111">
    <w:name w:val="Нет списка36111"/>
    <w:next w:val="a2"/>
    <w:uiPriority w:val="99"/>
    <w:semiHidden/>
    <w:unhideWhenUsed/>
    <w:rsid w:val="006C2B36"/>
  </w:style>
  <w:style w:type="numbering" w:customStyle="1" w:styleId="37111">
    <w:name w:val="Нет списка37111"/>
    <w:next w:val="a2"/>
    <w:uiPriority w:val="99"/>
    <w:semiHidden/>
    <w:unhideWhenUsed/>
    <w:rsid w:val="006C2B36"/>
  </w:style>
  <w:style w:type="numbering" w:customStyle="1" w:styleId="38111">
    <w:name w:val="Нет списка38111"/>
    <w:next w:val="a2"/>
    <w:uiPriority w:val="99"/>
    <w:semiHidden/>
    <w:unhideWhenUsed/>
    <w:rsid w:val="006C2B36"/>
  </w:style>
  <w:style w:type="numbering" w:customStyle="1" w:styleId="39111">
    <w:name w:val="Нет списка39111"/>
    <w:next w:val="a2"/>
    <w:uiPriority w:val="99"/>
    <w:semiHidden/>
    <w:unhideWhenUsed/>
    <w:rsid w:val="006C2B36"/>
  </w:style>
  <w:style w:type="numbering" w:customStyle="1" w:styleId="40111">
    <w:name w:val="Нет списка40111"/>
    <w:next w:val="a2"/>
    <w:uiPriority w:val="99"/>
    <w:semiHidden/>
    <w:unhideWhenUsed/>
    <w:rsid w:val="006C2B36"/>
  </w:style>
  <w:style w:type="numbering" w:customStyle="1" w:styleId="41111">
    <w:name w:val="Нет списка41111"/>
    <w:next w:val="a2"/>
    <w:uiPriority w:val="99"/>
    <w:semiHidden/>
    <w:unhideWhenUsed/>
    <w:rsid w:val="006C2B36"/>
  </w:style>
  <w:style w:type="numbering" w:customStyle="1" w:styleId="42111">
    <w:name w:val="Нет списка42111"/>
    <w:next w:val="a2"/>
    <w:uiPriority w:val="99"/>
    <w:semiHidden/>
    <w:unhideWhenUsed/>
    <w:rsid w:val="006C2B36"/>
  </w:style>
  <w:style w:type="numbering" w:customStyle="1" w:styleId="43111">
    <w:name w:val="Нет списка43111"/>
    <w:next w:val="a2"/>
    <w:uiPriority w:val="99"/>
    <w:semiHidden/>
    <w:unhideWhenUsed/>
    <w:rsid w:val="006C2B36"/>
  </w:style>
  <w:style w:type="numbering" w:customStyle="1" w:styleId="44111">
    <w:name w:val="Нет списка44111"/>
    <w:next w:val="a2"/>
    <w:uiPriority w:val="99"/>
    <w:semiHidden/>
    <w:unhideWhenUsed/>
    <w:rsid w:val="006C2B36"/>
  </w:style>
  <w:style w:type="numbering" w:customStyle="1" w:styleId="45111">
    <w:name w:val="Нет списка45111"/>
    <w:next w:val="a2"/>
    <w:uiPriority w:val="99"/>
    <w:semiHidden/>
    <w:unhideWhenUsed/>
    <w:rsid w:val="006C2B36"/>
  </w:style>
  <w:style w:type="numbering" w:customStyle="1" w:styleId="46111">
    <w:name w:val="Нет списка46111"/>
    <w:next w:val="a2"/>
    <w:uiPriority w:val="99"/>
    <w:semiHidden/>
    <w:unhideWhenUsed/>
    <w:rsid w:val="006C2B36"/>
  </w:style>
  <w:style w:type="numbering" w:customStyle="1" w:styleId="47111">
    <w:name w:val="Нет списка47111"/>
    <w:next w:val="a2"/>
    <w:uiPriority w:val="99"/>
    <w:semiHidden/>
    <w:unhideWhenUsed/>
    <w:rsid w:val="006C2B36"/>
  </w:style>
  <w:style w:type="numbering" w:customStyle="1" w:styleId="48111">
    <w:name w:val="Нет списка48111"/>
    <w:next w:val="a2"/>
    <w:uiPriority w:val="99"/>
    <w:semiHidden/>
    <w:unhideWhenUsed/>
    <w:rsid w:val="006C2B36"/>
  </w:style>
  <w:style w:type="numbering" w:customStyle="1" w:styleId="49111">
    <w:name w:val="Нет списка49111"/>
    <w:next w:val="a2"/>
    <w:uiPriority w:val="99"/>
    <w:semiHidden/>
    <w:unhideWhenUsed/>
    <w:rsid w:val="006C2B36"/>
  </w:style>
  <w:style w:type="numbering" w:customStyle="1" w:styleId="50111">
    <w:name w:val="Нет списка50111"/>
    <w:next w:val="a2"/>
    <w:uiPriority w:val="99"/>
    <w:semiHidden/>
    <w:unhideWhenUsed/>
    <w:rsid w:val="006C2B36"/>
  </w:style>
  <w:style w:type="numbering" w:customStyle="1" w:styleId="51111">
    <w:name w:val="Нет списка51111"/>
    <w:next w:val="a2"/>
    <w:uiPriority w:val="99"/>
    <w:semiHidden/>
    <w:unhideWhenUsed/>
    <w:rsid w:val="006C2B36"/>
  </w:style>
  <w:style w:type="numbering" w:customStyle="1" w:styleId="52111">
    <w:name w:val="Нет списка52111"/>
    <w:next w:val="a2"/>
    <w:uiPriority w:val="99"/>
    <w:semiHidden/>
    <w:unhideWhenUsed/>
    <w:rsid w:val="006C2B36"/>
  </w:style>
  <w:style w:type="numbering" w:customStyle="1" w:styleId="53111">
    <w:name w:val="Нет списка53111"/>
    <w:next w:val="a2"/>
    <w:uiPriority w:val="99"/>
    <w:semiHidden/>
    <w:unhideWhenUsed/>
    <w:rsid w:val="006C2B36"/>
  </w:style>
  <w:style w:type="numbering" w:customStyle="1" w:styleId="54111">
    <w:name w:val="Нет списка54111"/>
    <w:next w:val="a2"/>
    <w:uiPriority w:val="99"/>
    <w:semiHidden/>
    <w:unhideWhenUsed/>
    <w:rsid w:val="006C2B36"/>
  </w:style>
  <w:style w:type="numbering" w:customStyle="1" w:styleId="55111">
    <w:name w:val="Нет списка55111"/>
    <w:next w:val="a2"/>
    <w:uiPriority w:val="99"/>
    <w:semiHidden/>
    <w:unhideWhenUsed/>
    <w:rsid w:val="006C2B36"/>
  </w:style>
  <w:style w:type="numbering" w:customStyle="1" w:styleId="56111">
    <w:name w:val="Нет списка56111"/>
    <w:next w:val="a2"/>
    <w:uiPriority w:val="99"/>
    <w:semiHidden/>
    <w:unhideWhenUsed/>
    <w:rsid w:val="006C2B36"/>
  </w:style>
  <w:style w:type="numbering" w:customStyle="1" w:styleId="57111">
    <w:name w:val="Нет списка57111"/>
    <w:next w:val="a2"/>
    <w:uiPriority w:val="99"/>
    <w:semiHidden/>
    <w:unhideWhenUsed/>
    <w:rsid w:val="006C2B36"/>
  </w:style>
  <w:style w:type="numbering" w:customStyle="1" w:styleId="58111">
    <w:name w:val="Нет списка58111"/>
    <w:next w:val="a2"/>
    <w:uiPriority w:val="99"/>
    <w:semiHidden/>
    <w:unhideWhenUsed/>
    <w:rsid w:val="006C2B36"/>
  </w:style>
  <w:style w:type="numbering" w:customStyle="1" w:styleId="59111">
    <w:name w:val="Нет списка59111"/>
    <w:next w:val="a2"/>
    <w:uiPriority w:val="99"/>
    <w:semiHidden/>
    <w:unhideWhenUsed/>
    <w:rsid w:val="006C2B36"/>
  </w:style>
  <w:style w:type="numbering" w:customStyle="1" w:styleId="60111">
    <w:name w:val="Нет списка60111"/>
    <w:next w:val="a2"/>
    <w:uiPriority w:val="99"/>
    <w:semiHidden/>
    <w:unhideWhenUsed/>
    <w:rsid w:val="006C2B36"/>
  </w:style>
  <w:style w:type="numbering" w:customStyle="1" w:styleId="61111">
    <w:name w:val="Нет списка61111"/>
    <w:next w:val="a2"/>
    <w:uiPriority w:val="99"/>
    <w:semiHidden/>
    <w:unhideWhenUsed/>
    <w:rsid w:val="006C2B36"/>
  </w:style>
  <w:style w:type="numbering" w:customStyle="1" w:styleId="62111">
    <w:name w:val="Нет списка62111"/>
    <w:next w:val="a2"/>
    <w:uiPriority w:val="99"/>
    <w:semiHidden/>
    <w:unhideWhenUsed/>
    <w:rsid w:val="006C2B36"/>
  </w:style>
  <w:style w:type="numbering" w:customStyle="1" w:styleId="63111">
    <w:name w:val="Нет списка63111"/>
    <w:next w:val="a2"/>
    <w:uiPriority w:val="99"/>
    <w:semiHidden/>
    <w:unhideWhenUsed/>
    <w:rsid w:val="006C2B36"/>
  </w:style>
  <w:style w:type="numbering" w:customStyle="1" w:styleId="64111">
    <w:name w:val="Нет списка64111"/>
    <w:next w:val="a2"/>
    <w:uiPriority w:val="99"/>
    <w:semiHidden/>
    <w:unhideWhenUsed/>
    <w:rsid w:val="006C2B36"/>
  </w:style>
  <w:style w:type="numbering" w:customStyle="1" w:styleId="65111">
    <w:name w:val="Нет списка65111"/>
    <w:next w:val="a2"/>
    <w:uiPriority w:val="99"/>
    <w:semiHidden/>
    <w:unhideWhenUsed/>
    <w:rsid w:val="006C2B36"/>
  </w:style>
  <w:style w:type="numbering" w:customStyle="1" w:styleId="66111">
    <w:name w:val="Нет списка66111"/>
    <w:next w:val="a2"/>
    <w:uiPriority w:val="99"/>
    <w:semiHidden/>
    <w:unhideWhenUsed/>
    <w:rsid w:val="006C2B36"/>
  </w:style>
  <w:style w:type="numbering" w:customStyle="1" w:styleId="67111">
    <w:name w:val="Нет списка67111"/>
    <w:next w:val="a2"/>
    <w:uiPriority w:val="99"/>
    <w:semiHidden/>
    <w:unhideWhenUsed/>
    <w:rsid w:val="006C2B36"/>
  </w:style>
  <w:style w:type="numbering" w:customStyle="1" w:styleId="68111">
    <w:name w:val="Нет списка68111"/>
    <w:next w:val="a2"/>
    <w:uiPriority w:val="99"/>
    <w:semiHidden/>
    <w:unhideWhenUsed/>
    <w:rsid w:val="006C2B36"/>
  </w:style>
  <w:style w:type="numbering" w:customStyle="1" w:styleId="69111">
    <w:name w:val="Нет списка69111"/>
    <w:next w:val="a2"/>
    <w:uiPriority w:val="99"/>
    <w:semiHidden/>
    <w:unhideWhenUsed/>
    <w:rsid w:val="006C2B36"/>
  </w:style>
  <w:style w:type="numbering" w:customStyle="1" w:styleId="70111">
    <w:name w:val="Нет списка70111"/>
    <w:next w:val="a2"/>
    <w:uiPriority w:val="99"/>
    <w:semiHidden/>
    <w:unhideWhenUsed/>
    <w:rsid w:val="006C2B36"/>
  </w:style>
  <w:style w:type="numbering" w:customStyle="1" w:styleId="71111">
    <w:name w:val="Нет списка71111"/>
    <w:next w:val="a2"/>
    <w:uiPriority w:val="99"/>
    <w:semiHidden/>
    <w:unhideWhenUsed/>
    <w:rsid w:val="006C2B36"/>
  </w:style>
  <w:style w:type="numbering" w:customStyle="1" w:styleId="72111">
    <w:name w:val="Нет списка72111"/>
    <w:next w:val="a2"/>
    <w:uiPriority w:val="99"/>
    <w:semiHidden/>
    <w:unhideWhenUsed/>
    <w:rsid w:val="006C2B36"/>
  </w:style>
  <w:style w:type="numbering" w:customStyle="1" w:styleId="73111">
    <w:name w:val="Нет списка73111"/>
    <w:next w:val="a2"/>
    <w:uiPriority w:val="99"/>
    <w:semiHidden/>
    <w:unhideWhenUsed/>
    <w:rsid w:val="006C2B36"/>
  </w:style>
  <w:style w:type="numbering" w:customStyle="1" w:styleId="74111">
    <w:name w:val="Нет списка74111"/>
    <w:next w:val="a2"/>
    <w:uiPriority w:val="99"/>
    <w:semiHidden/>
    <w:unhideWhenUsed/>
    <w:rsid w:val="006C2B36"/>
  </w:style>
  <w:style w:type="numbering" w:customStyle="1" w:styleId="75111">
    <w:name w:val="Нет списка75111"/>
    <w:next w:val="a2"/>
    <w:uiPriority w:val="99"/>
    <w:semiHidden/>
    <w:unhideWhenUsed/>
    <w:rsid w:val="006C2B36"/>
  </w:style>
  <w:style w:type="numbering" w:customStyle="1" w:styleId="76111">
    <w:name w:val="Нет списка76111"/>
    <w:next w:val="a2"/>
    <w:uiPriority w:val="99"/>
    <w:semiHidden/>
    <w:unhideWhenUsed/>
    <w:rsid w:val="006C2B36"/>
  </w:style>
  <w:style w:type="numbering" w:customStyle="1" w:styleId="7711">
    <w:name w:val="Нет списка7711"/>
    <w:next w:val="a2"/>
    <w:uiPriority w:val="99"/>
    <w:semiHidden/>
    <w:unhideWhenUsed/>
    <w:rsid w:val="006C2B36"/>
  </w:style>
  <w:style w:type="numbering" w:customStyle="1" w:styleId="7811">
    <w:name w:val="Нет списка7811"/>
    <w:next w:val="a2"/>
    <w:uiPriority w:val="99"/>
    <w:semiHidden/>
    <w:unhideWhenUsed/>
    <w:rsid w:val="006C2B36"/>
  </w:style>
  <w:style w:type="numbering" w:customStyle="1" w:styleId="7911">
    <w:name w:val="Нет списка7911"/>
    <w:next w:val="a2"/>
    <w:uiPriority w:val="99"/>
    <w:semiHidden/>
    <w:unhideWhenUsed/>
    <w:rsid w:val="006C2B36"/>
  </w:style>
  <w:style w:type="numbering" w:customStyle="1" w:styleId="8011">
    <w:name w:val="Нет списка8011"/>
    <w:next w:val="a2"/>
    <w:uiPriority w:val="99"/>
    <w:semiHidden/>
    <w:unhideWhenUsed/>
    <w:rsid w:val="006C2B36"/>
  </w:style>
  <w:style w:type="numbering" w:customStyle="1" w:styleId="81111">
    <w:name w:val="Нет списка81111"/>
    <w:next w:val="a2"/>
    <w:uiPriority w:val="99"/>
    <w:semiHidden/>
    <w:unhideWhenUsed/>
    <w:rsid w:val="006C2B36"/>
  </w:style>
  <w:style w:type="numbering" w:customStyle="1" w:styleId="841">
    <w:name w:val="Нет списка841"/>
    <w:next w:val="a2"/>
    <w:uiPriority w:val="99"/>
    <w:semiHidden/>
    <w:unhideWhenUsed/>
    <w:rsid w:val="006C2B36"/>
  </w:style>
  <w:style w:type="numbering" w:customStyle="1" w:styleId="851">
    <w:name w:val="Нет списка851"/>
    <w:next w:val="a2"/>
    <w:uiPriority w:val="99"/>
    <w:semiHidden/>
    <w:unhideWhenUsed/>
    <w:rsid w:val="006C2B36"/>
  </w:style>
  <w:style w:type="numbering" w:customStyle="1" w:styleId="861">
    <w:name w:val="Нет списка861"/>
    <w:next w:val="a2"/>
    <w:uiPriority w:val="99"/>
    <w:semiHidden/>
    <w:unhideWhenUsed/>
    <w:rsid w:val="006C2B36"/>
  </w:style>
  <w:style w:type="numbering" w:customStyle="1" w:styleId="871">
    <w:name w:val="Нет списка871"/>
    <w:next w:val="a2"/>
    <w:uiPriority w:val="99"/>
    <w:semiHidden/>
    <w:unhideWhenUsed/>
    <w:rsid w:val="006C2B36"/>
  </w:style>
  <w:style w:type="numbering" w:customStyle="1" w:styleId="881">
    <w:name w:val="Нет списка881"/>
    <w:next w:val="a2"/>
    <w:uiPriority w:val="99"/>
    <w:semiHidden/>
    <w:unhideWhenUsed/>
    <w:rsid w:val="006C2B36"/>
  </w:style>
  <w:style w:type="numbering" w:customStyle="1" w:styleId="891">
    <w:name w:val="Нет списка891"/>
    <w:next w:val="a2"/>
    <w:uiPriority w:val="99"/>
    <w:semiHidden/>
    <w:unhideWhenUsed/>
    <w:rsid w:val="006C2B36"/>
  </w:style>
  <w:style w:type="numbering" w:customStyle="1" w:styleId="901">
    <w:name w:val="Нет списка901"/>
    <w:next w:val="a2"/>
    <w:uiPriority w:val="99"/>
    <w:semiHidden/>
    <w:unhideWhenUsed/>
    <w:rsid w:val="006C2B36"/>
  </w:style>
  <w:style w:type="numbering" w:customStyle="1" w:styleId="921">
    <w:name w:val="Нет списка921"/>
    <w:next w:val="a2"/>
    <w:uiPriority w:val="99"/>
    <w:semiHidden/>
    <w:unhideWhenUsed/>
    <w:rsid w:val="006C2B36"/>
  </w:style>
  <w:style w:type="numbering" w:customStyle="1" w:styleId="931">
    <w:name w:val="Нет списка931"/>
    <w:next w:val="a2"/>
    <w:uiPriority w:val="99"/>
    <w:semiHidden/>
    <w:unhideWhenUsed/>
    <w:rsid w:val="006C2B36"/>
  </w:style>
  <w:style w:type="numbering" w:customStyle="1" w:styleId="941">
    <w:name w:val="Нет списка941"/>
    <w:next w:val="a2"/>
    <w:uiPriority w:val="99"/>
    <w:semiHidden/>
    <w:unhideWhenUsed/>
    <w:rsid w:val="006C2B36"/>
  </w:style>
  <w:style w:type="numbering" w:customStyle="1" w:styleId="951">
    <w:name w:val="Нет списка951"/>
    <w:next w:val="a2"/>
    <w:uiPriority w:val="99"/>
    <w:semiHidden/>
    <w:unhideWhenUsed/>
    <w:rsid w:val="006C2B36"/>
  </w:style>
  <w:style w:type="numbering" w:customStyle="1" w:styleId="961">
    <w:name w:val="Нет списка961"/>
    <w:next w:val="a2"/>
    <w:uiPriority w:val="99"/>
    <w:semiHidden/>
    <w:unhideWhenUsed/>
    <w:rsid w:val="006C2B36"/>
  </w:style>
  <w:style w:type="numbering" w:customStyle="1" w:styleId="971">
    <w:name w:val="Нет списка971"/>
    <w:next w:val="a2"/>
    <w:uiPriority w:val="99"/>
    <w:semiHidden/>
    <w:unhideWhenUsed/>
    <w:rsid w:val="006C2B36"/>
  </w:style>
  <w:style w:type="numbering" w:customStyle="1" w:styleId="981">
    <w:name w:val="Нет списка981"/>
    <w:next w:val="a2"/>
    <w:uiPriority w:val="99"/>
    <w:semiHidden/>
    <w:unhideWhenUsed/>
    <w:rsid w:val="006C2B36"/>
  </w:style>
  <w:style w:type="numbering" w:customStyle="1" w:styleId="991">
    <w:name w:val="Нет списка991"/>
    <w:next w:val="a2"/>
    <w:uiPriority w:val="99"/>
    <w:semiHidden/>
    <w:unhideWhenUsed/>
    <w:rsid w:val="006C2B36"/>
  </w:style>
  <w:style w:type="numbering" w:customStyle="1" w:styleId="1001">
    <w:name w:val="Нет списка1001"/>
    <w:next w:val="a2"/>
    <w:uiPriority w:val="99"/>
    <w:semiHidden/>
    <w:unhideWhenUsed/>
    <w:rsid w:val="006C2B36"/>
  </w:style>
  <w:style w:type="numbering" w:customStyle="1" w:styleId="1021">
    <w:name w:val="Нет списка1021"/>
    <w:next w:val="a2"/>
    <w:uiPriority w:val="99"/>
    <w:semiHidden/>
    <w:unhideWhenUsed/>
    <w:rsid w:val="006C2B36"/>
  </w:style>
  <w:style w:type="numbering" w:customStyle="1" w:styleId="1031">
    <w:name w:val="Нет списка1031"/>
    <w:next w:val="a2"/>
    <w:uiPriority w:val="99"/>
    <w:semiHidden/>
    <w:unhideWhenUsed/>
    <w:rsid w:val="006C2B36"/>
  </w:style>
  <w:style w:type="numbering" w:customStyle="1" w:styleId="1041">
    <w:name w:val="Нет списка1041"/>
    <w:next w:val="a2"/>
    <w:uiPriority w:val="99"/>
    <w:semiHidden/>
    <w:unhideWhenUsed/>
    <w:rsid w:val="006C2B36"/>
  </w:style>
  <w:style w:type="numbering" w:customStyle="1" w:styleId="1051">
    <w:name w:val="Нет списка1051"/>
    <w:next w:val="a2"/>
    <w:uiPriority w:val="99"/>
    <w:semiHidden/>
    <w:unhideWhenUsed/>
    <w:rsid w:val="006C2B36"/>
  </w:style>
  <w:style w:type="numbering" w:customStyle="1" w:styleId="1061">
    <w:name w:val="Нет списка1061"/>
    <w:next w:val="a2"/>
    <w:uiPriority w:val="99"/>
    <w:semiHidden/>
    <w:unhideWhenUsed/>
    <w:rsid w:val="006C2B36"/>
  </w:style>
  <w:style w:type="numbering" w:customStyle="1" w:styleId="1071">
    <w:name w:val="Нет списка1071"/>
    <w:next w:val="a2"/>
    <w:uiPriority w:val="99"/>
    <w:semiHidden/>
    <w:unhideWhenUsed/>
    <w:rsid w:val="006C2B36"/>
  </w:style>
  <w:style w:type="numbering" w:customStyle="1" w:styleId="1081">
    <w:name w:val="Нет списка1081"/>
    <w:next w:val="a2"/>
    <w:uiPriority w:val="99"/>
    <w:semiHidden/>
    <w:unhideWhenUsed/>
    <w:rsid w:val="006C2B36"/>
  </w:style>
  <w:style w:type="numbering" w:customStyle="1" w:styleId="1091">
    <w:name w:val="Нет списка1091"/>
    <w:next w:val="a2"/>
    <w:uiPriority w:val="99"/>
    <w:semiHidden/>
    <w:unhideWhenUsed/>
    <w:rsid w:val="006C2B36"/>
  </w:style>
  <w:style w:type="numbering" w:customStyle="1" w:styleId="1131">
    <w:name w:val="Нет списка1131"/>
    <w:next w:val="a2"/>
    <w:uiPriority w:val="99"/>
    <w:semiHidden/>
    <w:unhideWhenUsed/>
    <w:rsid w:val="006C2B36"/>
  </w:style>
  <w:style w:type="numbering" w:customStyle="1" w:styleId="1141">
    <w:name w:val="Нет списка1141"/>
    <w:next w:val="a2"/>
    <w:uiPriority w:val="99"/>
    <w:semiHidden/>
    <w:unhideWhenUsed/>
    <w:rsid w:val="006C2B36"/>
  </w:style>
  <w:style w:type="numbering" w:customStyle="1" w:styleId="1151">
    <w:name w:val="Нет списка1151"/>
    <w:next w:val="a2"/>
    <w:uiPriority w:val="99"/>
    <w:semiHidden/>
    <w:unhideWhenUsed/>
    <w:rsid w:val="006C2B36"/>
  </w:style>
  <w:style w:type="numbering" w:customStyle="1" w:styleId="1161">
    <w:name w:val="Нет списка1161"/>
    <w:next w:val="a2"/>
    <w:uiPriority w:val="99"/>
    <w:semiHidden/>
    <w:unhideWhenUsed/>
    <w:rsid w:val="006C2B36"/>
  </w:style>
  <w:style w:type="numbering" w:customStyle="1" w:styleId="1171">
    <w:name w:val="Нет списка1171"/>
    <w:next w:val="a2"/>
    <w:uiPriority w:val="99"/>
    <w:semiHidden/>
    <w:unhideWhenUsed/>
    <w:rsid w:val="006C2B36"/>
  </w:style>
  <w:style w:type="numbering" w:customStyle="1" w:styleId="1181">
    <w:name w:val="Нет списка1181"/>
    <w:next w:val="a2"/>
    <w:uiPriority w:val="99"/>
    <w:semiHidden/>
    <w:unhideWhenUsed/>
    <w:rsid w:val="006C2B36"/>
  </w:style>
  <w:style w:type="numbering" w:customStyle="1" w:styleId="1191">
    <w:name w:val="Нет списка1191"/>
    <w:next w:val="a2"/>
    <w:uiPriority w:val="99"/>
    <w:semiHidden/>
    <w:unhideWhenUsed/>
    <w:rsid w:val="006C2B36"/>
  </w:style>
  <w:style w:type="numbering" w:customStyle="1" w:styleId="1201">
    <w:name w:val="Нет списка1201"/>
    <w:next w:val="a2"/>
    <w:uiPriority w:val="99"/>
    <w:semiHidden/>
    <w:unhideWhenUsed/>
    <w:rsid w:val="006C2B36"/>
  </w:style>
  <w:style w:type="numbering" w:customStyle="1" w:styleId="1221">
    <w:name w:val="Нет списка1221"/>
    <w:next w:val="a2"/>
    <w:uiPriority w:val="99"/>
    <w:semiHidden/>
    <w:unhideWhenUsed/>
    <w:rsid w:val="006C2B36"/>
  </w:style>
  <w:style w:type="numbering" w:customStyle="1" w:styleId="1231">
    <w:name w:val="Нет списка1231"/>
    <w:next w:val="a2"/>
    <w:uiPriority w:val="99"/>
    <w:semiHidden/>
    <w:unhideWhenUsed/>
    <w:rsid w:val="006C2B36"/>
  </w:style>
  <w:style w:type="numbering" w:customStyle="1" w:styleId="1241">
    <w:name w:val="Нет списка1241"/>
    <w:next w:val="a2"/>
    <w:uiPriority w:val="99"/>
    <w:semiHidden/>
    <w:unhideWhenUsed/>
    <w:rsid w:val="006C2B36"/>
  </w:style>
  <w:style w:type="numbering" w:customStyle="1" w:styleId="1251">
    <w:name w:val="Нет списка1251"/>
    <w:next w:val="a2"/>
    <w:uiPriority w:val="99"/>
    <w:semiHidden/>
    <w:unhideWhenUsed/>
    <w:rsid w:val="006C2B36"/>
  </w:style>
  <w:style w:type="numbering" w:customStyle="1" w:styleId="1261">
    <w:name w:val="Нет списка1261"/>
    <w:next w:val="a2"/>
    <w:uiPriority w:val="99"/>
    <w:semiHidden/>
    <w:unhideWhenUsed/>
    <w:rsid w:val="006C2B36"/>
  </w:style>
  <w:style w:type="numbering" w:customStyle="1" w:styleId="1271">
    <w:name w:val="Нет списка1271"/>
    <w:next w:val="a2"/>
    <w:uiPriority w:val="99"/>
    <w:semiHidden/>
    <w:unhideWhenUsed/>
    <w:rsid w:val="006C2B36"/>
  </w:style>
  <w:style w:type="numbering" w:customStyle="1" w:styleId="1281">
    <w:name w:val="Нет списка1281"/>
    <w:next w:val="a2"/>
    <w:uiPriority w:val="99"/>
    <w:semiHidden/>
    <w:unhideWhenUsed/>
    <w:rsid w:val="006C2B36"/>
  </w:style>
  <w:style w:type="numbering" w:customStyle="1" w:styleId="1291">
    <w:name w:val="Нет списка1291"/>
    <w:next w:val="a2"/>
    <w:uiPriority w:val="99"/>
    <w:semiHidden/>
    <w:unhideWhenUsed/>
    <w:rsid w:val="006C2B36"/>
  </w:style>
  <w:style w:type="numbering" w:customStyle="1" w:styleId="1301">
    <w:name w:val="Нет списка1301"/>
    <w:next w:val="a2"/>
    <w:uiPriority w:val="99"/>
    <w:semiHidden/>
    <w:unhideWhenUsed/>
    <w:rsid w:val="006C2B36"/>
  </w:style>
  <w:style w:type="numbering" w:customStyle="1" w:styleId="1321">
    <w:name w:val="Нет списка1321"/>
    <w:next w:val="a2"/>
    <w:uiPriority w:val="99"/>
    <w:semiHidden/>
    <w:unhideWhenUsed/>
    <w:rsid w:val="006C2B36"/>
  </w:style>
  <w:style w:type="numbering" w:customStyle="1" w:styleId="1331">
    <w:name w:val="Нет списка1331"/>
    <w:next w:val="a2"/>
    <w:uiPriority w:val="99"/>
    <w:semiHidden/>
    <w:unhideWhenUsed/>
    <w:rsid w:val="006C2B36"/>
  </w:style>
  <w:style w:type="numbering" w:customStyle="1" w:styleId="1341">
    <w:name w:val="Нет списка1341"/>
    <w:next w:val="a2"/>
    <w:uiPriority w:val="99"/>
    <w:semiHidden/>
    <w:unhideWhenUsed/>
    <w:rsid w:val="006C2B36"/>
  </w:style>
  <w:style w:type="numbering" w:customStyle="1" w:styleId="1351">
    <w:name w:val="Нет списка1351"/>
    <w:next w:val="a2"/>
    <w:uiPriority w:val="99"/>
    <w:semiHidden/>
    <w:unhideWhenUsed/>
    <w:rsid w:val="006C2B36"/>
  </w:style>
  <w:style w:type="numbering" w:customStyle="1" w:styleId="1361">
    <w:name w:val="Нет списка1361"/>
    <w:next w:val="a2"/>
    <w:uiPriority w:val="99"/>
    <w:semiHidden/>
    <w:unhideWhenUsed/>
    <w:rsid w:val="006C2B36"/>
  </w:style>
  <w:style w:type="numbering" w:customStyle="1" w:styleId="1371">
    <w:name w:val="Нет списка1371"/>
    <w:next w:val="a2"/>
    <w:uiPriority w:val="99"/>
    <w:semiHidden/>
    <w:unhideWhenUsed/>
    <w:rsid w:val="006C2B36"/>
  </w:style>
  <w:style w:type="numbering" w:customStyle="1" w:styleId="1381">
    <w:name w:val="Нет списка1381"/>
    <w:next w:val="a2"/>
    <w:uiPriority w:val="99"/>
    <w:semiHidden/>
    <w:unhideWhenUsed/>
    <w:rsid w:val="006C2B36"/>
  </w:style>
  <w:style w:type="numbering" w:customStyle="1" w:styleId="1391">
    <w:name w:val="Нет списка1391"/>
    <w:next w:val="a2"/>
    <w:uiPriority w:val="99"/>
    <w:semiHidden/>
    <w:unhideWhenUsed/>
    <w:rsid w:val="006C2B36"/>
  </w:style>
  <w:style w:type="numbering" w:customStyle="1" w:styleId="1401">
    <w:name w:val="Нет списка1401"/>
    <w:next w:val="a2"/>
    <w:uiPriority w:val="99"/>
    <w:semiHidden/>
    <w:unhideWhenUsed/>
    <w:rsid w:val="006C2B36"/>
  </w:style>
  <w:style w:type="numbering" w:customStyle="1" w:styleId="1421">
    <w:name w:val="Нет списка1421"/>
    <w:next w:val="a2"/>
    <w:uiPriority w:val="99"/>
    <w:semiHidden/>
    <w:unhideWhenUsed/>
    <w:rsid w:val="006C2B36"/>
  </w:style>
  <w:style w:type="numbering" w:customStyle="1" w:styleId="1431">
    <w:name w:val="Нет списка1431"/>
    <w:next w:val="a2"/>
    <w:uiPriority w:val="99"/>
    <w:semiHidden/>
    <w:unhideWhenUsed/>
    <w:rsid w:val="006C2B36"/>
  </w:style>
  <w:style w:type="numbering" w:customStyle="1" w:styleId="1441">
    <w:name w:val="Нет списка1441"/>
    <w:next w:val="a2"/>
    <w:uiPriority w:val="99"/>
    <w:semiHidden/>
    <w:unhideWhenUsed/>
    <w:rsid w:val="006C2B36"/>
  </w:style>
  <w:style w:type="numbering" w:customStyle="1" w:styleId="1451">
    <w:name w:val="Нет списка1451"/>
    <w:next w:val="a2"/>
    <w:uiPriority w:val="99"/>
    <w:semiHidden/>
    <w:unhideWhenUsed/>
    <w:rsid w:val="006C2B36"/>
  </w:style>
  <w:style w:type="numbering" w:customStyle="1" w:styleId="1461">
    <w:name w:val="Нет списка1461"/>
    <w:next w:val="a2"/>
    <w:uiPriority w:val="99"/>
    <w:semiHidden/>
    <w:unhideWhenUsed/>
    <w:rsid w:val="006C2B36"/>
  </w:style>
  <w:style w:type="numbering" w:customStyle="1" w:styleId="1471">
    <w:name w:val="Нет списка1471"/>
    <w:next w:val="a2"/>
    <w:uiPriority w:val="99"/>
    <w:semiHidden/>
    <w:unhideWhenUsed/>
    <w:rsid w:val="006C2B36"/>
  </w:style>
  <w:style w:type="numbering" w:customStyle="1" w:styleId="1481">
    <w:name w:val="Нет списка1481"/>
    <w:next w:val="a2"/>
    <w:uiPriority w:val="99"/>
    <w:semiHidden/>
    <w:unhideWhenUsed/>
    <w:rsid w:val="006C2B36"/>
  </w:style>
  <w:style w:type="numbering" w:customStyle="1" w:styleId="1491">
    <w:name w:val="Нет списка1491"/>
    <w:next w:val="a2"/>
    <w:uiPriority w:val="99"/>
    <w:semiHidden/>
    <w:unhideWhenUsed/>
    <w:rsid w:val="006C2B36"/>
  </w:style>
  <w:style w:type="numbering" w:customStyle="1" w:styleId="1501">
    <w:name w:val="Нет списка1501"/>
    <w:next w:val="a2"/>
    <w:uiPriority w:val="99"/>
    <w:semiHidden/>
    <w:unhideWhenUsed/>
    <w:rsid w:val="006C2B36"/>
  </w:style>
  <w:style w:type="numbering" w:customStyle="1" w:styleId="1521">
    <w:name w:val="Нет списка1521"/>
    <w:next w:val="a2"/>
    <w:uiPriority w:val="99"/>
    <w:semiHidden/>
    <w:unhideWhenUsed/>
    <w:rsid w:val="006C2B36"/>
  </w:style>
  <w:style w:type="numbering" w:customStyle="1" w:styleId="1531">
    <w:name w:val="Нет списка1531"/>
    <w:next w:val="a2"/>
    <w:uiPriority w:val="99"/>
    <w:semiHidden/>
    <w:unhideWhenUsed/>
    <w:rsid w:val="006C2B36"/>
  </w:style>
  <w:style w:type="paragraph" w:customStyle="1" w:styleId="1ff2">
    <w:name w:val="Знак Знак1 Знак Знак"/>
    <w:basedOn w:val="a"/>
    <w:rsid w:val="006C2B3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1">
    <w:name w:val="Нет списка1541"/>
    <w:next w:val="a2"/>
    <w:uiPriority w:val="99"/>
    <w:semiHidden/>
    <w:unhideWhenUsed/>
    <w:rsid w:val="006C2B36"/>
  </w:style>
  <w:style w:type="numbering" w:customStyle="1" w:styleId="1551">
    <w:name w:val="Нет списка1551"/>
    <w:next w:val="a2"/>
    <w:uiPriority w:val="99"/>
    <w:semiHidden/>
    <w:unhideWhenUsed/>
    <w:rsid w:val="006C2B36"/>
  </w:style>
  <w:style w:type="numbering" w:customStyle="1" w:styleId="1561">
    <w:name w:val="Нет списка1561"/>
    <w:next w:val="a2"/>
    <w:uiPriority w:val="99"/>
    <w:semiHidden/>
    <w:unhideWhenUsed/>
    <w:rsid w:val="006C2B36"/>
  </w:style>
  <w:style w:type="numbering" w:customStyle="1" w:styleId="1571">
    <w:name w:val="Нет списка1571"/>
    <w:next w:val="a2"/>
    <w:uiPriority w:val="99"/>
    <w:semiHidden/>
    <w:unhideWhenUsed/>
    <w:rsid w:val="006C2B36"/>
  </w:style>
  <w:style w:type="numbering" w:customStyle="1" w:styleId="1581">
    <w:name w:val="Нет списка1581"/>
    <w:next w:val="a2"/>
    <w:uiPriority w:val="99"/>
    <w:semiHidden/>
    <w:unhideWhenUsed/>
    <w:rsid w:val="006C2B36"/>
  </w:style>
  <w:style w:type="numbering" w:customStyle="1" w:styleId="1591">
    <w:name w:val="Нет списка1591"/>
    <w:next w:val="a2"/>
    <w:uiPriority w:val="99"/>
    <w:semiHidden/>
    <w:unhideWhenUsed/>
    <w:rsid w:val="006C2B36"/>
  </w:style>
  <w:style w:type="numbering" w:customStyle="1" w:styleId="1601">
    <w:name w:val="Нет списка1601"/>
    <w:next w:val="a2"/>
    <w:uiPriority w:val="99"/>
    <w:semiHidden/>
    <w:unhideWhenUsed/>
    <w:rsid w:val="006C2B36"/>
  </w:style>
  <w:style w:type="numbering" w:customStyle="1" w:styleId="1621">
    <w:name w:val="Нет списка1621"/>
    <w:next w:val="a2"/>
    <w:uiPriority w:val="99"/>
    <w:semiHidden/>
    <w:unhideWhenUsed/>
    <w:rsid w:val="006C2B36"/>
  </w:style>
  <w:style w:type="numbering" w:customStyle="1" w:styleId="1631">
    <w:name w:val="Нет списка1631"/>
    <w:next w:val="a2"/>
    <w:uiPriority w:val="99"/>
    <w:semiHidden/>
    <w:unhideWhenUsed/>
    <w:rsid w:val="006C2B36"/>
  </w:style>
  <w:style w:type="numbering" w:customStyle="1" w:styleId="1641">
    <w:name w:val="Нет списка1641"/>
    <w:next w:val="a2"/>
    <w:uiPriority w:val="99"/>
    <w:semiHidden/>
    <w:unhideWhenUsed/>
    <w:rsid w:val="006C2B36"/>
  </w:style>
  <w:style w:type="numbering" w:customStyle="1" w:styleId="1651">
    <w:name w:val="Нет списка1651"/>
    <w:next w:val="a2"/>
    <w:uiPriority w:val="99"/>
    <w:semiHidden/>
    <w:unhideWhenUsed/>
    <w:rsid w:val="006C2B36"/>
  </w:style>
  <w:style w:type="numbering" w:customStyle="1" w:styleId="1661">
    <w:name w:val="Нет списка1661"/>
    <w:next w:val="a2"/>
    <w:uiPriority w:val="99"/>
    <w:semiHidden/>
    <w:unhideWhenUsed/>
    <w:rsid w:val="006C2B36"/>
  </w:style>
  <w:style w:type="numbering" w:customStyle="1" w:styleId="1671">
    <w:name w:val="Нет списка1671"/>
    <w:next w:val="a2"/>
    <w:uiPriority w:val="99"/>
    <w:semiHidden/>
    <w:unhideWhenUsed/>
    <w:rsid w:val="006C2B36"/>
  </w:style>
  <w:style w:type="numbering" w:customStyle="1" w:styleId="1681">
    <w:name w:val="Нет списка1681"/>
    <w:next w:val="a2"/>
    <w:uiPriority w:val="99"/>
    <w:semiHidden/>
    <w:unhideWhenUsed/>
    <w:rsid w:val="006C2B36"/>
  </w:style>
  <w:style w:type="numbering" w:customStyle="1" w:styleId="1691">
    <w:name w:val="Нет списка1691"/>
    <w:next w:val="a2"/>
    <w:uiPriority w:val="99"/>
    <w:semiHidden/>
    <w:unhideWhenUsed/>
    <w:rsid w:val="006C2B36"/>
  </w:style>
  <w:style w:type="numbering" w:customStyle="1" w:styleId="1701">
    <w:name w:val="Нет списка1701"/>
    <w:next w:val="a2"/>
    <w:uiPriority w:val="99"/>
    <w:semiHidden/>
    <w:unhideWhenUsed/>
    <w:rsid w:val="006C2B36"/>
  </w:style>
  <w:style w:type="numbering" w:customStyle="1" w:styleId="1721">
    <w:name w:val="Нет списка1721"/>
    <w:next w:val="a2"/>
    <w:uiPriority w:val="99"/>
    <w:semiHidden/>
    <w:unhideWhenUsed/>
    <w:rsid w:val="006C2B36"/>
  </w:style>
  <w:style w:type="numbering" w:customStyle="1" w:styleId="1731">
    <w:name w:val="Нет списка1731"/>
    <w:next w:val="a2"/>
    <w:uiPriority w:val="99"/>
    <w:semiHidden/>
    <w:unhideWhenUsed/>
    <w:rsid w:val="006C2B36"/>
  </w:style>
  <w:style w:type="numbering" w:customStyle="1" w:styleId="1741">
    <w:name w:val="Нет списка1741"/>
    <w:next w:val="a2"/>
    <w:uiPriority w:val="99"/>
    <w:semiHidden/>
    <w:unhideWhenUsed/>
    <w:rsid w:val="006C2B36"/>
  </w:style>
  <w:style w:type="numbering" w:customStyle="1" w:styleId="1751">
    <w:name w:val="Нет списка1751"/>
    <w:next w:val="a2"/>
    <w:uiPriority w:val="99"/>
    <w:semiHidden/>
    <w:unhideWhenUsed/>
    <w:rsid w:val="006C2B36"/>
  </w:style>
  <w:style w:type="numbering" w:customStyle="1" w:styleId="1761">
    <w:name w:val="Нет списка1761"/>
    <w:next w:val="a2"/>
    <w:uiPriority w:val="99"/>
    <w:semiHidden/>
    <w:unhideWhenUsed/>
    <w:rsid w:val="006C2B36"/>
  </w:style>
  <w:style w:type="numbering" w:customStyle="1" w:styleId="1771">
    <w:name w:val="Нет списка1771"/>
    <w:next w:val="a2"/>
    <w:uiPriority w:val="99"/>
    <w:semiHidden/>
    <w:unhideWhenUsed/>
    <w:rsid w:val="006C2B36"/>
  </w:style>
  <w:style w:type="numbering" w:customStyle="1" w:styleId="1781">
    <w:name w:val="Нет списка1781"/>
    <w:next w:val="a2"/>
    <w:uiPriority w:val="99"/>
    <w:semiHidden/>
    <w:unhideWhenUsed/>
    <w:rsid w:val="006C2B36"/>
  </w:style>
  <w:style w:type="numbering" w:customStyle="1" w:styleId="1791">
    <w:name w:val="Нет списка1791"/>
    <w:next w:val="a2"/>
    <w:uiPriority w:val="99"/>
    <w:semiHidden/>
    <w:unhideWhenUsed/>
    <w:rsid w:val="006C2B36"/>
  </w:style>
  <w:style w:type="numbering" w:customStyle="1" w:styleId="1801">
    <w:name w:val="Нет списка1801"/>
    <w:next w:val="a2"/>
    <w:uiPriority w:val="99"/>
    <w:semiHidden/>
    <w:unhideWhenUsed/>
    <w:rsid w:val="006C2B36"/>
  </w:style>
  <w:style w:type="numbering" w:customStyle="1" w:styleId="1821">
    <w:name w:val="Нет списка1821"/>
    <w:next w:val="a2"/>
    <w:uiPriority w:val="99"/>
    <w:semiHidden/>
    <w:unhideWhenUsed/>
    <w:rsid w:val="006C2B36"/>
  </w:style>
  <w:style w:type="numbering" w:customStyle="1" w:styleId="1831">
    <w:name w:val="Нет списка1831"/>
    <w:next w:val="a2"/>
    <w:uiPriority w:val="99"/>
    <w:semiHidden/>
    <w:unhideWhenUsed/>
    <w:rsid w:val="006C2B36"/>
  </w:style>
  <w:style w:type="numbering" w:customStyle="1" w:styleId="1841">
    <w:name w:val="Нет списка1841"/>
    <w:next w:val="a2"/>
    <w:uiPriority w:val="99"/>
    <w:semiHidden/>
    <w:unhideWhenUsed/>
    <w:rsid w:val="006C2B36"/>
  </w:style>
  <w:style w:type="numbering" w:customStyle="1" w:styleId="1851">
    <w:name w:val="Нет списка1851"/>
    <w:next w:val="a2"/>
    <w:uiPriority w:val="99"/>
    <w:semiHidden/>
    <w:unhideWhenUsed/>
    <w:rsid w:val="006C2B36"/>
  </w:style>
  <w:style w:type="numbering" w:customStyle="1" w:styleId="1861">
    <w:name w:val="Нет списка1861"/>
    <w:next w:val="a2"/>
    <w:uiPriority w:val="99"/>
    <w:semiHidden/>
    <w:unhideWhenUsed/>
    <w:rsid w:val="006C2B36"/>
  </w:style>
  <w:style w:type="numbering" w:customStyle="1" w:styleId="1871">
    <w:name w:val="Нет списка1871"/>
    <w:next w:val="a2"/>
    <w:uiPriority w:val="99"/>
    <w:semiHidden/>
    <w:unhideWhenUsed/>
    <w:rsid w:val="006C2B36"/>
  </w:style>
  <w:style w:type="numbering" w:customStyle="1" w:styleId="1881">
    <w:name w:val="Нет списка1881"/>
    <w:next w:val="a2"/>
    <w:uiPriority w:val="99"/>
    <w:semiHidden/>
    <w:unhideWhenUsed/>
    <w:rsid w:val="006C2B36"/>
  </w:style>
  <w:style w:type="numbering" w:customStyle="1" w:styleId="1891">
    <w:name w:val="Нет списка1891"/>
    <w:next w:val="a2"/>
    <w:uiPriority w:val="99"/>
    <w:semiHidden/>
    <w:unhideWhenUsed/>
    <w:rsid w:val="006C2B36"/>
  </w:style>
  <w:style w:type="numbering" w:customStyle="1" w:styleId="1901">
    <w:name w:val="Нет списка1901"/>
    <w:next w:val="a2"/>
    <w:uiPriority w:val="99"/>
    <w:semiHidden/>
    <w:unhideWhenUsed/>
    <w:rsid w:val="006C2B36"/>
  </w:style>
  <w:style w:type="numbering" w:customStyle="1" w:styleId="1921">
    <w:name w:val="Нет списка1921"/>
    <w:next w:val="a2"/>
    <w:uiPriority w:val="99"/>
    <w:semiHidden/>
    <w:unhideWhenUsed/>
    <w:rsid w:val="006C2B36"/>
  </w:style>
  <w:style w:type="numbering" w:customStyle="1" w:styleId="1931">
    <w:name w:val="Нет списка1931"/>
    <w:next w:val="a2"/>
    <w:uiPriority w:val="99"/>
    <w:semiHidden/>
    <w:unhideWhenUsed/>
    <w:rsid w:val="006C2B36"/>
  </w:style>
  <w:style w:type="numbering" w:customStyle="1" w:styleId="1941">
    <w:name w:val="Нет списка1941"/>
    <w:next w:val="a2"/>
    <w:uiPriority w:val="99"/>
    <w:semiHidden/>
    <w:unhideWhenUsed/>
    <w:rsid w:val="006C2B36"/>
  </w:style>
  <w:style w:type="numbering" w:customStyle="1" w:styleId="1951">
    <w:name w:val="Нет списка1951"/>
    <w:next w:val="a2"/>
    <w:uiPriority w:val="99"/>
    <w:semiHidden/>
    <w:unhideWhenUsed/>
    <w:rsid w:val="006C2B36"/>
  </w:style>
  <w:style w:type="numbering" w:customStyle="1" w:styleId="1961">
    <w:name w:val="Нет списка1961"/>
    <w:next w:val="a2"/>
    <w:uiPriority w:val="99"/>
    <w:semiHidden/>
    <w:unhideWhenUsed/>
    <w:rsid w:val="006C2B36"/>
  </w:style>
  <w:style w:type="numbering" w:customStyle="1" w:styleId="1971">
    <w:name w:val="Нет списка1971"/>
    <w:next w:val="a2"/>
    <w:uiPriority w:val="99"/>
    <w:semiHidden/>
    <w:unhideWhenUsed/>
    <w:rsid w:val="006C2B36"/>
  </w:style>
  <w:style w:type="numbering" w:customStyle="1" w:styleId="1981">
    <w:name w:val="Нет списка1981"/>
    <w:next w:val="a2"/>
    <w:uiPriority w:val="99"/>
    <w:semiHidden/>
    <w:unhideWhenUsed/>
    <w:rsid w:val="006C2B36"/>
  </w:style>
  <w:style w:type="numbering" w:customStyle="1" w:styleId="1991">
    <w:name w:val="Нет списка1991"/>
    <w:next w:val="a2"/>
    <w:uiPriority w:val="99"/>
    <w:semiHidden/>
    <w:unhideWhenUsed/>
    <w:rsid w:val="006C2B36"/>
  </w:style>
  <w:style w:type="numbering" w:customStyle="1" w:styleId="2001">
    <w:name w:val="Нет списка2001"/>
    <w:next w:val="a2"/>
    <w:uiPriority w:val="99"/>
    <w:semiHidden/>
    <w:unhideWhenUsed/>
    <w:rsid w:val="006C2B36"/>
  </w:style>
  <w:style w:type="numbering" w:customStyle="1" w:styleId="2021">
    <w:name w:val="Нет списка2021"/>
    <w:next w:val="a2"/>
    <w:uiPriority w:val="99"/>
    <w:semiHidden/>
    <w:unhideWhenUsed/>
    <w:rsid w:val="006C2B36"/>
  </w:style>
  <w:style w:type="numbering" w:customStyle="1" w:styleId="2031">
    <w:name w:val="Нет списка2031"/>
    <w:next w:val="a2"/>
    <w:uiPriority w:val="99"/>
    <w:semiHidden/>
    <w:unhideWhenUsed/>
    <w:rsid w:val="006C2B36"/>
  </w:style>
  <w:style w:type="numbering" w:customStyle="1" w:styleId="204">
    <w:name w:val="Нет списка204"/>
    <w:next w:val="a2"/>
    <w:uiPriority w:val="99"/>
    <w:semiHidden/>
    <w:unhideWhenUsed/>
    <w:rsid w:val="006C2B36"/>
  </w:style>
  <w:style w:type="numbering" w:customStyle="1" w:styleId="205">
    <w:name w:val="Нет списка205"/>
    <w:next w:val="a2"/>
    <w:uiPriority w:val="99"/>
    <w:semiHidden/>
    <w:unhideWhenUsed/>
    <w:rsid w:val="006C2B36"/>
  </w:style>
  <w:style w:type="numbering" w:customStyle="1" w:styleId="206">
    <w:name w:val="Нет списка206"/>
    <w:next w:val="a2"/>
    <w:uiPriority w:val="99"/>
    <w:semiHidden/>
    <w:rsid w:val="00FA11B7"/>
  </w:style>
  <w:style w:type="paragraph" w:customStyle="1" w:styleId="91fb">
    <w:name w:val="Знак Знак9 Знак 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3c">
    <w:name w:val="Сетка таблицы3"/>
    <w:basedOn w:val="a1"/>
    <w:next w:val="a8"/>
    <w:rsid w:val="00FA11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3">
    <w:name w:val="Знак1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4">
    <w:name w:val="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5">
    <w:name w:val="Знак1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a">
    <w:name w:val="Знак2"/>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b">
    <w:name w:val="Знак2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6">
    <w:name w:val="Знак1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7">
    <w:name w:val="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d">
    <w:name w:val="Знак3"/>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7">
    <w:name w:val="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2">
    <w:name w:val="Знак1 Знак Знак Знак2"/>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8">
    <w:name w:val="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5">
    <w:name w:val="Знак1 Знак Знак Знак4 Знак Знак 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c">
    <w:name w:val="Знак2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b">
    <w:name w:val="Знак1 Знак Знак Знак4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d">
    <w:name w:val="Знак2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0">
    <w:name w:val="Знак Знак9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6">
    <w:name w:val="Знак1 Знак Знак Знак4 Знак Знак Знак1 Знак Знак Знак1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1">
    <w:name w:val="Знак Знак9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2">
    <w:name w:val="Знак Знак9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3">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4">
    <w:name w:val="Знак Знак9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5">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6">
    <w:name w:val="Знак Знак9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e">
    <w:name w:val="Знак2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7">
    <w:name w:val="Знак Знак9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8">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9">
    <w:name w:val="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a">
    <w:name w:val="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c">
    <w:name w:val="Знак Знак9 Знак Знак1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7">
    <w:name w:val="Знак1 Знак Знак Знак4 Знак Знак Знак1 Знак Знак Знак1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d">
    <w:name w:val="Знак Знак9 Знак Знак1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e">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
    <w:name w:val="Знак Знак9 Знак Знак1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1">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3">
    <w:name w:val="Знак Знак12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3">
    <w:name w:val="Нет списка1103"/>
    <w:next w:val="a2"/>
    <w:uiPriority w:val="99"/>
    <w:semiHidden/>
    <w:unhideWhenUsed/>
    <w:rsid w:val="00FA11B7"/>
  </w:style>
  <w:style w:type="numbering" w:customStyle="1" w:styleId="214">
    <w:name w:val="Нет списка214"/>
    <w:next w:val="a2"/>
    <w:uiPriority w:val="99"/>
    <w:semiHidden/>
    <w:unhideWhenUsed/>
    <w:rsid w:val="00FA11B7"/>
  </w:style>
  <w:style w:type="numbering" w:customStyle="1" w:styleId="314">
    <w:name w:val="Нет списка314"/>
    <w:next w:val="a2"/>
    <w:uiPriority w:val="99"/>
    <w:semiHidden/>
    <w:unhideWhenUsed/>
    <w:rsid w:val="00FA11B7"/>
  </w:style>
  <w:style w:type="numbering" w:customStyle="1" w:styleId="414">
    <w:name w:val="Нет списка414"/>
    <w:next w:val="a2"/>
    <w:uiPriority w:val="99"/>
    <w:semiHidden/>
    <w:unhideWhenUsed/>
    <w:rsid w:val="00FA11B7"/>
  </w:style>
  <w:style w:type="paragraph" w:customStyle="1" w:styleId="1ff8">
    <w:name w:val="Знак Знак Знак Знак1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6a">
    <w:name w:val="Без интервала6"/>
    <w:rsid w:val="00FA11B7"/>
    <w:pPr>
      <w:spacing w:after="0" w:line="240" w:lineRule="auto"/>
    </w:pPr>
    <w:rPr>
      <w:rFonts w:ascii="Calibri" w:eastAsia="Times New Roman" w:hAnsi="Calibri" w:cs="Times New Roman"/>
    </w:rPr>
  </w:style>
  <w:style w:type="paragraph" w:customStyle="1" w:styleId="12ff4">
    <w:name w:val="Знак Знак12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3">
    <w:name w:val="Знак Знак9 Знак Знак1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4">
    <w:name w:val="Нет списка514"/>
    <w:next w:val="a2"/>
    <w:uiPriority w:val="99"/>
    <w:semiHidden/>
    <w:unhideWhenUsed/>
    <w:rsid w:val="00FA11B7"/>
  </w:style>
  <w:style w:type="numbering" w:customStyle="1" w:styleId="614">
    <w:name w:val="Нет списка614"/>
    <w:next w:val="a2"/>
    <w:uiPriority w:val="99"/>
    <w:semiHidden/>
    <w:unhideWhenUsed/>
    <w:rsid w:val="00FA11B7"/>
  </w:style>
  <w:style w:type="numbering" w:customStyle="1" w:styleId="714">
    <w:name w:val="Нет списка714"/>
    <w:next w:val="a2"/>
    <w:uiPriority w:val="99"/>
    <w:semiHidden/>
    <w:unhideWhenUsed/>
    <w:rsid w:val="00FA11B7"/>
  </w:style>
  <w:style w:type="numbering" w:customStyle="1" w:styleId="813">
    <w:name w:val="Нет списка813"/>
    <w:next w:val="a2"/>
    <w:uiPriority w:val="99"/>
    <w:semiHidden/>
    <w:unhideWhenUsed/>
    <w:rsid w:val="00FA11B7"/>
  </w:style>
  <w:style w:type="numbering" w:customStyle="1" w:styleId="9130">
    <w:name w:val="Нет списка913"/>
    <w:next w:val="a2"/>
    <w:uiPriority w:val="99"/>
    <w:semiHidden/>
    <w:unhideWhenUsed/>
    <w:rsid w:val="00FA11B7"/>
  </w:style>
  <w:style w:type="numbering" w:customStyle="1" w:styleId="1013">
    <w:name w:val="Нет списка1013"/>
    <w:next w:val="a2"/>
    <w:uiPriority w:val="99"/>
    <w:semiHidden/>
    <w:unhideWhenUsed/>
    <w:rsid w:val="00FA11B7"/>
  </w:style>
  <w:style w:type="paragraph" w:customStyle="1" w:styleId="1ff9">
    <w:name w:val="Знак Знак1"/>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5">
    <w:name w:val="Знак Знак12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3">
    <w:name w:val="Нет списка1113"/>
    <w:next w:val="a2"/>
    <w:uiPriority w:val="99"/>
    <w:semiHidden/>
    <w:unhideWhenUsed/>
    <w:rsid w:val="00FA11B7"/>
  </w:style>
  <w:style w:type="numbering" w:customStyle="1" w:styleId="1213">
    <w:name w:val="Нет списка1213"/>
    <w:next w:val="a2"/>
    <w:uiPriority w:val="99"/>
    <w:semiHidden/>
    <w:unhideWhenUsed/>
    <w:rsid w:val="00FA11B7"/>
  </w:style>
  <w:style w:type="paragraph" w:customStyle="1" w:styleId="12ff6">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a">
    <w:name w:val="Знак1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3">
    <w:name w:val="Нет списка1313"/>
    <w:next w:val="a2"/>
    <w:uiPriority w:val="99"/>
    <w:semiHidden/>
    <w:unhideWhenUsed/>
    <w:rsid w:val="00FA11B7"/>
  </w:style>
  <w:style w:type="numbering" w:customStyle="1" w:styleId="14130">
    <w:name w:val="Нет списка1413"/>
    <w:next w:val="a2"/>
    <w:uiPriority w:val="99"/>
    <w:semiHidden/>
    <w:unhideWhenUsed/>
    <w:rsid w:val="00FA11B7"/>
  </w:style>
  <w:style w:type="numbering" w:customStyle="1" w:styleId="1513">
    <w:name w:val="Нет списка1513"/>
    <w:next w:val="a2"/>
    <w:uiPriority w:val="99"/>
    <w:semiHidden/>
    <w:unhideWhenUsed/>
    <w:rsid w:val="00FA11B7"/>
  </w:style>
  <w:style w:type="numbering" w:customStyle="1" w:styleId="1613">
    <w:name w:val="Нет списка1613"/>
    <w:next w:val="a2"/>
    <w:uiPriority w:val="99"/>
    <w:semiHidden/>
    <w:unhideWhenUsed/>
    <w:rsid w:val="00FA11B7"/>
  </w:style>
  <w:style w:type="numbering" w:customStyle="1" w:styleId="1713">
    <w:name w:val="Нет списка1713"/>
    <w:next w:val="a2"/>
    <w:uiPriority w:val="99"/>
    <w:semiHidden/>
    <w:unhideWhenUsed/>
    <w:rsid w:val="00FA11B7"/>
  </w:style>
  <w:style w:type="paragraph" w:customStyle="1" w:styleId="13b">
    <w:name w:val="Знак Знак13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3">
    <w:name w:val="Нет списка1813"/>
    <w:next w:val="a2"/>
    <w:uiPriority w:val="99"/>
    <w:semiHidden/>
    <w:unhideWhenUsed/>
    <w:rsid w:val="00FA11B7"/>
  </w:style>
  <w:style w:type="numbering" w:customStyle="1" w:styleId="1913">
    <w:name w:val="Нет списка1913"/>
    <w:next w:val="a2"/>
    <w:uiPriority w:val="99"/>
    <w:semiHidden/>
    <w:unhideWhenUsed/>
    <w:rsid w:val="00FA11B7"/>
  </w:style>
  <w:style w:type="numbering" w:customStyle="1" w:styleId="207">
    <w:name w:val="Нет списка207"/>
    <w:next w:val="a2"/>
    <w:uiPriority w:val="99"/>
    <w:semiHidden/>
    <w:unhideWhenUsed/>
    <w:rsid w:val="00FA11B7"/>
  </w:style>
  <w:style w:type="paragraph" w:customStyle="1" w:styleId="12ff7">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5">
    <w:name w:val="Нет списка215"/>
    <w:next w:val="a2"/>
    <w:uiPriority w:val="99"/>
    <w:semiHidden/>
    <w:unhideWhenUsed/>
    <w:rsid w:val="00FA11B7"/>
  </w:style>
  <w:style w:type="numbering" w:customStyle="1" w:styleId="223">
    <w:name w:val="Нет списка223"/>
    <w:next w:val="a2"/>
    <w:uiPriority w:val="99"/>
    <w:semiHidden/>
    <w:unhideWhenUsed/>
    <w:rsid w:val="00FA11B7"/>
  </w:style>
  <w:style w:type="numbering" w:customStyle="1" w:styleId="233">
    <w:name w:val="Нет списка233"/>
    <w:next w:val="a2"/>
    <w:uiPriority w:val="99"/>
    <w:semiHidden/>
    <w:unhideWhenUsed/>
    <w:rsid w:val="00FA11B7"/>
  </w:style>
  <w:style w:type="numbering" w:customStyle="1" w:styleId="243">
    <w:name w:val="Нет списка243"/>
    <w:next w:val="a2"/>
    <w:uiPriority w:val="99"/>
    <w:semiHidden/>
    <w:unhideWhenUsed/>
    <w:rsid w:val="00FA11B7"/>
  </w:style>
  <w:style w:type="numbering" w:customStyle="1" w:styleId="253">
    <w:name w:val="Нет списка253"/>
    <w:next w:val="a2"/>
    <w:uiPriority w:val="99"/>
    <w:semiHidden/>
    <w:unhideWhenUsed/>
    <w:rsid w:val="00FA11B7"/>
  </w:style>
  <w:style w:type="numbering" w:customStyle="1" w:styleId="263">
    <w:name w:val="Нет списка263"/>
    <w:next w:val="a2"/>
    <w:uiPriority w:val="99"/>
    <w:semiHidden/>
    <w:unhideWhenUsed/>
    <w:rsid w:val="00FA11B7"/>
  </w:style>
  <w:style w:type="numbering" w:customStyle="1" w:styleId="273">
    <w:name w:val="Нет списка273"/>
    <w:next w:val="a2"/>
    <w:uiPriority w:val="99"/>
    <w:semiHidden/>
    <w:unhideWhenUsed/>
    <w:rsid w:val="00FA11B7"/>
  </w:style>
  <w:style w:type="numbering" w:customStyle="1" w:styleId="283">
    <w:name w:val="Нет списка283"/>
    <w:next w:val="a2"/>
    <w:uiPriority w:val="99"/>
    <w:semiHidden/>
    <w:unhideWhenUsed/>
    <w:rsid w:val="00FA11B7"/>
  </w:style>
  <w:style w:type="numbering" w:customStyle="1" w:styleId="293">
    <w:name w:val="Нет списка293"/>
    <w:next w:val="a2"/>
    <w:uiPriority w:val="99"/>
    <w:semiHidden/>
    <w:unhideWhenUsed/>
    <w:rsid w:val="00FA11B7"/>
  </w:style>
  <w:style w:type="paragraph" w:customStyle="1" w:styleId="12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3">
    <w:name w:val="Нет списка303"/>
    <w:next w:val="a2"/>
    <w:uiPriority w:val="99"/>
    <w:semiHidden/>
    <w:unhideWhenUsed/>
    <w:rsid w:val="00FA11B7"/>
  </w:style>
  <w:style w:type="numbering" w:customStyle="1" w:styleId="315">
    <w:name w:val="Нет списка315"/>
    <w:next w:val="a2"/>
    <w:uiPriority w:val="99"/>
    <w:semiHidden/>
    <w:unhideWhenUsed/>
    <w:rsid w:val="00FA11B7"/>
  </w:style>
  <w:style w:type="paragraph" w:customStyle="1" w:styleId="12ffb">
    <w:name w:val="Знак Знак12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3">
    <w:name w:val="Нет списка323"/>
    <w:next w:val="a2"/>
    <w:uiPriority w:val="99"/>
    <w:semiHidden/>
    <w:unhideWhenUsed/>
    <w:rsid w:val="00FA11B7"/>
  </w:style>
  <w:style w:type="numbering" w:customStyle="1" w:styleId="333">
    <w:name w:val="Нет списка333"/>
    <w:next w:val="a2"/>
    <w:uiPriority w:val="99"/>
    <w:semiHidden/>
    <w:unhideWhenUsed/>
    <w:rsid w:val="00FA11B7"/>
  </w:style>
  <w:style w:type="numbering" w:customStyle="1" w:styleId="343">
    <w:name w:val="Нет списка343"/>
    <w:next w:val="a2"/>
    <w:uiPriority w:val="99"/>
    <w:semiHidden/>
    <w:unhideWhenUsed/>
    <w:rsid w:val="00FA11B7"/>
  </w:style>
  <w:style w:type="numbering" w:customStyle="1" w:styleId="353">
    <w:name w:val="Нет списка353"/>
    <w:next w:val="a2"/>
    <w:uiPriority w:val="99"/>
    <w:semiHidden/>
    <w:unhideWhenUsed/>
    <w:rsid w:val="00FA11B7"/>
  </w:style>
  <w:style w:type="numbering" w:customStyle="1" w:styleId="363">
    <w:name w:val="Нет списка363"/>
    <w:next w:val="a2"/>
    <w:uiPriority w:val="99"/>
    <w:semiHidden/>
    <w:unhideWhenUsed/>
    <w:rsid w:val="00FA11B7"/>
  </w:style>
  <w:style w:type="numbering" w:customStyle="1" w:styleId="373">
    <w:name w:val="Нет списка373"/>
    <w:next w:val="a2"/>
    <w:uiPriority w:val="99"/>
    <w:semiHidden/>
    <w:unhideWhenUsed/>
    <w:rsid w:val="00FA11B7"/>
  </w:style>
  <w:style w:type="numbering" w:customStyle="1" w:styleId="383">
    <w:name w:val="Нет списка383"/>
    <w:next w:val="a2"/>
    <w:uiPriority w:val="99"/>
    <w:semiHidden/>
    <w:unhideWhenUsed/>
    <w:rsid w:val="00FA11B7"/>
  </w:style>
  <w:style w:type="numbering" w:customStyle="1" w:styleId="393">
    <w:name w:val="Нет списка393"/>
    <w:next w:val="a2"/>
    <w:uiPriority w:val="99"/>
    <w:semiHidden/>
    <w:unhideWhenUsed/>
    <w:rsid w:val="00FA11B7"/>
  </w:style>
  <w:style w:type="numbering" w:customStyle="1" w:styleId="403">
    <w:name w:val="Нет списка403"/>
    <w:next w:val="a2"/>
    <w:uiPriority w:val="99"/>
    <w:semiHidden/>
    <w:unhideWhenUsed/>
    <w:rsid w:val="00FA11B7"/>
  </w:style>
  <w:style w:type="numbering" w:customStyle="1" w:styleId="415">
    <w:name w:val="Нет списка415"/>
    <w:next w:val="a2"/>
    <w:uiPriority w:val="99"/>
    <w:semiHidden/>
    <w:unhideWhenUsed/>
    <w:rsid w:val="00FA11B7"/>
  </w:style>
  <w:style w:type="paragraph" w:customStyle="1" w:styleId="1ffb">
    <w:name w:val="Знак Знак1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3">
    <w:name w:val="Нет списка423"/>
    <w:next w:val="a2"/>
    <w:uiPriority w:val="99"/>
    <w:semiHidden/>
    <w:unhideWhenUsed/>
    <w:rsid w:val="00FA11B7"/>
  </w:style>
  <w:style w:type="numbering" w:customStyle="1" w:styleId="433">
    <w:name w:val="Нет списка433"/>
    <w:next w:val="a2"/>
    <w:uiPriority w:val="99"/>
    <w:semiHidden/>
    <w:unhideWhenUsed/>
    <w:rsid w:val="00FA11B7"/>
  </w:style>
  <w:style w:type="numbering" w:customStyle="1" w:styleId="443">
    <w:name w:val="Нет списка443"/>
    <w:next w:val="a2"/>
    <w:uiPriority w:val="99"/>
    <w:semiHidden/>
    <w:unhideWhenUsed/>
    <w:rsid w:val="00FA11B7"/>
  </w:style>
  <w:style w:type="numbering" w:customStyle="1" w:styleId="453">
    <w:name w:val="Нет списка453"/>
    <w:next w:val="a2"/>
    <w:uiPriority w:val="99"/>
    <w:semiHidden/>
    <w:unhideWhenUsed/>
    <w:rsid w:val="00FA11B7"/>
  </w:style>
  <w:style w:type="numbering" w:customStyle="1" w:styleId="463">
    <w:name w:val="Нет списка463"/>
    <w:next w:val="a2"/>
    <w:uiPriority w:val="99"/>
    <w:semiHidden/>
    <w:unhideWhenUsed/>
    <w:rsid w:val="00FA11B7"/>
  </w:style>
  <w:style w:type="numbering" w:customStyle="1" w:styleId="473">
    <w:name w:val="Нет списка473"/>
    <w:next w:val="a2"/>
    <w:uiPriority w:val="99"/>
    <w:semiHidden/>
    <w:unhideWhenUsed/>
    <w:rsid w:val="00FA11B7"/>
  </w:style>
  <w:style w:type="numbering" w:customStyle="1" w:styleId="483">
    <w:name w:val="Нет списка483"/>
    <w:next w:val="a2"/>
    <w:uiPriority w:val="99"/>
    <w:semiHidden/>
    <w:unhideWhenUsed/>
    <w:rsid w:val="00FA11B7"/>
  </w:style>
  <w:style w:type="numbering" w:customStyle="1" w:styleId="493">
    <w:name w:val="Нет списка493"/>
    <w:next w:val="a2"/>
    <w:uiPriority w:val="99"/>
    <w:semiHidden/>
    <w:unhideWhenUsed/>
    <w:rsid w:val="00FA11B7"/>
  </w:style>
  <w:style w:type="numbering" w:customStyle="1" w:styleId="503">
    <w:name w:val="Нет списка503"/>
    <w:next w:val="a2"/>
    <w:uiPriority w:val="99"/>
    <w:semiHidden/>
    <w:unhideWhenUsed/>
    <w:rsid w:val="00FA11B7"/>
  </w:style>
  <w:style w:type="numbering" w:customStyle="1" w:styleId="515">
    <w:name w:val="Нет списка515"/>
    <w:next w:val="a2"/>
    <w:uiPriority w:val="99"/>
    <w:semiHidden/>
    <w:unhideWhenUsed/>
    <w:rsid w:val="00FA11B7"/>
  </w:style>
  <w:style w:type="numbering" w:customStyle="1" w:styleId="523">
    <w:name w:val="Нет списка523"/>
    <w:next w:val="a2"/>
    <w:uiPriority w:val="99"/>
    <w:semiHidden/>
    <w:unhideWhenUsed/>
    <w:rsid w:val="00FA11B7"/>
  </w:style>
  <w:style w:type="numbering" w:customStyle="1" w:styleId="533">
    <w:name w:val="Нет списка533"/>
    <w:next w:val="a2"/>
    <w:uiPriority w:val="99"/>
    <w:semiHidden/>
    <w:unhideWhenUsed/>
    <w:rsid w:val="00FA11B7"/>
  </w:style>
  <w:style w:type="numbering" w:customStyle="1" w:styleId="543">
    <w:name w:val="Нет списка543"/>
    <w:next w:val="a2"/>
    <w:uiPriority w:val="99"/>
    <w:semiHidden/>
    <w:unhideWhenUsed/>
    <w:rsid w:val="00FA11B7"/>
  </w:style>
  <w:style w:type="numbering" w:customStyle="1" w:styleId="553">
    <w:name w:val="Нет списка553"/>
    <w:next w:val="a2"/>
    <w:uiPriority w:val="99"/>
    <w:semiHidden/>
    <w:unhideWhenUsed/>
    <w:rsid w:val="00FA11B7"/>
  </w:style>
  <w:style w:type="numbering" w:customStyle="1" w:styleId="563">
    <w:name w:val="Нет списка563"/>
    <w:next w:val="a2"/>
    <w:uiPriority w:val="99"/>
    <w:semiHidden/>
    <w:unhideWhenUsed/>
    <w:rsid w:val="00FA11B7"/>
  </w:style>
  <w:style w:type="numbering" w:customStyle="1" w:styleId="573">
    <w:name w:val="Нет списка573"/>
    <w:next w:val="a2"/>
    <w:uiPriority w:val="99"/>
    <w:semiHidden/>
    <w:unhideWhenUsed/>
    <w:rsid w:val="00FA11B7"/>
  </w:style>
  <w:style w:type="numbering" w:customStyle="1" w:styleId="583">
    <w:name w:val="Нет списка583"/>
    <w:next w:val="a2"/>
    <w:uiPriority w:val="99"/>
    <w:semiHidden/>
    <w:unhideWhenUsed/>
    <w:rsid w:val="00FA11B7"/>
  </w:style>
  <w:style w:type="numbering" w:customStyle="1" w:styleId="593">
    <w:name w:val="Нет списка593"/>
    <w:next w:val="a2"/>
    <w:uiPriority w:val="99"/>
    <w:semiHidden/>
    <w:unhideWhenUsed/>
    <w:rsid w:val="00FA11B7"/>
  </w:style>
  <w:style w:type="numbering" w:customStyle="1" w:styleId="603">
    <w:name w:val="Нет списка603"/>
    <w:next w:val="a2"/>
    <w:uiPriority w:val="99"/>
    <w:semiHidden/>
    <w:unhideWhenUsed/>
    <w:rsid w:val="00FA11B7"/>
  </w:style>
  <w:style w:type="numbering" w:customStyle="1" w:styleId="615">
    <w:name w:val="Нет списка615"/>
    <w:next w:val="a2"/>
    <w:uiPriority w:val="99"/>
    <w:semiHidden/>
    <w:unhideWhenUsed/>
    <w:rsid w:val="00FA11B7"/>
  </w:style>
  <w:style w:type="numbering" w:customStyle="1" w:styleId="623">
    <w:name w:val="Нет списка623"/>
    <w:next w:val="a2"/>
    <w:uiPriority w:val="99"/>
    <w:semiHidden/>
    <w:unhideWhenUsed/>
    <w:rsid w:val="00FA11B7"/>
  </w:style>
  <w:style w:type="numbering" w:customStyle="1" w:styleId="633">
    <w:name w:val="Нет списка633"/>
    <w:next w:val="a2"/>
    <w:uiPriority w:val="99"/>
    <w:semiHidden/>
    <w:unhideWhenUsed/>
    <w:rsid w:val="00FA11B7"/>
  </w:style>
  <w:style w:type="numbering" w:customStyle="1" w:styleId="643">
    <w:name w:val="Нет списка643"/>
    <w:next w:val="a2"/>
    <w:uiPriority w:val="99"/>
    <w:semiHidden/>
    <w:unhideWhenUsed/>
    <w:rsid w:val="00FA11B7"/>
  </w:style>
  <w:style w:type="numbering" w:customStyle="1" w:styleId="653">
    <w:name w:val="Нет списка653"/>
    <w:next w:val="a2"/>
    <w:uiPriority w:val="99"/>
    <w:semiHidden/>
    <w:unhideWhenUsed/>
    <w:rsid w:val="00FA11B7"/>
  </w:style>
  <w:style w:type="paragraph" w:customStyle="1" w:styleId="12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3">
    <w:name w:val="Нет списка663"/>
    <w:next w:val="a2"/>
    <w:uiPriority w:val="99"/>
    <w:semiHidden/>
    <w:unhideWhenUsed/>
    <w:rsid w:val="00FA11B7"/>
  </w:style>
  <w:style w:type="numbering" w:customStyle="1" w:styleId="673">
    <w:name w:val="Нет списка673"/>
    <w:next w:val="a2"/>
    <w:uiPriority w:val="99"/>
    <w:semiHidden/>
    <w:unhideWhenUsed/>
    <w:rsid w:val="00FA11B7"/>
  </w:style>
  <w:style w:type="numbering" w:customStyle="1" w:styleId="683">
    <w:name w:val="Нет списка683"/>
    <w:next w:val="a2"/>
    <w:uiPriority w:val="99"/>
    <w:semiHidden/>
    <w:unhideWhenUsed/>
    <w:rsid w:val="00FA11B7"/>
  </w:style>
  <w:style w:type="numbering" w:customStyle="1" w:styleId="693">
    <w:name w:val="Нет списка693"/>
    <w:next w:val="a2"/>
    <w:uiPriority w:val="99"/>
    <w:semiHidden/>
    <w:unhideWhenUsed/>
    <w:rsid w:val="00FA11B7"/>
  </w:style>
  <w:style w:type="numbering" w:customStyle="1" w:styleId="703">
    <w:name w:val="Нет списка703"/>
    <w:next w:val="a2"/>
    <w:uiPriority w:val="99"/>
    <w:semiHidden/>
    <w:unhideWhenUsed/>
    <w:rsid w:val="00FA11B7"/>
  </w:style>
  <w:style w:type="numbering" w:customStyle="1" w:styleId="715">
    <w:name w:val="Нет списка715"/>
    <w:next w:val="a2"/>
    <w:uiPriority w:val="99"/>
    <w:semiHidden/>
    <w:unhideWhenUsed/>
    <w:rsid w:val="00FA11B7"/>
  </w:style>
  <w:style w:type="paragraph" w:customStyle="1" w:styleId="afffc">
    <w:name w:val="Знак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3">
    <w:name w:val="Нет списка723"/>
    <w:next w:val="a2"/>
    <w:uiPriority w:val="99"/>
    <w:semiHidden/>
    <w:unhideWhenUsed/>
    <w:rsid w:val="00FA11B7"/>
  </w:style>
  <w:style w:type="numbering" w:customStyle="1" w:styleId="733">
    <w:name w:val="Нет списка733"/>
    <w:next w:val="a2"/>
    <w:uiPriority w:val="99"/>
    <w:semiHidden/>
    <w:unhideWhenUsed/>
    <w:rsid w:val="00FA11B7"/>
  </w:style>
  <w:style w:type="numbering" w:customStyle="1" w:styleId="743">
    <w:name w:val="Нет списка743"/>
    <w:next w:val="a2"/>
    <w:uiPriority w:val="99"/>
    <w:semiHidden/>
    <w:unhideWhenUsed/>
    <w:rsid w:val="00FA11B7"/>
  </w:style>
  <w:style w:type="numbering" w:customStyle="1" w:styleId="753">
    <w:name w:val="Нет списка753"/>
    <w:next w:val="a2"/>
    <w:uiPriority w:val="99"/>
    <w:semiHidden/>
    <w:unhideWhenUsed/>
    <w:rsid w:val="00FA11B7"/>
  </w:style>
  <w:style w:type="numbering" w:customStyle="1" w:styleId="763">
    <w:name w:val="Нет списка763"/>
    <w:next w:val="a2"/>
    <w:uiPriority w:val="99"/>
    <w:semiHidden/>
    <w:unhideWhenUsed/>
    <w:rsid w:val="00FA11B7"/>
  </w:style>
  <w:style w:type="numbering" w:customStyle="1" w:styleId="773">
    <w:name w:val="Нет списка773"/>
    <w:next w:val="a2"/>
    <w:uiPriority w:val="99"/>
    <w:semiHidden/>
    <w:unhideWhenUsed/>
    <w:rsid w:val="00FA11B7"/>
  </w:style>
  <w:style w:type="numbering" w:customStyle="1" w:styleId="783">
    <w:name w:val="Нет списка783"/>
    <w:next w:val="a2"/>
    <w:uiPriority w:val="99"/>
    <w:semiHidden/>
    <w:unhideWhenUsed/>
    <w:rsid w:val="00FA11B7"/>
  </w:style>
  <w:style w:type="numbering" w:customStyle="1" w:styleId="793">
    <w:name w:val="Нет списка793"/>
    <w:next w:val="a2"/>
    <w:uiPriority w:val="99"/>
    <w:semiHidden/>
    <w:unhideWhenUsed/>
    <w:rsid w:val="00FA11B7"/>
  </w:style>
  <w:style w:type="numbering" w:customStyle="1" w:styleId="803">
    <w:name w:val="Нет списка803"/>
    <w:next w:val="a2"/>
    <w:uiPriority w:val="99"/>
    <w:semiHidden/>
    <w:unhideWhenUsed/>
    <w:rsid w:val="00FA11B7"/>
  </w:style>
  <w:style w:type="numbering" w:customStyle="1" w:styleId="814">
    <w:name w:val="Нет списка814"/>
    <w:next w:val="a2"/>
    <w:uiPriority w:val="99"/>
    <w:semiHidden/>
    <w:unhideWhenUsed/>
    <w:rsid w:val="00FA11B7"/>
  </w:style>
  <w:style w:type="numbering" w:customStyle="1" w:styleId="822">
    <w:name w:val="Нет списка822"/>
    <w:next w:val="a2"/>
    <w:uiPriority w:val="99"/>
    <w:semiHidden/>
    <w:unhideWhenUsed/>
    <w:rsid w:val="00FA11B7"/>
  </w:style>
  <w:style w:type="numbering" w:customStyle="1" w:styleId="1104">
    <w:name w:val="Нет списка1104"/>
    <w:next w:val="a2"/>
    <w:uiPriority w:val="99"/>
    <w:semiHidden/>
    <w:rsid w:val="00FA11B7"/>
  </w:style>
  <w:style w:type="table" w:customStyle="1" w:styleId="12ffd">
    <w:name w:val="Сетка таблицы12"/>
    <w:basedOn w:val="a1"/>
    <w:next w:val="a8"/>
    <w:rsid w:val="00FA11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unhideWhenUsed/>
    <w:rsid w:val="00FA11B7"/>
  </w:style>
  <w:style w:type="numbering" w:customStyle="1" w:styleId="2103">
    <w:name w:val="Нет списка2103"/>
    <w:next w:val="a2"/>
    <w:uiPriority w:val="99"/>
    <w:semiHidden/>
    <w:unhideWhenUsed/>
    <w:rsid w:val="00FA11B7"/>
  </w:style>
  <w:style w:type="numbering" w:customStyle="1" w:styleId="3103">
    <w:name w:val="Нет списка3103"/>
    <w:next w:val="a2"/>
    <w:uiPriority w:val="99"/>
    <w:semiHidden/>
    <w:unhideWhenUsed/>
    <w:rsid w:val="00FA11B7"/>
  </w:style>
  <w:style w:type="numbering" w:customStyle="1" w:styleId="4103">
    <w:name w:val="Нет списка4103"/>
    <w:next w:val="a2"/>
    <w:uiPriority w:val="99"/>
    <w:semiHidden/>
    <w:unhideWhenUsed/>
    <w:rsid w:val="00FA11B7"/>
  </w:style>
  <w:style w:type="numbering" w:customStyle="1" w:styleId="5103">
    <w:name w:val="Нет списка5103"/>
    <w:next w:val="a2"/>
    <w:uiPriority w:val="99"/>
    <w:semiHidden/>
    <w:unhideWhenUsed/>
    <w:rsid w:val="00FA11B7"/>
  </w:style>
  <w:style w:type="numbering" w:customStyle="1" w:styleId="6103">
    <w:name w:val="Нет списка6103"/>
    <w:next w:val="a2"/>
    <w:uiPriority w:val="99"/>
    <w:semiHidden/>
    <w:unhideWhenUsed/>
    <w:rsid w:val="00FA11B7"/>
  </w:style>
  <w:style w:type="numbering" w:customStyle="1" w:styleId="7102">
    <w:name w:val="Нет списка7102"/>
    <w:next w:val="a2"/>
    <w:uiPriority w:val="99"/>
    <w:semiHidden/>
    <w:unhideWhenUsed/>
    <w:rsid w:val="00FA11B7"/>
  </w:style>
  <w:style w:type="numbering" w:customStyle="1" w:styleId="832">
    <w:name w:val="Нет списка832"/>
    <w:next w:val="a2"/>
    <w:uiPriority w:val="99"/>
    <w:semiHidden/>
    <w:unhideWhenUsed/>
    <w:rsid w:val="00FA11B7"/>
  </w:style>
  <w:style w:type="numbering" w:customStyle="1" w:styleId="9140">
    <w:name w:val="Нет списка914"/>
    <w:next w:val="a2"/>
    <w:uiPriority w:val="99"/>
    <w:semiHidden/>
    <w:unhideWhenUsed/>
    <w:rsid w:val="00FA11B7"/>
  </w:style>
  <w:style w:type="numbering" w:customStyle="1" w:styleId="1014">
    <w:name w:val="Нет списка1014"/>
    <w:next w:val="a2"/>
    <w:uiPriority w:val="99"/>
    <w:semiHidden/>
    <w:unhideWhenUsed/>
    <w:rsid w:val="00FA11B7"/>
  </w:style>
  <w:style w:type="numbering" w:customStyle="1" w:styleId="11113">
    <w:name w:val="Нет списка11113"/>
    <w:next w:val="a2"/>
    <w:uiPriority w:val="99"/>
    <w:semiHidden/>
    <w:unhideWhenUsed/>
    <w:rsid w:val="00FA11B7"/>
  </w:style>
  <w:style w:type="numbering" w:customStyle="1" w:styleId="1214">
    <w:name w:val="Нет списка1214"/>
    <w:next w:val="a2"/>
    <w:uiPriority w:val="99"/>
    <w:semiHidden/>
    <w:unhideWhenUsed/>
    <w:rsid w:val="00FA11B7"/>
  </w:style>
  <w:style w:type="numbering" w:customStyle="1" w:styleId="1314">
    <w:name w:val="Нет списка1314"/>
    <w:next w:val="a2"/>
    <w:uiPriority w:val="99"/>
    <w:semiHidden/>
    <w:unhideWhenUsed/>
    <w:rsid w:val="00FA11B7"/>
  </w:style>
  <w:style w:type="numbering" w:customStyle="1" w:styleId="14140">
    <w:name w:val="Нет списка1414"/>
    <w:next w:val="a2"/>
    <w:uiPriority w:val="99"/>
    <w:semiHidden/>
    <w:unhideWhenUsed/>
    <w:rsid w:val="00FA11B7"/>
  </w:style>
  <w:style w:type="numbering" w:customStyle="1" w:styleId="1514">
    <w:name w:val="Нет списка1514"/>
    <w:next w:val="a2"/>
    <w:uiPriority w:val="99"/>
    <w:semiHidden/>
    <w:unhideWhenUsed/>
    <w:rsid w:val="00FA11B7"/>
  </w:style>
  <w:style w:type="numbering" w:customStyle="1" w:styleId="1614">
    <w:name w:val="Нет списка1614"/>
    <w:next w:val="a2"/>
    <w:uiPriority w:val="99"/>
    <w:semiHidden/>
    <w:unhideWhenUsed/>
    <w:rsid w:val="00FA11B7"/>
  </w:style>
  <w:style w:type="numbering" w:customStyle="1" w:styleId="1714">
    <w:name w:val="Нет списка1714"/>
    <w:next w:val="a2"/>
    <w:uiPriority w:val="99"/>
    <w:semiHidden/>
    <w:unhideWhenUsed/>
    <w:rsid w:val="00FA11B7"/>
  </w:style>
  <w:style w:type="numbering" w:customStyle="1" w:styleId="1814">
    <w:name w:val="Нет списка1814"/>
    <w:next w:val="a2"/>
    <w:uiPriority w:val="99"/>
    <w:semiHidden/>
    <w:unhideWhenUsed/>
    <w:rsid w:val="00FA11B7"/>
  </w:style>
  <w:style w:type="numbering" w:customStyle="1" w:styleId="1914">
    <w:name w:val="Нет списка1914"/>
    <w:next w:val="a2"/>
    <w:uiPriority w:val="99"/>
    <w:semiHidden/>
    <w:unhideWhenUsed/>
    <w:rsid w:val="00FA11B7"/>
  </w:style>
  <w:style w:type="numbering" w:customStyle="1" w:styleId="2013">
    <w:name w:val="Нет списка2013"/>
    <w:next w:val="a2"/>
    <w:uiPriority w:val="99"/>
    <w:semiHidden/>
    <w:unhideWhenUsed/>
    <w:rsid w:val="00FA11B7"/>
  </w:style>
  <w:style w:type="numbering" w:customStyle="1" w:styleId="2113">
    <w:name w:val="Нет списка2113"/>
    <w:next w:val="a2"/>
    <w:uiPriority w:val="99"/>
    <w:semiHidden/>
    <w:unhideWhenUsed/>
    <w:rsid w:val="00FA11B7"/>
  </w:style>
  <w:style w:type="numbering" w:customStyle="1" w:styleId="2213">
    <w:name w:val="Нет списка2213"/>
    <w:next w:val="a2"/>
    <w:uiPriority w:val="99"/>
    <w:semiHidden/>
    <w:unhideWhenUsed/>
    <w:rsid w:val="00FA11B7"/>
  </w:style>
  <w:style w:type="numbering" w:customStyle="1" w:styleId="2313">
    <w:name w:val="Нет списка2313"/>
    <w:next w:val="a2"/>
    <w:uiPriority w:val="99"/>
    <w:semiHidden/>
    <w:unhideWhenUsed/>
    <w:rsid w:val="00FA11B7"/>
  </w:style>
  <w:style w:type="numbering" w:customStyle="1" w:styleId="2413">
    <w:name w:val="Нет списка2413"/>
    <w:next w:val="a2"/>
    <w:uiPriority w:val="99"/>
    <w:semiHidden/>
    <w:unhideWhenUsed/>
    <w:rsid w:val="00FA11B7"/>
  </w:style>
  <w:style w:type="numbering" w:customStyle="1" w:styleId="2513">
    <w:name w:val="Нет списка2513"/>
    <w:next w:val="a2"/>
    <w:uiPriority w:val="99"/>
    <w:semiHidden/>
    <w:unhideWhenUsed/>
    <w:rsid w:val="00FA11B7"/>
  </w:style>
  <w:style w:type="numbering" w:customStyle="1" w:styleId="2613">
    <w:name w:val="Нет списка2613"/>
    <w:next w:val="a2"/>
    <w:uiPriority w:val="99"/>
    <w:semiHidden/>
    <w:unhideWhenUsed/>
    <w:rsid w:val="00FA11B7"/>
  </w:style>
  <w:style w:type="numbering" w:customStyle="1" w:styleId="2713">
    <w:name w:val="Нет списка2713"/>
    <w:next w:val="a2"/>
    <w:uiPriority w:val="99"/>
    <w:semiHidden/>
    <w:unhideWhenUsed/>
    <w:rsid w:val="00FA11B7"/>
  </w:style>
  <w:style w:type="numbering" w:customStyle="1" w:styleId="2813">
    <w:name w:val="Нет списка2813"/>
    <w:next w:val="a2"/>
    <w:uiPriority w:val="99"/>
    <w:semiHidden/>
    <w:unhideWhenUsed/>
    <w:rsid w:val="00FA11B7"/>
  </w:style>
  <w:style w:type="numbering" w:customStyle="1" w:styleId="2913">
    <w:name w:val="Нет списка2913"/>
    <w:next w:val="a2"/>
    <w:uiPriority w:val="99"/>
    <w:semiHidden/>
    <w:unhideWhenUsed/>
    <w:rsid w:val="00FA11B7"/>
  </w:style>
  <w:style w:type="numbering" w:customStyle="1" w:styleId="3013">
    <w:name w:val="Нет списка3013"/>
    <w:next w:val="a2"/>
    <w:uiPriority w:val="99"/>
    <w:semiHidden/>
    <w:unhideWhenUsed/>
    <w:rsid w:val="00FA11B7"/>
  </w:style>
  <w:style w:type="numbering" w:customStyle="1" w:styleId="3113">
    <w:name w:val="Нет списка3113"/>
    <w:next w:val="a2"/>
    <w:uiPriority w:val="99"/>
    <w:semiHidden/>
    <w:unhideWhenUsed/>
    <w:rsid w:val="00FA11B7"/>
  </w:style>
  <w:style w:type="numbering" w:customStyle="1" w:styleId="3213">
    <w:name w:val="Нет списка3213"/>
    <w:next w:val="a2"/>
    <w:uiPriority w:val="99"/>
    <w:semiHidden/>
    <w:unhideWhenUsed/>
    <w:rsid w:val="00FA11B7"/>
  </w:style>
  <w:style w:type="numbering" w:customStyle="1" w:styleId="3313">
    <w:name w:val="Нет списка3313"/>
    <w:next w:val="a2"/>
    <w:uiPriority w:val="99"/>
    <w:semiHidden/>
    <w:unhideWhenUsed/>
    <w:rsid w:val="00FA11B7"/>
  </w:style>
  <w:style w:type="numbering" w:customStyle="1" w:styleId="3413">
    <w:name w:val="Нет списка3413"/>
    <w:next w:val="a2"/>
    <w:uiPriority w:val="99"/>
    <w:semiHidden/>
    <w:unhideWhenUsed/>
    <w:rsid w:val="00FA11B7"/>
  </w:style>
  <w:style w:type="numbering" w:customStyle="1" w:styleId="3513">
    <w:name w:val="Нет списка3513"/>
    <w:next w:val="a2"/>
    <w:uiPriority w:val="99"/>
    <w:semiHidden/>
    <w:unhideWhenUsed/>
    <w:rsid w:val="00FA11B7"/>
  </w:style>
  <w:style w:type="numbering" w:customStyle="1" w:styleId="3613">
    <w:name w:val="Нет списка3613"/>
    <w:next w:val="a2"/>
    <w:uiPriority w:val="99"/>
    <w:semiHidden/>
    <w:unhideWhenUsed/>
    <w:rsid w:val="00FA11B7"/>
  </w:style>
  <w:style w:type="numbering" w:customStyle="1" w:styleId="3713">
    <w:name w:val="Нет списка3713"/>
    <w:next w:val="a2"/>
    <w:uiPriority w:val="99"/>
    <w:semiHidden/>
    <w:unhideWhenUsed/>
    <w:rsid w:val="00FA11B7"/>
  </w:style>
  <w:style w:type="numbering" w:customStyle="1" w:styleId="3813">
    <w:name w:val="Нет списка3813"/>
    <w:next w:val="a2"/>
    <w:uiPriority w:val="99"/>
    <w:semiHidden/>
    <w:unhideWhenUsed/>
    <w:rsid w:val="00FA11B7"/>
  </w:style>
  <w:style w:type="numbering" w:customStyle="1" w:styleId="3913">
    <w:name w:val="Нет списка3913"/>
    <w:next w:val="a2"/>
    <w:uiPriority w:val="99"/>
    <w:semiHidden/>
    <w:unhideWhenUsed/>
    <w:rsid w:val="00FA11B7"/>
  </w:style>
  <w:style w:type="numbering" w:customStyle="1" w:styleId="4013">
    <w:name w:val="Нет списка4013"/>
    <w:next w:val="a2"/>
    <w:uiPriority w:val="99"/>
    <w:semiHidden/>
    <w:unhideWhenUsed/>
    <w:rsid w:val="00FA11B7"/>
  </w:style>
  <w:style w:type="numbering" w:customStyle="1" w:styleId="4113">
    <w:name w:val="Нет списка4113"/>
    <w:next w:val="a2"/>
    <w:uiPriority w:val="99"/>
    <w:semiHidden/>
    <w:unhideWhenUsed/>
    <w:rsid w:val="00FA11B7"/>
  </w:style>
  <w:style w:type="numbering" w:customStyle="1" w:styleId="4213">
    <w:name w:val="Нет списка4213"/>
    <w:next w:val="a2"/>
    <w:uiPriority w:val="99"/>
    <w:semiHidden/>
    <w:unhideWhenUsed/>
    <w:rsid w:val="00FA11B7"/>
  </w:style>
  <w:style w:type="numbering" w:customStyle="1" w:styleId="4313">
    <w:name w:val="Нет списка4313"/>
    <w:next w:val="a2"/>
    <w:uiPriority w:val="99"/>
    <w:semiHidden/>
    <w:unhideWhenUsed/>
    <w:rsid w:val="00FA11B7"/>
  </w:style>
  <w:style w:type="numbering" w:customStyle="1" w:styleId="4413">
    <w:name w:val="Нет списка4413"/>
    <w:next w:val="a2"/>
    <w:uiPriority w:val="99"/>
    <w:semiHidden/>
    <w:unhideWhenUsed/>
    <w:rsid w:val="00FA11B7"/>
  </w:style>
  <w:style w:type="numbering" w:customStyle="1" w:styleId="4513">
    <w:name w:val="Нет списка4513"/>
    <w:next w:val="a2"/>
    <w:uiPriority w:val="99"/>
    <w:semiHidden/>
    <w:unhideWhenUsed/>
    <w:rsid w:val="00FA11B7"/>
  </w:style>
  <w:style w:type="numbering" w:customStyle="1" w:styleId="4613">
    <w:name w:val="Нет списка4613"/>
    <w:next w:val="a2"/>
    <w:uiPriority w:val="99"/>
    <w:semiHidden/>
    <w:unhideWhenUsed/>
    <w:rsid w:val="00FA11B7"/>
  </w:style>
  <w:style w:type="numbering" w:customStyle="1" w:styleId="4713">
    <w:name w:val="Нет списка4713"/>
    <w:next w:val="a2"/>
    <w:uiPriority w:val="99"/>
    <w:semiHidden/>
    <w:unhideWhenUsed/>
    <w:rsid w:val="00FA11B7"/>
  </w:style>
  <w:style w:type="numbering" w:customStyle="1" w:styleId="4813">
    <w:name w:val="Нет списка4813"/>
    <w:next w:val="a2"/>
    <w:uiPriority w:val="99"/>
    <w:semiHidden/>
    <w:unhideWhenUsed/>
    <w:rsid w:val="00FA11B7"/>
  </w:style>
  <w:style w:type="numbering" w:customStyle="1" w:styleId="4913">
    <w:name w:val="Нет списка4913"/>
    <w:next w:val="a2"/>
    <w:uiPriority w:val="99"/>
    <w:semiHidden/>
    <w:unhideWhenUsed/>
    <w:rsid w:val="00FA11B7"/>
  </w:style>
  <w:style w:type="numbering" w:customStyle="1" w:styleId="5013">
    <w:name w:val="Нет списка5013"/>
    <w:next w:val="a2"/>
    <w:uiPriority w:val="99"/>
    <w:semiHidden/>
    <w:unhideWhenUsed/>
    <w:rsid w:val="00FA11B7"/>
  </w:style>
  <w:style w:type="numbering" w:customStyle="1" w:styleId="5113">
    <w:name w:val="Нет списка5113"/>
    <w:next w:val="a2"/>
    <w:uiPriority w:val="99"/>
    <w:semiHidden/>
    <w:unhideWhenUsed/>
    <w:rsid w:val="00FA11B7"/>
  </w:style>
  <w:style w:type="numbering" w:customStyle="1" w:styleId="5213">
    <w:name w:val="Нет списка5213"/>
    <w:next w:val="a2"/>
    <w:uiPriority w:val="99"/>
    <w:semiHidden/>
    <w:unhideWhenUsed/>
    <w:rsid w:val="00FA11B7"/>
  </w:style>
  <w:style w:type="numbering" w:customStyle="1" w:styleId="5313">
    <w:name w:val="Нет списка5313"/>
    <w:next w:val="a2"/>
    <w:uiPriority w:val="99"/>
    <w:semiHidden/>
    <w:unhideWhenUsed/>
    <w:rsid w:val="00FA11B7"/>
  </w:style>
  <w:style w:type="numbering" w:customStyle="1" w:styleId="5413">
    <w:name w:val="Нет списка5413"/>
    <w:next w:val="a2"/>
    <w:uiPriority w:val="99"/>
    <w:semiHidden/>
    <w:unhideWhenUsed/>
    <w:rsid w:val="00FA11B7"/>
  </w:style>
  <w:style w:type="numbering" w:customStyle="1" w:styleId="5513">
    <w:name w:val="Нет списка5513"/>
    <w:next w:val="a2"/>
    <w:uiPriority w:val="99"/>
    <w:semiHidden/>
    <w:unhideWhenUsed/>
    <w:rsid w:val="00FA11B7"/>
  </w:style>
  <w:style w:type="numbering" w:customStyle="1" w:styleId="5613">
    <w:name w:val="Нет списка5613"/>
    <w:next w:val="a2"/>
    <w:uiPriority w:val="99"/>
    <w:semiHidden/>
    <w:unhideWhenUsed/>
    <w:rsid w:val="00FA11B7"/>
  </w:style>
  <w:style w:type="numbering" w:customStyle="1" w:styleId="5713">
    <w:name w:val="Нет списка5713"/>
    <w:next w:val="a2"/>
    <w:uiPriority w:val="99"/>
    <w:semiHidden/>
    <w:unhideWhenUsed/>
    <w:rsid w:val="00FA11B7"/>
  </w:style>
  <w:style w:type="numbering" w:customStyle="1" w:styleId="5813">
    <w:name w:val="Нет списка5813"/>
    <w:next w:val="a2"/>
    <w:uiPriority w:val="99"/>
    <w:semiHidden/>
    <w:unhideWhenUsed/>
    <w:rsid w:val="00FA11B7"/>
  </w:style>
  <w:style w:type="numbering" w:customStyle="1" w:styleId="5913">
    <w:name w:val="Нет списка5913"/>
    <w:next w:val="a2"/>
    <w:uiPriority w:val="99"/>
    <w:semiHidden/>
    <w:unhideWhenUsed/>
    <w:rsid w:val="00FA11B7"/>
  </w:style>
  <w:style w:type="numbering" w:customStyle="1" w:styleId="6013">
    <w:name w:val="Нет списка6013"/>
    <w:next w:val="a2"/>
    <w:uiPriority w:val="99"/>
    <w:semiHidden/>
    <w:unhideWhenUsed/>
    <w:rsid w:val="00FA11B7"/>
  </w:style>
  <w:style w:type="numbering" w:customStyle="1" w:styleId="6113">
    <w:name w:val="Нет списка6113"/>
    <w:next w:val="a2"/>
    <w:uiPriority w:val="99"/>
    <w:semiHidden/>
    <w:unhideWhenUsed/>
    <w:rsid w:val="00FA11B7"/>
  </w:style>
  <w:style w:type="numbering" w:customStyle="1" w:styleId="6213">
    <w:name w:val="Нет списка6213"/>
    <w:next w:val="a2"/>
    <w:uiPriority w:val="99"/>
    <w:semiHidden/>
    <w:unhideWhenUsed/>
    <w:rsid w:val="00FA11B7"/>
  </w:style>
  <w:style w:type="numbering" w:customStyle="1" w:styleId="6313">
    <w:name w:val="Нет списка6313"/>
    <w:next w:val="a2"/>
    <w:uiPriority w:val="99"/>
    <w:semiHidden/>
    <w:unhideWhenUsed/>
    <w:rsid w:val="00FA11B7"/>
  </w:style>
  <w:style w:type="numbering" w:customStyle="1" w:styleId="6413">
    <w:name w:val="Нет списка6413"/>
    <w:next w:val="a2"/>
    <w:uiPriority w:val="99"/>
    <w:semiHidden/>
    <w:unhideWhenUsed/>
    <w:rsid w:val="00FA11B7"/>
  </w:style>
  <w:style w:type="numbering" w:customStyle="1" w:styleId="6513">
    <w:name w:val="Нет списка6513"/>
    <w:next w:val="a2"/>
    <w:uiPriority w:val="99"/>
    <w:semiHidden/>
    <w:unhideWhenUsed/>
    <w:rsid w:val="00FA11B7"/>
  </w:style>
  <w:style w:type="numbering" w:customStyle="1" w:styleId="6613">
    <w:name w:val="Нет списка6613"/>
    <w:next w:val="a2"/>
    <w:uiPriority w:val="99"/>
    <w:semiHidden/>
    <w:unhideWhenUsed/>
    <w:rsid w:val="00FA11B7"/>
  </w:style>
  <w:style w:type="numbering" w:customStyle="1" w:styleId="6713">
    <w:name w:val="Нет списка6713"/>
    <w:next w:val="a2"/>
    <w:uiPriority w:val="99"/>
    <w:semiHidden/>
    <w:unhideWhenUsed/>
    <w:rsid w:val="00FA11B7"/>
  </w:style>
  <w:style w:type="numbering" w:customStyle="1" w:styleId="6813">
    <w:name w:val="Нет списка6813"/>
    <w:next w:val="a2"/>
    <w:uiPriority w:val="99"/>
    <w:semiHidden/>
    <w:unhideWhenUsed/>
    <w:rsid w:val="00FA11B7"/>
  </w:style>
  <w:style w:type="numbering" w:customStyle="1" w:styleId="6913">
    <w:name w:val="Нет списка6913"/>
    <w:next w:val="a2"/>
    <w:uiPriority w:val="99"/>
    <w:semiHidden/>
    <w:unhideWhenUsed/>
    <w:rsid w:val="00FA11B7"/>
  </w:style>
  <w:style w:type="numbering" w:customStyle="1" w:styleId="7013">
    <w:name w:val="Нет списка7013"/>
    <w:next w:val="a2"/>
    <w:uiPriority w:val="99"/>
    <w:semiHidden/>
    <w:unhideWhenUsed/>
    <w:rsid w:val="00FA11B7"/>
  </w:style>
  <w:style w:type="numbering" w:customStyle="1" w:styleId="7113">
    <w:name w:val="Нет списка7113"/>
    <w:next w:val="a2"/>
    <w:uiPriority w:val="99"/>
    <w:semiHidden/>
    <w:unhideWhenUsed/>
    <w:rsid w:val="00FA11B7"/>
  </w:style>
  <w:style w:type="numbering" w:customStyle="1" w:styleId="7213">
    <w:name w:val="Нет списка7213"/>
    <w:next w:val="a2"/>
    <w:uiPriority w:val="99"/>
    <w:semiHidden/>
    <w:unhideWhenUsed/>
    <w:rsid w:val="00FA11B7"/>
  </w:style>
  <w:style w:type="numbering" w:customStyle="1" w:styleId="7313">
    <w:name w:val="Нет списка7313"/>
    <w:next w:val="a2"/>
    <w:uiPriority w:val="99"/>
    <w:semiHidden/>
    <w:unhideWhenUsed/>
    <w:rsid w:val="00FA11B7"/>
  </w:style>
  <w:style w:type="numbering" w:customStyle="1" w:styleId="7413">
    <w:name w:val="Нет списка7413"/>
    <w:next w:val="a2"/>
    <w:uiPriority w:val="99"/>
    <w:semiHidden/>
    <w:unhideWhenUsed/>
    <w:rsid w:val="00FA11B7"/>
  </w:style>
  <w:style w:type="numbering" w:customStyle="1" w:styleId="7513">
    <w:name w:val="Нет списка7513"/>
    <w:next w:val="a2"/>
    <w:uiPriority w:val="99"/>
    <w:semiHidden/>
    <w:rsid w:val="00FA11B7"/>
  </w:style>
  <w:style w:type="numbering" w:customStyle="1" w:styleId="11012">
    <w:name w:val="Нет списка11012"/>
    <w:next w:val="a2"/>
    <w:uiPriority w:val="99"/>
    <w:semiHidden/>
    <w:unhideWhenUsed/>
    <w:rsid w:val="00FA11B7"/>
  </w:style>
  <w:style w:type="numbering" w:customStyle="1" w:styleId="21012">
    <w:name w:val="Нет списка21012"/>
    <w:next w:val="a2"/>
    <w:uiPriority w:val="99"/>
    <w:semiHidden/>
    <w:unhideWhenUsed/>
    <w:rsid w:val="00FA11B7"/>
  </w:style>
  <w:style w:type="numbering" w:customStyle="1" w:styleId="31012">
    <w:name w:val="Нет списка31012"/>
    <w:next w:val="a2"/>
    <w:uiPriority w:val="99"/>
    <w:semiHidden/>
    <w:unhideWhenUsed/>
    <w:rsid w:val="00FA11B7"/>
  </w:style>
  <w:style w:type="numbering" w:customStyle="1" w:styleId="41012">
    <w:name w:val="Нет списка41012"/>
    <w:next w:val="a2"/>
    <w:uiPriority w:val="99"/>
    <w:semiHidden/>
    <w:unhideWhenUsed/>
    <w:rsid w:val="00FA11B7"/>
  </w:style>
  <w:style w:type="numbering" w:customStyle="1" w:styleId="51012">
    <w:name w:val="Нет списка51012"/>
    <w:next w:val="a2"/>
    <w:uiPriority w:val="99"/>
    <w:semiHidden/>
    <w:unhideWhenUsed/>
    <w:rsid w:val="00FA11B7"/>
  </w:style>
  <w:style w:type="numbering" w:customStyle="1" w:styleId="61012">
    <w:name w:val="Нет списка61012"/>
    <w:next w:val="a2"/>
    <w:uiPriority w:val="99"/>
    <w:semiHidden/>
    <w:unhideWhenUsed/>
    <w:rsid w:val="00FA11B7"/>
  </w:style>
  <w:style w:type="numbering" w:customStyle="1" w:styleId="7613">
    <w:name w:val="Нет списка7613"/>
    <w:next w:val="a2"/>
    <w:uiPriority w:val="99"/>
    <w:semiHidden/>
    <w:unhideWhenUsed/>
    <w:rsid w:val="00FA11B7"/>
  </w:style>
  <w:style w:type="numbering" w:customStyle="1" w:styleId="8113">
    <w:name w:val="Нет списка8113"/>
    <w:next w:val="a2"/>
    <w:uiPriority w:val="99"/>
    <w:semiHidden/>
    <w:unhideWhenUsed/>
    <w:rsid w:val="00FA11B7"/>
  </w:style>
  <w:style w:type="numbering" w:customStyle="1" w:styleId="9112">
    <w:name w:val="Нет списка9112"/>
    <w:next w:val="a2"/>
    <w:uiPriority w:val="99"/>
    <w:semiHidden/>
    <w:unhideWhenUsed/>
    <w:rsid w:val="00FA11B7"/>
  </w:style>
  <w:style w:type="numbering" w:customStyle="1" w:styleId="10112">
    <w:name w:val="Нет списка10112"/>
    <w:next w:val="a2"/>
    <w:uiPriority w:val="99"/>
    <w:semiHidden/>
    <w:unhideWhenUsed/>
    <w:rsid w:val="00FA11B7"/>
  </w:style>
  <w:style w:type="numbering" w:customStyle="1" w:styleId="1122">
    <w:name w:val="Нет списка1122"/>
    <w:next w:val="a2"/>
    <w:uiPriority w:val="99"/>
    <w:semiHidden/>
    <w:unhideWhenUsed/>
    <w:rsid w:val="00FA11B7"/>
  </w:style>
  <w:style w:type="numbering" w:customStyle="1" w:styleId="12112">
    <w:name w:val="Нет списка12112"/>
    <w:next w:val="a2"/>
    <w:uiPriority w:val="99"/>
    <w:semiHidden/>
    <w:unhideWhenUsed/>
    <w:rsid w:val="00FA11B7"/>
  </w:style>
  <w:style w:type="numbering" w:customStyle="1" w:styleId="13112">
    <w:name w:val="Нет списка13112"/>
    <w:next w:val="a2"/>
    <w:uiPriority w:val="99"/>
    <w:semiHidden/>
    <w:unhideWhenUsed/>
    <w:rsid w:val="00FA11B7"/>
  </w:style>
  <w:style w:type="numbering" w:customStyle="1" w:styleId="141120">
    <w:name w:val="Нет списка14112"/>
    <w:next w:val="a2"/>
    <w:uiPriority w:val="99"/>
    <w:semiHidden/>
    <w:unhideWhenUsed/>
    <w:rsid w:val="00FA11B7"/>
  </w:style>
  <w:style w:type="numbering" w:customStyle="1" w:styleId="15112">
    <w:name w:val="Нет списка15112"/>
    <w:next w:val="a2"/>
    <w:uiPriority w:val="99"/>
    <w:semiHidden/>
    <w:unhideWhenUsed/>
    <w:rsid w:val="00FA11B7"/>
  </w:style>
  <w:style w:type="numbering" w:customStyle="1" w:styleId="16112">
    <w:name w:val="Нет списка16112"/>
    <w:next w:val="a2"/>
    <w:uiPriority w:val="99"/>
    <w:semiHidden/>
    <w:unhideWhenUsed/>
    <w:rsid w:val="00FA11B7"/>
  </w:style>
  <w:style w:type="numbering" w:customStyle="1" w:styleId="17112">
    <w:name w:val="Нет списка17112"/>
    <w:next w:val="a2"/>
    <w:uiPriority w:val="99"/>
    <w:semiHidden/>
    <w:unhideWhenUsed/>
    <w:rsid w:val="00FA11B7"/>
  </w:style>
  <w:style w:type="numbering" w:customStyle="1" w:styleId="18112">
    <w:name w:val="Нет списка18112"/>
    <w:next w:val="a2"/>
    <w:uiPriority w:val="99"/>
    <w:semiHidden/>
    <w:unhideWhenUsed/>
    <w:rsid w:val="00FA11B7"/>
  </w:style>
  <w:style w:type="numbering" w:customStyle="1" w:styleId="19112">
    <w:name w:val="Нет списка19112"/>
    <w:next w:val="a2"/>
    <w:uiPriority w:val="99"/>
    <w:semiHidden/>
    <w:unhideWhenUsed/>
    <w:rsid w:val="00FA11B7"/>
  </w:style>
  <w:style w:type="numbering" w:customStyle="1" w:styleId="20112">
    <w:name w:val="Нет списка20112"/>
    <w:next w:val="a2"/>
    <w:uiPriority w:val="99"/>
    <w:semiHidden/>
    <w:unhideWhenUsed/>
    <w:rsid w:val="00FA11B7"/>
  </w:style>
  <w:style w:type="numbering" w:customStyle="1" w:styleId="21112">
    <w:name w:val="Нет списка21112"/>
    <w:next w:val="a2"/>
    <w:uiPriority w:val="99"/>
    <w:semiHidden/>
    <w:unhideWhenUsed/>
    <w:rsid w:val="00FA11B7"/>
  </w:style>
  <w:style w:type="numbering" w:customStyle="1" w:styleId="22112">
    <w:name w:val="Нет списка22112"/>
    <w:next w:val="a2"/>
    <w:uiPriority w:val="99"/>
    <w:semiHidden/>
    <w:unhideWhenUsed/>
    <w:rsid w:val="00FA11B7"/>
  </w:style>
  <w:style w:type="numbering" w:customStyle="1" w:styleId="23112">
    <w:name w:val="Нет списка23112"/>
    <w:next w:val="a2"/>
    <w:uiPriority w:val="99"/>
    <w:semiHidden/>
    <w:unhideWhenUsed/>
    <w:rsid w:val="00FA11B7"/>
  </w:style>
  <w:style w:type="numbering" w:customStyle="1" w:styleId="24112">
    <w:name w:val="Нет списка24112"/>
    <w:next w:val="a2"/>
    <w:uiPriority w:val="99"/>
    <w:semiHidden/>
    <w:unhideWhenUsed/>
    <w:rsid w:val="00FA11B7"/>
  </w:style>
  <w:style w:type="numbering" w:customStyle="1" w:styleId="25112">
    <w:name w:val="Нет списка25112"/>
    <w:next w:val="a2"/>
    <w:uiPriority w:val="99"/>
    <w:semiHidden/>
    <w:unhideWhenUsed/>
    <w:rsid w:val="00FA11B7"/>
  </w:style>
  <w:style w:type="numbering" w:customStyle="1" w:styleId="26112">
    <w:name w:val="Нет списка26112"/>
    <w:next w:val="a2"/>
    <w:uiPriority w:val="99"/>
    <w:semiHidden/>
    <w:unhideWhenUsed/>
    <w:rsid w:val="00FA11B7"/>
  </w:style>
  <w:style w:type="numbering" w:customStyle="1" w:styleId="27112">
    <w:name w:val="Нет списка27112"/>
    <w:next w:val="a2"/>
    <w:uiPriority w:val="99"/>
    <w:semiHidden/>
    <w:unhideWhenUsed/>
    <w:rsid w:val="00FA11B7"/>
  </w:style>
  <w:style w:type="numbering" w:customStyle="1" w:styleId="28112">
    <w:name w:val="Нет списка28112"/>
    <w:next w:val="a2"/>
    <w:uiPriority w:val="99"/>
    <w:semiHidden/>
    <w:unhideWhenUsed/>
    <w:rsid w:val="00FA11B7"/>
  </w:style>
  <w:style w:type="numbering" w:customStyle="1" w:styleId="29112">
    <w:name w:val="Нет списка29112"/>
    <w:next w:val="a2"/>
    <w:uiPriority w:val="99"/>
    <w:semiHidden/>
    <w:unhideWhenUsed/>
    <w:rsid w:val="00FA11B7"/>
  </w:style>
  <w:style w:type="numbering" w:customStyle="1" w:styleId="30112">
    <w:name w:val="Нет списка30112"/>
    <w:next w:val="a2"/>
    <w:uiPriority w:val="99"/>
    <w:semiHidden/>
    <w:unhideWhenUsed/>
    <w:rsid w:val="00FA11B7"/>
  </w:style>
  <w:style w:type="numbering" w:customStyle="1" w:styleId="31112">
    <w:name w:val="Нет списка31112"/>
    <w:next w:val="a2"/>
    <w:uiPriority w:val="99"/>
    <w:semiHidden/>
    <w:unhideWhenUsed/>
    <w:rsid w:val="00FA11B7"/>
  </w:style>
  <w:style w:type="numbering" w:customStyle="1" w:styleId="32112">
    <w:name w:val="Нет списка32112"/>
    <w:next w:val="a2"/>
    <w:uiPriority w:val="99"/>
    <w:semiHidden/>
    <w:unhideWhenUsed/>
    <w:rsid w:val="00FA11B7"/>
  </w:style>
  <w:style w:type="numbering" w:customStyle="1" w:styleId="33112">
    <w:name w:val="Нет списка33112"/>
    <w:next w:val="a2"/>
    <w:uiPriority w:val="99"/>
    <w:semiHidden/>
    <w:unhideWhenUsed/>
    <w:rsid w:val="00FA11B7"/>
  </w:style>
  <w:style w:type="numbering" w:customStyle="1" w:styleId="34112">
    <w:name w:val="Нет списка34112"/>
    <w:next w:val="a2"/>
    <w:uiPriority w:val="99"/>
    <w:semiHidden/>
    <w:unhideWhenUsed/>
    <w:rsid w:val="00FA11B7"/>
  </w:style>
  <w:style w:type="numbering" w:customStyle="1" w:styleId="35112">
    <w:name w:val="Нет списка35112"/>
    <w:next w:val="a2"/>
    <w:uiPriority w:val="99"/>
    <w:semiHidden/>
    <w:unhideWhenUsed/>
    <w:rsid w:val="00FA11B7"/>
  </w:style>
  <w:style w:type="numbering" w:customStyle="1" w:styleId="36112">
    <w:name w:val="Нет списка36112"/>
    <w:next w:val="a2"/>
    <w:uiPriority w:val="99"/>
    <w:semiHidden/>
    <w:unhideWhenUsed/>
    <w:rsid w:val="00FA11B7"/>
  </w:style>
  <w:style w:type="numbering" w:customStyle="1" w:styleId="37112">
    <w:name w:val="Нет списка37112"/>
    <w:next w:val="a2"/>
    <w:uiPriority w:val="99"/>
    <w:semiHidden/>
    <w:unhideWhenUsed/>
    <w:rsid w:val="00FA11B7"/>
  </w:style>
  <w:style w:type="numbering" w:customStyle="1" w:styleId="38112">
    <w:name w:val="Нет списка38112"/>
    <w:next w:val="a2"/>
    <w:uiPriority w:val="99"/>
    <w:semiHidden/>
    <w:unhideWhenUsed/>
    <w:rsid w:val="00FA11B7"/>
  </w:style>
  <w:style w:type="numbering" w:customStyle="1" w:styleId="39112">
    <w:name w:val="Нет списка39112"/>
    <w:next w:val="a2"/>
    <w:uiPriority w:val="99"/>
    <w:semiHidden/>
    <w:unhideWhenUsed/>
    <w:rsid w:val="00FA11B7"/>
  </w:style>
  <w:style w:type="numbering" w:customStyle="1" w:styleId="40112">
    <w:name w:val="Нет списка40112"/>
    <w:next w:val="a2"/>
    <w:uiPriority w:val="99"/>
    <w:semiHidden/>
    <w:unhideWhenUsed/>
    <w:rsid w:val="00FA11B7"/>
  </w:style>
  <w:style w:type="numbering" w:customStyle="1" w:styleId="41112">
    <w:name w:val="Нет списка41112"/>
    <w:next w:val="a2"/>
    <w:uiPriority w:val="99"/>
    <w:semiHidden/>
    <w:unhideWhenUsed/>
    <w:rsid w:val="00FA11B7"/>
  </w:style>
  <w:style w:type="numbering" w:customStyle="1" w:styleId="42112">
    <w:name w:val="Нет списка42112"/>
    <w:next w:val="a2"/>
    <w:uiPriority w:val="99"/>
    <w:semiHidden/>
    <w:unhideWhenUsed/>
    <w:rsid w:val="00FA11B7"/>
  </w:style>
  <w:style w:type="numbering" w:customStyle="1" w:styleId="43112">
    <w:name w:val="Нет списка43112"/>
    <w:next w:val="a2"/>
    <w:uiPriority w:val="99"/>
    <w:semiHidden/>
    <w:unhideWhenUsed/>
    <w:rsid w:val="00FA11B7"/>
  </w:style>
  <w:style w:type="numbering" w:customStyle="1" w:styleId="44112">
    <w:name w:val="Нет списка44112"/>
    <w:next w:val="a2"/>
    <w:uiPriority w:val="99"/>
    <w:semiHidden/>
    <w:unhideWhenUsed/>
    <w:rsid w:val="00FA11B7"/>
  </w:style>
  <w:style w:type="numbering" w:customStyle="1" w:styleId="45112">
    <w:name w:val="Нет списка45112"/>
    <w:next w:val="a2"/>
    <w:uiPriority w:val="99"/>
    <w:semiHidden/>
    <w:unhideWhenUsed/>
    <w:rsid w:val="00FA11B7"/>
  </w:style>
  <w:style w:type="numbering" w:customStyle="1" w:styleId="46112">
    <w:name w:val="Нет списка46112"/>
    <w:next w:val="a2"/>
    <w:uiPriority w:val="99"/>
    <w:semiHidden/>
    <w:unhideWhenUsed/>
    <w:rsid w:val="00FA11B7"/>
  </w:style>
  <w:style w:type="numbering" w:customStyle="1" w:styleId="47112">
    <w:name w:val="Нет списка47112"/>
    <w:next w:val="a2"/>
    <w:uiPriority w:val="99"/>
    <w:semiHidden/>
    <w:unhideWhenUsed/>
    <w:rsid w:val="00FA11B7"/>
  </w:style>
  <w:style w:type="numbering" w:customStyle="1" w:styleId="48112">
    <w:name w:val="Нет списка48112"/>
    <w:next w:val="a2"/>
    <w:uiPriority w:val="99"/>
    <w:semiHidden/>
    <w:unhideWhenUsed/>
    <w:rsid w:val="00FA11B7"/>
  </w:style>
  <w:style w:type="numbering" w:customStyle="1" w:styleId="49112">
    <w:name w:val="Нет списка49112"/>
    <w:next w:val="a2"/>
    <w:uiPriority w:val="99"/>
    <w:semiHidden/>
    <w:unhideWhenUsed/>
    <w:rsid w:val="00FA11B7"/>
  </w:style>
  <w:style w:type="numbering" w:customStyle="1" w:styleId="50112">
    <w:name w:val="Нет списка50112"/>
    <w:next w:val="a2"/>
    <w:uiPriority w:val="99"/>
    <w:semiHidden/>
    <w:unhideWhenUsed/>
    <w:rsid w:val="00FA11B7"/>
  </w:style>
  <w:style w:type="numbering" w:customStyle="1" w:styleId="51112">
    <w:name w:val="Нет списка51112"/>
    <w:next w:val="a2"/>
    <w:uiPriority w:val="99"/>
    <w:semiHidden/>
    <w:unhideWhenUsed/>
    <w:rsid w:val="00FA11B7"/>
  </w:style>
  <w:style w:type="numbering" w:customStyle="1" w:styleId="52112">
    <w:name w:val="Нет списка52112"/>
    <w:next w:val="a2"/>
    <w:uiPriority w:val="99"/>
    <w:semiHidden/>
    <w:unhideWhenUsed/>
    <w:rsid w:val="00FA11B7"/>
  </w:style>
  <w:style w:type="numbering" w:customStyle="1" w:styleId="53112">
    <w:name w:val="Нет списка53112"/>
    <w:next w:val="a2"/>
    <w:uiPriority w:val="99"/>
    <w:semiHidden/>
    <w:unhideWhenUsed/>
    <w:rsid w:val="00FA11B7"/>
  </w:style>
  <w:style w:type="numbering" w:customStyle="1" w:styleId="54112">
    <w:name w:val="Нет списка54112"/>
    <w:next w:val="a2"/>
    <w:uiPriority w:val="99"/>
    <w:semiHidden/>
    <w:unhideWhenUsed/>
    <w:rsid w:val="00FA11B7"/>
  </w:style>
  <w:style w:type="numbering" w:customStyle="1" w:styleId="55112">
    <w:name w:val="Нет списка55112"/>
    <w:next w:val="a2"/>
    <w:uiPriority w:val="99"/>
    <w:semiHidden/>
    <w:unhideWhenUsed/>
    <w:rsid w:val="00FA11B7"/>
  </w:style>
  <w:style w:type="numbering" w:customStyle="1" w:styleId="56112">
    <w:name w:val="Нет списка56112"/>
    <w:next w:val="a2"/>
    <w:uiPriority w:val="99"/>
    <w:semiHidden/>
    <w:unhideWhenUsed/>
    <w:rsid w:val="00FA11B7"/>
  </w:style>
  <w:style w:type="numbering" w:customStyle="1" w:styleId="57112">
    <w:name w:val="Нет списка57112"/>
    <w:next w:val="a2"/>
    <w:uiPriority w:val="99"/>
    <w:semiHidden/>
    <w:unhideWhenUsed/>
    <w:rsid w:val="00FA11B7"/>
  </w:style>
  <w:style w:type="numbering" w:customStyle="1" w:styleId="58112">
    <w:name w:val="Нет списка58112"/>
    <w:next w:val="a2"/>
    <w:uiPriority w:val="99"/>
    <w:semiHidden/>
    <w:unhideWhenUsed/>
    <w:rsid w:val="00FA11B7"/>
  </w:style>
  <w:style w:type="numbering" w:customStyle="1" w:styleId="59112">
    <w:name w:val="Нет списка59112"/>
    <w:next w:val="a2"/>
    <w:uiPriority w:val="99"/>
    <w:semiHidden/>
    <w:unhideWhenUsed/>
    <w:rsid w:val="00FA11B7"/>
  </w:style>
  <w:style w:type="numbering" w:customStyle="1" w:styleId="60112">
    <w:name w:val="Нет списка60112"/>
    <w:next w:val="a2"/>
    <w:uiPriority w:val="99"/>
    <w:semiHidden/>
    <w:unhideWhenUsed/>
    <w:rsid w:val="00FA11B7"/>
  </w:style>
  <w:style w:type="numbering" w:customStyle="1" w:styleId="61112">
    <w:name w:val="Нет списка61112"/>
    <w:next w:val="a2"/>
    <w:uiPriority w:val="99"/>
    <w:semiHidden/>
    <w:unhideWhenUsed/>
    <w:rsid w:val="00FA11B7"/>
  </w:style>
  <w:style w:type="numbering" w:customStyle="1" w:styleId="62112">
    <w:name w:val="Нет списка62112"/>
    <w:next w:val="a2"/>
    <w:uiPriority w:val="99"/>
    <w:semiHidden/>
    <w:unhideWhenUsed/>
    <w:rsid w:val="00FA11B7"/>
  </w:style>
  <w:style w:type="numbering" w:customStyle="1" w:styleId="63112">
    <w:name w:val="Нет списка63112"/>
    <w:next w:val="a2"/>
    <w:uiPriority w:val="99"/>
    <w:semiHidden/>
    <w:unhideWhenUsed/>
    <w:rsid w:val="00FA11B7"/>
  </w:style>
  <w:style w:type="numbering" w:customStyle="1" w:styleId="64112">
    <w:name w:val="Нет списка64112"/>
    <w:next w:val="a2"/>
    <w:uiPriority w:val="99"/>
    <w:semiHidden/>
    <w:unhideWhenUsed/>
    <w:rsid w:val="00FA11B7"/>
  </w:style>
  <w:style w:type="numbering" w:customStyle="1" w:styleId="65112">
    <w:name w:val="Нет списка65112"/>
    <w:next w:val="a2"/>
    <w:uiPriority w:val="99"/>
    <w:semiHidden/>
    <w:unhideWhenUsed/>
    <w:rsid w:val="00FA11B7"/>
  </w:style>
  <w:style w:type="numbering" w:customStyle="1" w:styleId="66112">
    <w:name w:val="Нет списка66112"/>
    <w:next w:val="a2"/>
    <w:uiPriority w:val="99"/>
    <w:semiHidden/>
    <w:unhideWhenUsed/>
    <w:rsid w:val="00FA11B7"/>
  </w:style>
  <w:style w:type="numbering" w:customStyle="1" w:styleId="67112">
    <w:name w:val="Нет списка67112"/>
    <w:next w:val="a2"/>
    <w:uiPriority w:val="99"/>
    <w:semiHidden/>
    <w:unhideWhenUsed/>
    <w:rsid w:val="00FA11B7"/>
  </w:style>
  <w:style w:type="numbering" w:customStyle="1" w:styleId="68112">
    <w:name w:val="Нет списка68112"/>
    <w:next w:val="a2"/>
    <w:uiPriority w:val="99"/>
    <w:semiHidden/>
    <w:unhideWhenUsed/>
    <w:rsid w:val="00FA11B7"/>
  </w:style>
  <w:style w:type="numbering" w:customStyle="1" w:styleId="69112">
    <w:name w:val="Нет списка69112"/>
    <w:next w:val="a2"/>
    <w:uiPriority w:val="99"/>
    <w:semiHidden/>
    <w:unhideWhenUsed/>
    <w:rsid w:val="00FA11B7"/>
  </w:style>
  <w:style w:type="numbering" w:customStyle="1" w:styleId="70112">
    <w:name w:val="Нет списка70112"/>
    <w:next w:val="a2"/>
    <w:uiPriority w:val="99"/>
    <w:semiHidden/>
    <w:unhideWhenUsed/>
    <w:rsid w:val="00FA11B7"/>
  </w:style>
  <w:style w:type="numbering" w:customStyle="1" w:styleId="71112">
    <w:name w:val="Нет списка71112"/>
    <w:next w:val="a2"/>
    <w:uiPriority w:val="99"/>
    <w:semiHidden/>
    <w:unhideWhenUsed/>
    <w:rsid w:val="00FA11B7"/>
  </w:style>
  <w:style w:type="numbering" w:customStyle="1" w:styleId="72112">
    <w:name w:val="Нет списка72112"/>
    <w:next w:val="a2"/>
    <w:uiPriority w:val="99"/>
    <w:semiHidden/>
    <w:unhideWhenUsed/>
    <w:rsid w:val="00FA11B7"/>
  </w:style>
  <w:style w:type="numbering" w:customStyle="1" w:styleId="73112">
    <w:name w:val="Нет списка73112"/>
    <w:next w:val="a2"/>
    <w:uiPriority w:val="99"/>
    <w:semiHidden/>
    <w:unhideWhenUsed/>
    <w:rsid w:val="00FA11B7"/>
  </w:style>
  <w:style w:type="numbering" w:customStyle="1" w:styleId="74112">
    <w:name w:val="Нет списка74112"/>
    <w:next w:val="a2"/>
    <w:uiPriority w:val="99"/>
    <w:semiHidden/>
    <w:unhideWhenUsed/>
    <w:rsid w:val="00FA11B7"/>
  </w:style>
  <w:style w:type="numbering" w:customStyle="1" w:styleId="75112">
    <w:name w:val="Нет списка75112"/>
    <w:next w:val="a2"/>
    <w:uiPriority w:val="99"/>
    <w:semiHidden/>
    <w:unhideWhenUsed/>
    <w:rsid w:val="00FA11B7"/>
  </w:style>
  <w:style w:type="numbering" w:customStyle="1" w:styleId="76112">
    <w:name w:val="Нет списка76112"/>
    <w:next w:val="a2"/>
    <w:uiPriority w:val="99"/>
    <w:semiHidden/>
    <w:unhideWhenUsed/>
    <w:rsid w:val="00FA11B7"/>
  </w:style>
  <w:style w:type="numbering" w:customStyle="1" w:styleId="7712">
    <w:name w:val="Нет списка7712"/>
    <w:next w:val="a2"/>
    <w:uiPriority w:val="99"/>
    <w:semiHidden/>
    <w:unhideWhenUsed/>
    <w:rsid w:val="00FA11B7"/>
  </w:style>
  <w:style w:type="numbering" w:customStyle="1" w:styleId="7812">
    <w:name w:val="Нет списка7812"/>
    <w:next w:val="a2"/>
    <w:uiPriority w:val="99"/>
    <w:semiHidden/>
    <w:unhideWhenUsed/>
    <w:rsid w:val="00FA11B7"/>
  </w:style>
  <w:style w:type="numbering" w:customStyle="1" w:styleId="7912">
    <w:name w:val="Нет списка7912"/>
    <w:next w:val="a2"/>
    <w:uiPriority w:val="99"/>
    <w:semiHidden/>
    <w:unhideWhenUsed/>
    <w:rsid w:val="00FA11B7"/>
  </w:style>
  <w:style w:type="numbering" w:customStyle="1" w:styleId="8012">
    <w:name w:val="Нет списка8012"/>
    <w:next w:val="a2"/>
    <w:uiPriority w:val="99"/>
    <w:semiHidden/>
    <w:unhideWhenUsed/>
    <w:rsid w:val="00FA11B7"/>
  </w:style>
  <w:style w:type="numbering" w:customStyle="1" w:styleId="81112">
    <w:name w:val="Нет списка81112"/>
    <w:next w:val="a2"/>
    <w:uiPriority w:val="99"/>
    <w:semiHidden/>
    <w:unhideWhenUsed/>
    <w:rsid w:val="00FA11B7"/>
  </w:style>
  <w:style w:type="numbering" w:customStyle="1" w:styleId="842">
    <w:name w:val="Нет списка842"/>
    <w:next w:val="a2"/>
    <w:uiPriority w:val="99"/>
    <w:semiHidden/>
    <w:unhideWhenUsed/>
    <w:rsid w:val="00FA11B7"/>
  </w:style>
  <w:style w:type="numbering" w:customStyle="1" w:styleId="852">
    <w:name w:val="Нет списка852"/>
    <w:next w:val="a2"/>
    <w:uiPriority w:val="99"/>
    <w:semiHidden/>
    <w:unhideWhenUsed/>
    <w:rsid w:val="00FA11B7"/>
  </w:style>
  <w:style w:type="numbering" w:customStyle="1" w:styleId="862">
    <w:name w:val="Нет списка862"/>
    <w:next w:val="a2"/>
    <w:uiPriority w:val="99"/>
    <w:semiHidden/>
    <w:unhideWhenUsed/>
    <w:rsid w:val="00FA11B7"/>
  </w:style>
  <w:style w:type="numbering" w:customStyle="1" w:styleId="872">
    <w:name w:val="Нет списка872"/>
    <w:next w:val="a2"/>
    <w:uiPriority w:val="99"/>
    <w:semiHidden/>
    <w:unhideWhenUsed/>
    <w:rsid w:val="00FA11B7"/>
  </w:style>
  <w:style w:type="numbering" w:customStyle="1" w:styleId="882">
    <w:name w:val="Нет списка882"/>
    <w:next w:val="a2"/>
    <w:uiPriority w:val="99"/>
    <w:semiHidden/>
    <w:unhideWhenUsed/>
    <w:rsid w:val="00FA11B7"/>
  </w:style>
  <w:style w:type="numbering" w:customStyle="1" w:styleId="892">
    <w:name w:val="Нет списка892"/>
    <w:next w:val="a2"/>
    <w:uiPriority w:val="99"/>
    <w:semiHidden/>
    <w:unhideWhenUsed/>
    <w:rsid w:val="00FA11B7"/>
  </w:style>
  <w:style w:type="numbering" w:customStyle="1" w:styleId="902">
    <w:name w:val="Нет списка902"/>
    <w:next w:val="a2"/>
    <w:uiPriority w:val="99"/>
    <w:semiHidden/>
    <w:unhideWhenUsed/>
    <w:rsid w:val="00FA11B7"/>
  </w:style>
  <w:style w:type="numbering" w:customStyle="1" w:styleId="922">
    <w:name w:val="Нет списка922"/>
    <w:next w:val="a2"/>
    <w:uiPriority w:val="99"/>
    <w:semiHidden/>
    <w:unhideWhenUsed/>
    <w:rsid w:val="00FA11B7"/>
  </w:style>
  <w:style w:type="numbering" w:customStyle="1" w:styleId="932">
    <w:name w:val="Нет списка932"/>
    <w:next w:val="a2"/>
    <w:uiPriority w:val="99"/>
    <w:semiHidden/>
    <w:unhideWhenUsed/>
    <w:rsid w:val="00FA11B7"/>
  </w:style>
  <w:style w:type="numbering" w:customStyle="1" w:styleId="942">
    <w:name w:val="Нет списка942"/>
    <w:next w:val="a2"/>
    <w:uiPriority w:val="99"/>
    <w:semiHidden/>
    <w:unhideWhenUsed/>
    <w:rsid w:val="00FA11B7"/>
  </w:style>
  <w:style w:type="numbering" w:customStyle="1" w:styleId="952">
    <w:name w:val="Нет списка952"/>
    <w:next w:val="a2"/>
    <w:uiPriority w:val="99"/>
    <w:semiHidden/>
    <w:unhideWhenUsed/>
    <w:rsid w:val="00FA11B7"/>
  </w:style>
  <w:style w:type="numbering" w:customStyle="1" w:styleId="962">
    <w:name w:val="Нет списка962"/>
    <w:next w:val="a2"/>
    <w:uiPriority w:val="99"/>
    <w:semiHidden/>
    <w:unhideWhenUsed/>
    <w:rsid w:val="00FA11B7"/>
  </w:style>
  <w:style w:type="numbering" w:customStyle="1" w:styleId="972">
    <w:name w:val="Нет списка972"/>
    <w:next w:val="a2"/>
    <w:uiPriority w:val="99"/>
    <w:semiHidden/>
    <w:unhideWhenUsed/>
    <w:rsid w:val="00FA11B7"/>
  </w:style>
  <w:style w:type="numbering" w:customStyle="1" w:styleId="982">
    <w:name w:val="Нет списка982"/>
    <w:next w:val="a2"/>
    <w:uiPriority w:val="99"/>
    <w:semiHidden/>
    <w:unhideWhenUsed/>
    <w:rsid w:val="00FA11B7"/>
  </w:style>
  <w:style w:type="numbering" w:customStyle="1" w:styleId="992">
    <w:name w:val="Нет списка992"/>
    <w:next w:val="a2"/>
    <w:uiPriority w:val="99"/>
    <w:semiHidden/>
    <w:unhideWhenUsed/>
    <w:rsid w:val="00FA11B7"/>
  </w:style>
  <w:style w:type="numbering" w:customStyle="1" w:styleId="1002">
    <w:name w:val="Нет списка1002"/>
    <w:next w:val="a2"/>
    <w:uiPriority w:val="99"/>
    <w:semiHidden/>
    <w:unhideWhenUsed/>
    <w:rsid w:val="00FA11B7"/>
  </w:style>
  <w:style w:type="numbering" w:customStyle="1" w:styleId="1022">
    <w:name w:val="Нет списка1022"/>
    <w:next w:val="a2"/>
    <w:uiPriority w:val="99"/>
    <w:semiHidden/>
    <w:unhideWhenUsed/>
    <w:rsid w:val="00FA11B7"/>
  </w:style>
  <w:style w:type="numbering" w:customStyle="1" w:styleId="1032">
    <w:name w:val="Нет списка1032"/>
    <w:next w:val="a2"/>
    <w:uiPriority w:val="99"/>
    <w:semiHidden/>
    <w:unhideWhenUsed/>
    <w:rsid w:val="00FA11B7"/>
  </w:style>
  <w:style w:type="numbering" w:customStyle="1" w:styleId="1042">
    <w:name w:val="Нет списка1042"/>
    <w:next w:val="a2"/>
    <w:uiPriority w:val="99"/>
    <w:semiHidden/>
    <w:unhideWhenUsed/>
    <w:rsid w:val="00FA11B7"/>
  </w:style>
  <w:style w:type="numbering" w:customStyle="1" w:styleId="1052">
    <w:name w:val="Нет списка1052"/>
    <w:next w:val="a2"/>
    <w:uiPriority w:val="99"/>
    <w:semiHidden/>
    <w:unhideWhenUsed/>
    <w:rsid w:val="00FA11B7"/>
  </w:style>
  <w:style w:type="numbering" w:customStyle="1" w:styleId="1062">
    <w:name w:val="Нет списка1062"/>
    <w:next w:val="a2"/>
    <w:uiPriority w:val="99"/>
    <w:semiHidden/>
    <w:unhideWhenUsed/>
    <w:rsid w:val="00FA11B7"/>
  </w:style>
  <w:style w:type="numbering" w:customStyle="1" w:styleId="1072">
    <w:name w:val="Нет списка1072"/>
    <w:next w:val="a2"/>
    <w:uiPriority w:val="99"/>
    <w:semiHidden/>
    <w:unhideWhenUsed/>
    <w:rsid w:val="00FA11B7"/>
  </w:style>
  <w:style w:type="numbering" w:customStyle="1" w:styleId="1082">
    <w:name w:val="Нет списка1082"/>
    <w:next w:val="a2"/>
    <w:uiPriority w:val="99"/>
    <w:semiHidden/>
    <w:unhideWhenUsed/>
    <w:rsid w:val="00FA11B7"/>
  </w:style>
  <w:style w:type="numbering" w:customStyle="1" w:styleId="1092">
    <w:name w:val="Нет списка1092"/>
    <w:next w:val="a2"/>
    <w:uiPriority w:val="99"/>
    <w:semiHidden/>
    <w:unhideWhenUsed/>
    <w:rsid w:val="00FA11B7"/>
  </w:style>
  <w:style w:type="numbering" w:customStyle="1" w:styleId="1132">
    <w:name w:val="Нет списка1132"/>
    <w:next w:val="a2"/>
    <w:uiPriority w:val="99"/>
    <w:semiHidden/>
    <w:unhideWhenUsed/>
    <w:rsid w:val="00FA11B7"/>
  </w:style>
  <w:style w:type="numbering" w:customStyle="1" w:styleId="1142">
    <w:name w:val="Нет списка1142"/>
    <w:next w:val="a2"/>
    <w:uiPriority w:val="99"/>
    <w:semiHidden/>
    <w:unhideWhenUsed/>
    <w:rsid w:val="00FA11B7"/>
  </w:style>
  <w:style w:type="numbering" w:customStyle="1" w:styleId="1152">
    <w:name w:val="Нет списка1152"/>
    <w:next w:val="a2"/>
    <w:uiPriority w:val="99"/>
    <w:semiHidden/>
    <w:unhideWhenUsed/>
    <w:rsid w:val="00FA11B7"/>
  </w:style>
  <w:style w:type="numbering" w:customStyle="1" w:styleId="1162">
    <w:name w:val="Нет списка1162"/>
    <w:next w:val="a2"/>
    <w:uiPriority w:val="99"/>
    <w:semiHidden/>
    <w:unhideWhenUsed/>
    <w:rsid w:val="00FA11B7"/>
  </w:style>
  <w:style w:type="numbering" w:customStyle="1" w:styleId="1172">
    <w:name w:val="Нет списка1172"/>
    <w:next w:val="a2"/>
    <w:uiPriority w:val="99"/>
    <w:semiHidden/>
    <w:unhideWhenUsed/>
    <w:rsid w:val="00FA11B7"/>
  </w:style>
  <w:style w:type="numbering" w:customStyle="1" w:styleId="1182">
    <w:name w:val="Нет списка1182"/>
    <w:next w:val="a2"/>
    <w:uiPriority w:val="99"/>
    <w:semiHidden/>
    <w:unhideWhenUsed/>
    <w:rsid w:val="00FA11B7"/>
  </w:style>
  <w:style w:type="numbering" w:customStyle="1" w:styleId="1192">
    <w:name w:val="Нет списка1192"/>
    <w:next w:val="a2"/>
    <w:uiPriority w:val="99"/>
    <w:semiHidden/>
    <w:unhideWhenUsed/>
    <w:rsid w:val="00FA11B7"/>
  </w:style>
  <w:style w:type="numbering" w:customStyle="1" w:styleId="1202">
    <w:name w:val="Нет списка1202"/>
    <w:next w:val="a2"/>
    <w:uiPriority w:val="99"/>
    <w:semiHidden/>
    <w:unhideWhenUsed/>
    <w:rsid w:val="00FA11B7"/>
  </w:style>
  <w:style w:type="numbering" w:customStyle="1" w:styleId="1222">
    <w:name w:val="Нет списка1222"/>
    <w:next w:val="a2"/>
    <w:uiPriority w:val="99"/>
    <w:semiHidden/>
    <w:unhideWhenUsed/>
    <w:rsid w:val="00FA11B7"/>
  </w:style>
  <w:style w:type="numbering" w:customStyle="1" w:styleId="1232">
    <w:name w:val="Нет списка1232"/>
    <w:next w:val="a2"/>
    <w:uiPriority w:val="99"/>
    <w:semiHidden/>
    <w:unhideWhenUsed/>
    <w:rsid w:val="00FA11B7"/>
  </w:style>
  <w:style w:type="numbering" w:customStyle="1" w:styleId="1242">
    <w:name w:val="Нет списка1242"/>
    <w:next w:val="a2"/>
    <w:uiPriority w:val="99"/>
    <w:semiHidden/>
    <w:unhideWhenUsed/>
    <w:rsid w:val="00FA11B7"/>
  </w:style>
  <w:style w:type="numbering" w:customStyle="1" w:styleId="1252">
    <w:name w:val="Нет списка1252"/>
    <w:next w:val="a2"/>
    <w:uiPriority w:val="99"/>
    <w:semiHidden/>
    <w:unhideWhenUsed/>
    <w:rsid w:val="00FA11B7"/>
  </w:style>
  <w:style w:type="numbering" w:customStyle="1" w:styleId="1262">
    <w:name w:val="Нет списка1262"/>
    <w:next w:val="a2"/>
    <w:uiPriority w:val="99"/>
    <w:semiHidden/>
    <w:unhideWhenUsed/>
    <w:rsid w:val="00FA11B7"/>
  </w:style>
  <w:style w:type="numbering" w:customStyle="1" w:styleId="1272">
    <w:name w:val="Нет списка1272"/>
    <w:next w:val="a2"/>
    <w:uiPriority w:val="99"/>
    <w:semiHidden/>
    <w:unhideWhenUsed/>
    <w:rsid w:val="00FA11B7"/>
  </w:style>
  <w:style w:type="numbering" w:customStyle="1" w:styleId="1282">
    <w:name w:val="Нет списка1282"/>
    <w:next w:val="a2"/>
    <w:uiPriority w:val="99"/>
    <w:semiHidden/>
    <w:unhideWhenUsed/>
    <w:rsid w:val="00FA11B7"/>
  </w:style>
  <w:style w:type="numbering" w:customStyle="1" w:styleId="1292">
    <w:name w:val="Нет списка1292"/>
    <w:next w:val="a2"/>
    <w:uiPriority w:val="99"/>
    <w:semiHidden/>
    <w:unhideWhenUsed/>
    <w:rsid w:val="00FA11B7"/>
  </w:style>
  <w:style w:type="numbering" w:customStyle="1" w:styleId="1302">
    <w:name w:val="Нет списка1302"/>
    <w:next w:val="a2"/>
    <w:uiPriority w:val="99"/>
    <w:semiHidden/>
    <w:unhideWhenUsed/>
    <w:rsid w:val="00FA11B7"/>
  </w:style>
  <w:style w:type="numbering" w:customStyle="1" w:styleId="1322">
    <w:name w:val="Нет списка1322"/>
    <w:next w:val="a2"/>
    <w:uiPriority w:val="99"/>
    <w:semiHidden/>
    <w:unhideWhenUsed/>
    <w:rsid w:val="00FA11B7"/>
  </w:style>
  <w:style w:type="numbering" w:customStyle="1" w:styleId="1332">
    <w:name w:val="Нет списка1332"/>
    <w:next w:val="a2"/>
    <w:uiPriority w:val="99"/>
    <w:semiHidden/>
    <w:unhideWhenUsed/>
    <w:rsid w:val="00FA11B7"/>
  </w:style>
  <w:style w:type="numbering" w:customStyle="1" w:styleId="1342">
    <w:name w:val="Нет списка1342"/>
    <w:next w:val="a2"/>
    <w:uiPriority w:val="99"/>
    <w:semiHidden/>
    <w:unhideWhenUsed/>
    <w:rsid w:val="00FA11B7"/>
  </w:style>
  <w:style w:type="numbering" w:customStyle="1" w:styleId="1352">
    <w:name w:val="Нет списка1352"/>
    <w:next w:val="a2"/>
    <w:uiPriority w:val="99"/>
    <w:semiHidden/>
    <w:unhideWhenUsed/>
    <w:rsid w:val="00FA11B7"/>
  </w:style>
  <w:style w:type="numbering" w:customStyle="1" w:styleId="1362">
    <w:name w:val="Нет списка1362"/>
    <w:next w:val="a2"/>
    <w:uiPriority w:val="99"/>
    <w:semiHidden/>
    <w:unhideWhenUsed/>
    <w:rsid w:val="00FA11B7"/>
  </w:style>
  <w:style w:type="numbering" w:customStyle="1" w:styleId="1372">
    <w:name w:val="Нет списка1372"/>
    <w:next w:val="a2"/>
    <w:uiPriority w:val="99"/>
    <w:semiHidden/>
    <w:unhideWhenUsed/>
    <w:rsid w:val="00FA11B7"/>
  </w:style>
  <w:style w:type="numbering" w:customStyle="1" w:styleId="1382">
    <w:name w:val="Нет списка1382"/>
    <w:next w:val="a2"/>
    <w:uiPriority w:val="99"/>
    <w:semiHidden/>
    <w:unhideWhenUsed/>
    <w:rsid w:val="00FA11B7"/>
  </w:style>
  <w:style w:type="numbering" w:customStyle="1" w:styleId="1392">
    <w:name w:val="Нет списка1392"/>
    <w:next w:val="a2"/>
    <w:uiPriority w:val="99"/>
    <w:semiHidden/>
    <w:unhideWhenUsed/>
    <w:rsid w:val="00FA11B7"/>
  </w:style>
  <w:style w:type="numbering" w:customStyle="1" w:styleId="1402">
    <w:name w:val="Нет списка1402"/>
    <w:next w:val="a2"/>
    <w:uiPriority w:val="99"/>
    <w:semiHidden/>
    <w:unhideWhenUsed/>
    <w:rsid w:val="00FA11B7"/>
  </w:style>
  <w:style w:type="numbering" w:customStyle="1" w:styleId="1422">
    <w:name w:val="Нет списка1422"/>
    <w:next w:val="a2"/>
    <w:uiPriority w:val="99"/>
    <w:semiHidden/>
    <w:unhideWhenUsed/>
    <w:rsid w:val="00FA11B7"/>
  </w:style>
  <w:style w:type="numbering" w:customStyle="1" w:styleId="1432">
    <w:name w:val="Нет списка1432"/>
    <w:next w:val="a2"/>
    <w:uiPriority w:val="99"/>
    <w:semiHidden/>
    <w:unhideWhenUsed/>
    <w:rsid w:val="00FA11B7"/>
  </w:style>
  <w:style w:type="numbering" w:customStyle="1" w:styleId="1442">
    <w:name w:val="Нет списка1442"/>
    <w:next w:val="a2"/>
    <w:uiPriority w:val="99"/>
    <w:semiHidden/>
    <w:unhideWhenUsed/>
    <w:rsid w:val="00FA11B7"/>
  </w:style>
  <w:style w:type="numbering" w:customStyle="1" w:styleId="1452">
    <w:name w:val="Нет списка1452"/>
    <w:next w:val="a2"/>
    <w:uiPriority w:val="99"/>
    <w:semiHidden/>
    <w:unhideWhenUsed/>
    <w:rsid w:val="00FA11B7"/>
  </w:style>
  <w:style w:type="numbering" w:customStyle="1" w:styleId="1462">
    <w:name w:val="Нет списка1462"/>
    <w:next w:val="a2"/>
    <w:uiPriority w:val="99"/>
    <w:semiHidden/>
    <w:unhideWhenUsed/>
    <w:rsid w:val="00FA11B7"/>
  </w:style>
  <w:style w:type="numbering" w:customStyle="1" w:styleId="1472">
    <w:name w:val="Нет списка1472"/>
    <w:next w:val="a2"/>
    <w:uiPriority w:val="99"/>
    <w:semiHidden/>
    <w:unhideWhenUsed/>
    <w:rsid w:val="00FA11B7"/>
  </w:style>
  <w:style w:type="numbering" w:customStyle="1" w:styleId="1482">
    <w:name w:val="Нет списка1482"/>
    <w:next w:val="a2"/>
    <w:uiPriority w:val="99"/>
    <w:semiHidden/>
    <w:unhideWhenUsed/>
    <w:rsid w:val="00FA11B7"/>
  </w:style>
  <w:style w:type="numbering" w:customStyle="1" w:styleId="1492">
    <w:name w:val="Нет списка1492"/>
    <w:next w:val="a2"/>
    <w:uiPriority w:val="99"/>
    <w:semiHidden/>
    <w:unhideWhenUsed/>
    <w:rsid w:val="00FA11B7"/>
  </w:style>
  <w:style w:type="numbering" w:customStyle="1" w:styleId="1502">
    <w:name w:val="Нет списка1502"/>
    <w:next w:val="a2"/>
    <w:uiPriority w:val="99"/>
    <w:semiHidden/>
    <w:unhideWhenUsed/>
    <w:rsid w:val="00FA11B7"/>
  </w:style>
  <w:style w:type="numbering" w:customStyle="1" w:styleId="1522">
    <w:name w:val="Нет списка1522"/>
    <w:next w:val="a2"/>
    <w:uiPriority w:val="99"/>
    <w:semiHidden/>
    <w:unhideWhenUsed/>
    <w:rsid w:val="00FA11B7"/>
  </w:style>
  <w:style w:type="numbering" w:customStyle="1" w:styleId="1532">
    <w:name w:val="Нет списка1532"/>
    <w:next w:val="a2"/>
    <w:uiPriority w:val="99"/>
    <w:semiHidden/>
    <w:unhideWhenUsed/>
    <w:rsid w:val="00FA11B7"/>
  </w:style>
  <w:style w:type="paragraph" w:customStyle="1" w:styleId="1ffc">
    <w:name w:val="Знак Знак1 Знак Знак"/>
    <w:basedOn w:val="a"/>
    <w:rsid w:val="00FA11B7"/>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2">
    <w:name w:val="Нет списка1542"/>
    <w:next w:val="a2"/>
    <w:uiPriority w:val="99"/>
    <w:semiHidden/>
    <w:unhideWhenUsed/>
    <w:rsid w:val="00FA11B7"/>
  </w:style>
  <w:style w:type="numbering" w:customStyle="1" w:styleId="1552">
    <w:name w:val="Нет списка1552"/>
    <w:next w:val="a2"/>
    <w:uiPriority w:val="99"/>
    <w:semiHidden/>
    <w:unhideWhenUsed/>
    <w:rsid w:val="00FA11B7"/>
  </w:style>
  <w:style w:type="numbering" w:customStyle="1" w:styleId="1562">
    <w:name w:val="Нет списка1562"/>
    <w:next w:val="a2"/>
    <w:uiPriority w:val="99"/>
    <w:semiHidden/>
    <w:unhideWhenUsed/>
    <w:rsid w:val="00FA11B7"/>
  </w:style>
  <w:style w:type="numbering" w:customStyle="1" w:styleId="1572">
    <w:name w:val="Нет списка1572"/>
    <w:next w:val="a2"/>
    <w:uiPriority w:val="99"/>
    <w:semiHidden/>
    <w:unhideWhenUsed/>
    <w:rsid w:val="00FA11B7"/>
  </w:style>
  <w:style w:type="numbering" w:customStyle="1" w:styleId="1582">
    <w:name w:val="Нет списка1582"/>
    <w:next w:val="a2"/>
    <w:uiPriority w:val="99"/>
    <w:semiHidden/>
    <w:unhideWhenUsed/>
    <w:rsid w:val="00FA11B7"/>
  </w:style>
  <w:style w:type="numbering" w:customStyle="1" w:styleId="1592">
    <w:name w:val="Нет списка1592"/>
    <w:next w:val="a2"/>
    <w:uiPriority w:val="99"/>
    <w:semiHidden/>
    <w:unhideWhenUsed/>
    <w:rsid w:val="00FA11B7"/>
  </w:style>
  <w:style w:type="numbering" w:customStyle="1" w:styleId="1602">
    <w:name w:val="Нет списка1602"/>
    <w:next w:val="a2"/>
    <w:uiPriority w:val="99"/>
    <w:semiHidden/>
    <w:unhideWhenUsed/>
    <w:rsid w:val="00FA11B7"/>
  </w:style>
  <w:style w:type="numbering" w:customStyle="1" w:styleId="1622">
    <w:name w:val="Нет списка1622"/>
    <w:next w:val="a2"/>
    <w:uiPriority w:val="99"/>
    <w:semiHidden/>
    <w:unhideWhenUsed/>
    <w:rsid w:val="00FA11B7"/>
  </w:style>
  <w:style w:type="numbering" w:customStyle="1" w:styleId="1632">
    <w:name w:val="Нет списка1632"/>
    <w:next w:val="a2"/>
    <w:uiPriority w:val="99"/>
    <w:semiHidden/>
    <w:unhideWhenUsed/>
    <w:rsid w:val="00FA11B7"/>
  </w:style>
  <w:style w:type="numbering" w:customStyle="1" w:styleId="1642">
    <w:name w:val="Нет списка1642"/>
    <w:next w:val="a2"/>
    <w:uiPriority w:val="99"/>
    <w:semiHidden/>
    <w:unhideWhenUsed/>
    <w:rsid w:val="00FA11B7"/>
  </w:style>
  <w:style w:type="numbering" w:customStyle="1" w:styleId="1652">
    <w:name w:val="Нет списка1652"/>
    <w:next w:val="a2"/>
    <w:uiPriority w:val="99"/>
    <w:semiHidden/>
    <w:unhideWhenUsed/>
    <w:rsid w:val="00FA11B7"/>
  </w:style>
  <w:style w:type="numbering" w:customStyle="1" w:styleId="1662">
    <w:name w:val="Нет списка1662"/>
    <w:next w:val="a2"/>
    <w:uiPriority w:val="99"/>
    <w:semiHidden/>
    <w:unhideWhenUsed/>
    <w:rsid w:val="00FA11B7"/>
  </w:style>
  <w:style w:type="numbering" w:customStyle="1" w:styleId="1672">
    <w:name w:val="Нет списка1672"/>
    <w:next w:val="a2"/>
    <w:uiPriority w:val="99"/>
    <w:semiHidden/>
    <w:unhideWhenUsed/>
    <w:rsid w:val="00FA11B7"/>
  </w:style>
  <w:style w:type="numbering" w:customStyle="1" w:styleId="1682">
    <w:name w:val="Нет списка1682"/>
    <w:next w:val="a2"/>
    <w:uiPriority w:val="99"/>
    <w:semiHidden/>
    <w:unhideWhenUsed/>
    <w:rsid w:val="00FA11B7"/>
  </w:style>
  <w:style w:type="numbering" w:customStyle="1" w:styleId="1692">
    <w:name w:val="Нет списка1692"/>
    <w:next w:val="a2"/>
    <w:uiPriority w:val="99"/>
    <w:semiHidden/>
    <w:unhideWhenUsed/>
    <w:rsid w:val="00FA11B7"/>
  </w:style>
  <w:style w:type="numbering" w:customStyle="1" w:styleId="1702">
    <w:name w:val="Нет списка1702"/>
    <w:next w:val="a2"/>
    <w:uiPriority w:val="99"/>
    <w:semiHidden/>
    <w:unhideWhenUsed/>
    <w:rsid w:val="00FA11B7"/>
  </w:style>
  <w:style w:type="numbering" w:customStyle="1" w:styleId="1722">
    <w:name w:val="Нет списка1722"/>
    <w:next w:val="a2"/>
    <w:uiPriority w:val="99"/>
    <w:semiHidden/>
    <w:unhideWhenUsed/>
    <w:rsid w:val="00FA11B7"/>
  </w:style>
  <w:style w:type="numbering" w:customStyle="1" w:styleId="1732">
    <w:name w:val="Нет списка1732"/>
    <w:next w:val="a2"/>
    <w:uiPriority w:val="99"/>
    <w:semiHidden/>
    <w:unhideWhenUsed/>
    <w:rsid w:val="00FA11B7"/>
  </w:style>
  <w:style w:type="numbering" w:customStyle="1" w:styleId="1742">
    <w:name w:val="Нет списка1742"/>
    <w:next w:val="a2"/>
    <w:uiPriority w:val="99"/>
    <w:semiHidden/>
    <w:unhideWhenUsed/>
    <w:rsid w:val="00FA11B7"/>
  </w:style>
  <w:style w:type="numbering" w:customStyle="1" w:styleId="1752">
    <w:name w:val="Нет списка1752"/>
    <w:next w:val="a2"/>
    <w:uiPriority w:val="99"/>
    <w:semiHidden/>
    <w:unhideWhenUsed/>
    <w:rsid w:val="00FA11B7"/>
  </w:style>
  <w:style w:type="numbering" w:customStyle="1" w:styleId="1762">
    <w:name w:val="Нет списка1762"/>
    <w:next w:val="a2"/>
    <w:uiPriority w:val="99"/>
    <w:semiHidden/>
    <w:unhideWhenUsed/>
    <w:rsid w:val="00FA11B7"/>
  </w:style>
  <w:style w:type="numbering" w:customStyle="1" w:styleId="1772">
    <w:name w:val="Нет списка1772"/>
    <w:next w:val="a2"/>
    <w:uiPriority w:val="99"/>
    <w:semiHidden/>
    <w:unhideWhenUsed/>
    <w:rsid w:val="00FA11B7"/>
  </w:style>
  <w:style w:type="numbering" w:customStyle="1" w:styleId="1782">
    <w:name w:val="Нет списка1782"/>
    <w:next w:val="a2"/>
    <w:uiPriority w:val="99"/>
    <w:semiHidden/>
    <w:unhideWhenUsed/>
    <w:rsid w:val="00FA11B7"/>
  </w:style>
  <w:style w:type="numbering" w:customStyle="1" w:styleId="1792">
    <w:name w:val="Нет списка1792"/>
    <w:next w:val="a2"/>
    <w:uiPriority w:val="99"/>
    <w:semiHidden/>
    <w:unhideWhenUsed/>
    <w:rsid w:val="00FA11B7"/>
  </w:style>
  <w:style w:type="numbering" w:customStyle="1" w:styleId="1802">
    <w:name w:val="Нет списка1802"/>
    <w:next w:val="a2"/>
    <w:uiPriority w:val="99"/>
    <w:semiHidden/>
    <w:unhideWhenUsed/>
    <w:rsid w:val="00FA11B7"/>
  </w:style>
  <w:style w:type="numbering" w:customStyle="1" w:styleId="1822">
    <w:name w:val="Нет списка1822"/>
    <w:next w:val="a2"/>
    <w:uiPriority w:val="99"/>
    <w:semiHidden/>
    <w:unhideWhenUsed/>
    <w:rsid w:val="00FA11B7"/>
  </w:style>
  <w:style w:type="numbering" w:customStyle="1" w:styleId="1832">
    <w:name w:val="Нет списка1832"/>
    <w:next w:val="a2"/>
    <w:uiPriority w:val="99"/>
    <w:semiHidden/>
    <w:unhideWhenUsed/>
    <w:rsid w:val="00FA11B7"/>
  </w:style>
  <w:style w:type="numbering" w:customStyle="1" w:styleId="1842">
    <w:name w:val="Нет списка1842"/>
    <w:next w:val="a2"/>
    <w:uiPriority w:val="99"/>
    <w:semiHidden/>
    <w:unhideWhenUsed/>
    <w:rsid w:val="00FA11B7"/>
  </w:style>
  <w:style w:type="numbering" w:customStyle="1" w:styleId="1852">
    <w:name w:val="Нет списка1852"/>
    <w:next w:val="a2"/>
    <w:uiPriority w:val="99"/>
    <w:semiHidden/>
    <w:unhideWhenUsed/>
    <w:rsid w:val="00FA11B7"/>
  </w:style>
  <w:style w:type="numbering" w:customStyle="1" w:styleId="1862">
    <w:name w:val="Нет списка1862"/>
    <w:next w:val="a2"/>
    <w:uiPriority w:val="99"/>
    <w:semiHidden/>
    <w:unhideWhenUsed/>
    <w:rsid w:val="00FA11B7"/>
  </w:style>
  <w:style w:type="numbering" w:customStyle="1" w:styleId="1872">
    <w:name w:val="Нет списка1872"/>
    <w:next w:val="a2"/>
    <w:uiPriority w:val="99"/>
    <w:semiHidden/>
    <w:unhideWhenUsed/>
    <w:rsid w:val="00FA11B7"/>
  </w:style>
  <w:style w:type="numbering" w:customStyle="1" w:styleId="1882">
    <w:name w:val="Нет списка1882"/>
    <w:next w:val="a2"/>
    <w:uiPriority w:val="99"/>
    <w:semiHidden/>
    <w:unhideWhenUsed/>
    <w:rsid w:val="00FA11B7"/>
  </w:style>
  <w:style w:type="numbering" w:customStyle="1" w:styleId="1892">
    <w:name w:val="Нет списка1892"/>
    <w:next w:val="a2"/>
    <w:uiPriority w:val="99"/>
    <w:semiHidden/>
    <w:unhideWhenUsed/>
    <w:rsid w:val="00FA11B7"/>
  </w:style>
  <w:style w:type="numbering" w:customStyle="1" w:styleId="1902">
    <w:name w:val="Нет списка1902"/>
    <w:next w:val="a2"/>
    <w:uiPriority w:val="99"/>
    <w:semiHidden/>
    <w:unhideWhenUsed/>
    <w:rsid w:val="00FA11B7"/>
  </w:style>
  <w:style w:type="numbering" w:customStyle="1" w:styleId="1922">
    <w:name w:val="Нет списка1922"/>
    <w:next w:val="a2"/>
    <w:uiPriority w:val="99"/>
    <w:semiHidden/>
    <w:unhideWhenUsed/>
    <w:rsid w:val="00FA11B7"/>
  </w:style>
  <w:style w:type="numbering" w:customStyle="1" w:styleId="1932">
    <w:name w:val="Нет списка1932"/>
    <w:next w:val="a2"/>
    <w:uiPriority w:val="99"/>
    <w:semiHidden/>
    <w:unhideWhenUsed/>
    <w:rsid w:val="00FA11B7"/>
  </w:style>
  <w:style w:type="numbering" w:customStyle="1" w:styleId="1942">
    <w:name w:val="Нет списка1942"/>
    <w:next w:val="a2"/>
    <w:uiPriority w:val="99"/>
    <w:semiHidden/>
    <w:unhideWhenUsed/>
    <w:rsid w:val="00FA11B7"/>
  </w:style>
  <w:style w:type="numbering" w:customStyle="1" w:styleId="1952">
    <w:name w:val="Нет списка1952"/>
    <w:next w:val="a2"/>
    <w:uiPriority w:val="99"/>
    <w:semiHidden/>
    <w:unhideWhenUsed/>
    <w:rsid w:val="00FA11B7"/>
  </w:style>
  <w:style w:type="numbering" w:customStyle="1" w:styleId="1962">
    <w:name w:val="Нет списка1962"/>
    <w:next w:val="a2"/>
    <w:uiPriority w:val="99"/>
    <w:semiHidden/>
    <w:unhideWhenUsed/>
    <w:rsid w:val="00FA11B7"/>
  </w:style>
  <w:style w:type="numbering" w:customStyle="1" w:styleId="1972">
    <w:name w:val="Нет списка1972"/>
    <w:next w:val="a2"/>
    <w:uiPriority w:val="99"/>
    <w:semiHidden/>
    <w:unhideWhenUsed/>
    <w:rsid w:val="00FA11B7"/>
  </w:style>
  <w:style w:type="numbering" w:customStyle="1" w:styleId="1982">
    <w:name w:val="Нет списка1982"/>
    <w:next w:val="a2"/>
    <w:uiPriority w:val="99"/>
    <w:semiHidden/>
    <w:unhideWhenUsed/>
    <w:rsid w:val="00FA11B7"/>
  </w:style>
  <w:style w:type="numbering" w:customStyle="1" w:styleId="1992">
    <w:name w:val="Нет списка1992"/>
    <w:next w:val="a2"/>
    <w:uiPriority w:val="99"/>
    <w:semiHidden/>
    <w:unhideWhenUsed/>
    <w:rsid w:val="00FA11B7"/>
  </w:style>
  <w:style w:type="numbering" w:customStyle="1" w:styleId="2002">
    <w:name w:val="Нет списка2002"/>
    <w:next w:val="a2"/>
    <w:uiPriority w:val="99"/>
    <w:semiHidden/>
    <w:unhideWhenUsed/>
    <w:rsid w:val="00FA11B7"/>
  </w:style>
  <w:style w:type="numbering" w:customStyle="1" w:styleId="2022">
    <w:name w:val="Нет списка2022"/>
    <w:next w:val="a2"/>
    <w:uiPriority w:val="99"/>
    <w:semiHidden/>
    <w:unhideWhenUsed/>
    <w:rsid w:val="00FA11B7"/>
  </w:style>
  <w:style w:type="numbering" w:customStyle="1" w:styleId="2032">
    <w:name w:val="Нет списка2032"/>
    <w:next w:val="a2"/>
    <w:uiPriority w:val="99"/>
    <w:semiHidden/>
    <w:unhideWhenUsed/>
    <w:rsid w:val="00FA11B7"/>
  </w:style>
  <w:style w:type="numbering" w:customStyle="1" w:styleId="2041">
    <w:name w:val="Нет списка2041"/>
    <w:next w:val="a2"/>
    <w:uiPriority w:val="99"/>
    <w:semiHidden/>
    <w:unhideWhenUsed/>
    <w:rsid w:val="00FA11B7"/>
  </w:style>
  <w:style w:type="numbering" w:customStyle="1" w:styleId="2051">
    <w:name w:val="Нет списка2051"/>
    <w:next w:val="a2"/>
    <w:uiPriority w:val="99"/>
    <w:semiHidden/>
    <w:unhideWhenUsed/>
    <w:rsid w:val="00FA11B7"/>
  </w:style>
  <w:style w:type="numbering" w:customStyle="1" w:styleId="2061">
    <w:name w:val="Нет списка2061"/>
    <w:next w:val="a2"/>
    <w:uiPriority w:val="99"/>
    <w:semiHidden/>
    <w:unhideWhenUsed/>
    <w:rsid w:val="00FA11B7"/>
  </w:style>
  <w:style w:type="numbering" w:customStyle="1" w:styleId="2071">
    <w:name w:val="Нет списка2071"/>
    <w:next w:val="a2"/>
    <w:uiPriority w:val="99"/>
    <w:semiHidden/>
    <w:unhideWhenUsed/>
    <w:rsid w:val="00FA11B7"/>
  </w:style>
  <w:style w:type="numbering" w:customStyle="1" w:styleId="208">
    <w:name w:val="Нет списка208"/>
    <w:next w:val="a2"/>
    <w:uiPriority w:val="99"/>
    <w:semiHidden/>
    <w:unhideWhenUsed/>
    <w:rsid w:val="00FA11B7"/>
  </w:style>
  <w:style w:type="numbering" w:customStyle="1" w:styleId="209">
    <w:name w:val="Нет списка209"/>
    <w:next w:val="a2"/>
    <w:uiPriority w:val="99"/>
    <w:semiHidden/>
    <w:rsid w:val="003B5BCB"/>
  </w:style>
  <w:style w:type="paragraph" w:customStyle="1" w:styleId="91ff4">
    <w:name w:val="Знак Знак9 Знак 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4b">
    <w:name w:val="Сетка таблицы4"/>
    <w:basedOn w:val="a1"/>
    <w:next w:val="a8"/>
    <w:rsid w:val="003B5B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d">
    <w:name w:val="Знак1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e">
    <w:name w:val="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
    <w:name w:val="Знак1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0">
    <w:name w:val="Знак2"/>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1">
    <w:name w:val="Знак2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0">
    <w:name w:val="Знак1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1">
    <w:name w:val="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e">
    <w:name w:val="Знак3"/>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e">
    <w:name w:val="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e">
    <w:name w:val="Знак1 Знак Знак Знак2"/>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
    <w:name w:val="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6">
    <w:name w:val="Знак1 Знак Знак Знак4 Знак Знак 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2">
    <w:name w:val="Знак2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c">
    <w:name w:val="Знак1 Знак Знак Знак4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3">
    <w:name w:val="Знак2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a">
    <w:name w:val="Знак Знак9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8">
    <w:name w:val="Знак1 Знак Знак Знак4 Знак Знак Знак1 Знак Знак Знак1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b">
    <w:name w:val="Знак Знак9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c">
    <w:name w:val="Знак Знак9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d">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e">
    <w:name w:val="Знак Знак9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0">
    <w:name w:val="Знак Знак9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4">
    <w:name w:val="Знак2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1">
    <w:name w:val="Знак Знак9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5">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2">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0">
    <w:name w:val="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1">
    <w:name w:val="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2">
    <w:name w:val="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5">
    <w:name w:val="Знак Знак9 Знак Знак1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9">
    <w:name w:val="Знак1 Знак Знак Знак4 Знак Знак Знак1 Знак Знак Знак1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6">
    <w:name w:val="Знак Знак9 Знак Знак1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7">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8">
    <w:name w:val="Знак Знак9 Знак Знак1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a">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
    <w:name w:val="Знак Знак12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5">
    <w:name w:val="Нет списка1105"/>
    <w:next w:val="a2"/>
    <w:uiPriority w:val="99"/>
    <w:semiHidden/>
    <w:unhideWhenUsed/>
    <w:rsid w:val="003B5BCB"/>
  </w:style>
  <w:style w:type="numbering" w:customStyle="1" w:styleId="216">
    <w:name w:val="Нет списка216"/>
    <w:next w:val="a2"/>
    <w:uiPriority w:val="99"/>
    <w:semiHidden/>
    <w:unhideWhenUsed/>
    <w:rsid w:val="003B5BCB"/>
  </w:style>
  <w:style w:type="numbering" w:customStyle="1" w:styleId="316">
    <w:name w:val="Нет списка316"/>
    <w:next w:val="a2"/>
    <w:uiPriority w:val="99"/>
    <w:semiHidden/>
    <w:unhideWhenUsed/>
    <w:rsid w:val="003B5BCB"/>
  </w:style>
  <w:style w:type="numbering" w:customStyle="1" w:styleId="416">
    <w:name w:val="Нет списка416"/>
    <w:next w:val="a2"/>
    <w:uiPriority w:val="99"/>
    <w:semiHidden/>
    <w:unhideWhenUsed/>
    <w:rsid w:val="003B5BCB"/>
  </w:style>
  <w:style w:type="paragraph" w:customStyle="1" w:styleId="1fff2">
    <w:name w:val="Знак Знак Знак Знак1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7a">
    <w:name w:val="Без интервала7"/>
    <w:rsid w:val="003B5BCB"/>
    <w:pPr>
      <w:spacing w:after="0" w:line="240" w:lineRule="auto"/>
    </w:pPr>
    <w:rPr>
      <w:rFonts w:ascii="Calibri" w:eastAsia="Times New Roman" w:hAnsi="Calibri" w:cs="Times New Roman"/>
    </w:rPr>
  </w:style>
  <w:style w:type="paragraph" w:customStyle="1" w:styleId="12fff0">
    <w:name w:val="Знак Знак12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c">
    <w:name w:val="Знак Знак9 Знак Знак1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6">
    <w:name w:val="Нет списка516"/>
    <w:next w:val="a2"/>
    <w:uiPriority w:val="99"/>
    <w:semiHidden/>
    <w:unhideWhenUsed/>
    <w:rsid w:val="003B5BCB"/>
  </w:style>
  <w:style w:type="numbering" w:customStyle="1" w:styleId="616">
    <w:name w:val="Нет списка616"/>
    <w:next w:val="a2"/>
    <w:uiPriority w:val="99"/>
    <w:semiHidden/>
    <w:unhideWhenUsed/>
    <w:rsid w:val="003B5BCB"/>
  </w:style>
  <w:style w:type="numbering" w:customStyle="1" w:styleId="716">
    <w:name w:val="Нет списка716"/>
    <w:next w:val="a2"/>
    <w:uiPriority w:val="99"/>
    <w:semiHidden/>
    <w:unhideWhenUsed/>
    <w:rsid w:val="003B5BCB"/>
  </w:style>
  <w:style w:type="numbering" w:customStyle="1" w:styleId="815">
    <w:name w:val="Нет списка815"/>
    <w:next w:val="a2"/>
    <w:uiPriority w:val="99"/>
    <w:semiHidden/>
    <w:unhideWhenUsed/>
    <w:rsid w:val="003B5BCB"/>
  </w:style>
  <w:style w:type="numbering" w:customStyle="1" w:styleId="9150">
    <w:name w:val="Нет списка915"/>
    <w:next w:val="a2"/>
    <w:uiPriority w:val="99"/>
    <w:semiHidden/>
    <w:unhideWhenUsed/>
    <w:rsid w:val="003B5BCB"/>
  </w:style>
  <w:style w:type="numbering" w:customStyle="1" w:styleId="1015">
    <w:name w:val="Нет списка1015"/>
    <w:next w:val="a2"/>
    <w:uiPriority w:val="99"/>
    <w:semiHidden/>
    <w:unhideWhenUsed/>
    <w:rsid w:val="003B5BCB"/>
  </w:style>
  <w:style w:type="paragraph" w:customStyle="1" w:styleId="1fff3">
    <w:name w:val="Знак Знак1"/>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1">
    <w:name w:val="Знак Знак12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5">
    <w:name w:val="Нет списка1115"/>
    <w:next w:val="a2"/>
    <w:uiPriority w:val="99"/>
    <w:semiHidden/>
    <w:unhideWhenUsed/>
    <w:rsid w:val="003B5BCB"/>
  </w:style>
  <w:style w:type="numbering" w:customStyle="1" w:styleId="1215">
    <w:name w:val="Нет списка1215"/>
    <w:next w:val="a2"/>
    <w:uiPriority w:val="99"/>
    <w:semiHidden/>
    <w:unhideWhenUsed/>
    <w:rsid w:val="003B5BCB"/>
  </w:style>
  <w:style w:type="paragraph" w:customStyle="1" w:styleId="12fff2">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4">
    <w:name w:val="Знак1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5">
    <w:name w:val="Нет списка1315"/>
    <w:next w:val="a2"/>
    <w:uiPriority w:val="99"/>
    <w:semiHidden/>
    <w:unhideWhenUsed/>
    <w:rsid w:val="003B5BCB"/>
  </w:style>
  <w:style w:type="numbering" w:customStyle="1" w:styleId="14150">
    <w:name w:val="Нет списка1415"/>
    <w:next w:val="a2"/>
    <w:uiPriority w:val="99"/>
    <w:semiHidden/>
    <w:unhideWhenUsed/>
    <w:rsid w:val="003B5BCB"/>
  </w:style>
  <w:style w:type="numbering" w:customStyle="1" w:styleId="1515">
    <w:name w:val="Нет списка1515"/>
    <w:next w:val="a2"/>
    <w:uiPriority w:val="99"/>
    <w:semiHidden/>
    <w:unhideWhenUsed/>
    <w:rsid w:val="003B5BCB"/>
  </w:style>
  <w:style w:type="numbering" w:customStyle="1" w:styleId="1615">
    <w:name w:val="Нет списка1615"/>
    <w:next w:val="a2"/>
    <w:uiPriority w:val="99"/>
    <w:semiHidden/>
    <w:unhideWhenUsed/>
    <w:rsid w:val="003B5BCB"/>
  </w:style>
  <w:style w:type="numbering" w:customStyle="1" w:styleId="1715">
    <w:name w:val="Нет списка1715"/>
    <w:next w:val="a2"/>
    <w:uiPriority w:val="99"/>
    <w:semiHidden/>
    <w:unhideWhenUsed/>
    <w:rsid w:val="003B5BCB"/>
  </w:style>
  <w:style w:type="paragraph" w:customStyle="1" w:styleId="13c">
    <w:name w:val="Знак Знак13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5">
    <w:name w:val="Нет списка1815"/>
    <w:next w:val="a2"/>
    <w:uiPriority w:val="99"/>
    <w:semiHidden/>
    <w:unhideWhenUsed/>
    <w:rsid w:val="003B5BCB"/>
  </w:style>
  <w:style w:type="numbering" w:customStyle="1" w:styleId="1915">
    <w:name w:val="Нет списка1915"/>
    <w:next w:val="a2"/>
    <w:uiPriority w:val="99"/>
    <w:semiHidden/>
    <w:unhideWhenUsed/>
    <w:rsid w:val="003B5BCB"/>
  </w:style>
  <w:style w:type="numbering" w:customStyle="1" w:styleId="2010">
    <w:name w:val="Нет списка2010"/>
    <w:next w:val="a2"/>
    <w:uiPriority w:val="99"/>
    <w:semiHidden/>
    <w:unhideWhenUsed/>
    <w:rsid w:val="003B5BCB"/>
  </w:style>
  <w:style w:type="paragraph" w:customStyle="1" w:styleId="12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4">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5">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7">
    <w:name w:val="Нет списка217"/>
    <w:next w:val="a2"/>
    <w:uiPriority w:val="99"/>
    <w:semiHidden/>
    <w:unhideWhenUsed/>
    <w:rsid w:val="003B5BCB"/>
  </w:style>
  <w:style w:type="numbering" w:customStyle="1" w:styleId="224">
    <w:name w:val="Нет списка224"/>
    <w:next w:val="a2"/>
    <w:uiPriority w:val="99"/>
    <w:semiHidden/>
    <w:unhideWhenUsed/>
    <w:rsid w:val="003B5BCB"/>
  </w:style>
  <w:style w:type="numbering" w:customStyle="1" w:styleId="234">
    <w:name w:val="Нет списка234"/>
    <w:next w:val="a2"/>
    <w:uiPriority w:val="99"/>
    <w:semiHidden/>
    <w:unhideWhenUsed/>
    <w:rsid w:val="003B5BCB"/>
  </w:style>
  <w:style w:type="numbering" w:customStyle="1" w:styleId="244">
    <w:name w:val="Нет списка244"/>
    <w:next w:val="a2"/>
    <w:uiPriority w:val="99"/>
    <w:semiHidden/>
    <w:unhideWhenUsed/>
    <w:rsid w:val="003B5BCB"/>
  </w:style>
  <w:style w:type="numbering" w:customStyle="1" w:styleId="254">
    <w:name w:val="Нет списка254"/>
    <w:next w:val="a2"/>
    <w:uiPriority w:val="99"/>
    <w:semiHidden/>
    <w:unhideWhenUsed/>
    <w:rsid w:val="003B5BCB"/>
  </w:style>
  <w:style w:type="numbering" w:customStyle="1" w:styleId="264">
    <w:name w:val="Нет списка264"/>
    <w:next w:val="a2"/>
    <w:uiPriority w:val="99"/>
    <w:semiHidden/>
    <w:unhideWhenUsed/>
    <w:rsid w:val="003B5BCB"/>
  </w:style>
  <w:style w:type="numbering" w:customStyle="1" w:styleId="274">
    <w:name w:val="Нет списка274"/>
    <w:next w:val="a2"/>
    <w:uiPriority w:val="99"/>
    <w:semiHidden/>
    <w:unhideWhenUsed/>
    <w:rsid w:val="003B5BCB"/>
  </w:style>
  <w:style w:type="numbering" w:customStyle="1" w:styleId="284">
    <w:name w:val="Нет списка284"/>
    <w:next w:val="a2"/>
    <w:uiPriority w:val="99"/>
    <w:semiHidden/>
    <w:unhideWhenUsed/>
    <w:rsid w:val="003B5BCB"/>
  </w:style>
  <w:style w:type="numbering" w:customStyle="1" w:styleId="294">
    <w:name w:val="Нет списка294"/>
    <w:next w:val="a2"/>
    <w:uiPriority w:val="99"/>
    <w:semiHidden/>
    <w:unhideWhenUsed/>
    <w:rsid w:val="003B5BCB"/>
  </w:style>
  <w:style w:type="paragraph" w:customStyle="1" w:styleId="12fff6">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4">
    <w:name w:val="Нет списка304"/>
    <w:next w:val="a2"/>
    <w:uiPriority w:val="99"/>
    <w:semiHidden/>
    <w:unhideWhenUsed/>
    <w:rsid w:val="003B5BCB"/>
  </w:style>
  <w:style w:type="numbering" w:customStyle="1" w:styleId="317">
    <w:name w:val="Нет списка317"/>
    <w:next w:val="a2"/>
    <w:uiPriority w:val="99"/>
    <w:semiHidden/>
    <w:unhideWhenUsed/>
    <w:rsid w:val="003B5BCB"/>
  </w:style>
  <w:style w:type="paragraph" w:customStyle="1" w:styleId="12fff7">
    <w:name w:val="Знак Знак12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4">
    <w:name w:val="Нет списка324"/>
    <w:next w:val="a2"/>
    <w:uiPriority w:val="99"/>
    <w:semiHidden/>
    <w:unhideWhenUsed/>
    <w:rsid w:val="003B5BCB"/>
  </w:style>
  <w:style w:type="numbering" w:customStyle="1" w:styleId="334">
    <w:name w:val="Нет списка334"/>
    <w:next w:val="a2"/>
    <w:uiPriority w:val="99"/>
    <w:semiHidden/>
    <w:unhideWhenUsed/>
    <w:rsid w:val="003B5BCB"/>
  </w:style>
  <w:style w:type="numbering" w:customStyle="1" w:styleId="344">
    <w:name w:val="Нет списка344"/>
    <w:next w:val="a2"/>
    <w:uiPriority w:val="99"/>
    <w:semiHidden/>
    <w:unhideWhenUsed/>
    <w:rsid w:val="003B5BCB"/>
  </w:style>
  <w:style w:type="numbering" w:customStyle="1" w:styleId="354">
    <w:name w:val="Нет списка354"/>
    <w:next w:val="a2"/>
    <w:uiPriority w:val="99"/>
    <w:semiHidden/>
    <w:unhideWhenUsed/>
    <w:rsid w:val="003B5BCB"/>
  </w:style>
  <w:style w:type="numbering" w:customStyle="1" w:styleId="364">
    <w:name w:val="Нет списка364"/>
    <w:next w:val="a2"/>
    <w:uiPriority w:val="99"/>
    <w:semiHidden/>
    <w:unhideWhenUsed/>
    <w:rsid w:val="003B5BCB"/>
  </w:style>
  <w:style w:type="numbering" w:customStyle="1" w:styleId="374">
    <w:name w:val="Нет списка374"/>
    <w:next w:val="a2"/>
    <w:uiPriority w:val="99"/>
    <w:semiHidden/>
    <w:unhideWhenUsed/>
    <w:rsid w:val="003B5BCB"/>
  </w:style>
  <w:style w:type="numbering" w:customStyle="1" w:styleId="384">
    <w:name w:val="Нет списка384"/>
    <w:next w:val="a2"/>
    <w:uiPriority w:val="99"/>
    <w:semiHidden/>
    <w:unhideWhenUsed/>
    <w:rsid w:val="003B5BCB"/>
  </w:style>
  <w:style w:type="numbering" w:customStyle="1" w:styleId="394">
    <w:name w:val="Нет списка394"/>
    <w:next w:val="a2"/>
    <w:uiPriority w:val="99"/>
    <w:semiHidden/>
    <w:unhideWhenUsed/>
    <w:rsid w:val="003B5BCB"/>
  </w:style>
  <w:style w:type="numbering" w:customStyle="1" w:styleId="404">
    <w:name w:val="Нет списка404"/>
    <w:next w:val="a2"/>
    <w:uiPriority w:val="99"/>
    <w:semiHidden/>
    <w:unhideWhenUsed/>
    <w:rsid w:val="003B5BCB"/>
  </w:style>
  <w:style w:type="numbering" w:customStyle="1" w:styleId="417">
    <w:name w:val="Нет списка417"/>
    <w:next w:val="a2"/>
    <w:uiPriority w:val="99"/>
    <w:semiHidden/>
    <w:unhideWhenUsed/>
    <w:rsid w:val="003B5BCB"/>
  </w:style>
  <w:style w:type="paragraph" w:customStyle="1" w:styleId="1fff5">
    <w:name w:val="Знак Знак1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4">
    <w:name w:val="Нет списка424"/>
    <w:next w:val="a2"/>
    <w:uiPriority w:val="99"/>
    <w:semiHidden/>
    <w:unhideWhenUsed/>
    <w:rsid w:val="003B5BCB"/>
  </w:style>
  <w:style w:type="numbering" w:customStyle="1" w:styleId="434">
    <w:name w:val="Нет списка434"/>
    <w:next w:val="a2"/>
    <w:uiPriority w:val="99"/>
    <w:semiHidden/>
    <w:unhideWhenUsed/>
    <w:rsid w:val="003B5BCB"/>
  </w:style>
  <w:style w:type="numbering" w:customStyle="1" w:styleId="444">
    <w:name w:val="Нет списка444"/>
    <w:next w:val="a2"/>
    <w:uiPriority w:val="99"/>
    <w:semiHidden/>
    <w:unhideWhenUsed/>
    <w:rsid w:val="003B5BCB"/>
  </w:style>
  <w:style w:type="numbering" w:customStyle="1" w:styleId="454">
    <w:name w:val="Нет списка454"/>
    <w:next w:val="a2"/>
    <w:uiPriority w:val="99"/>
    <w:semiHidden/>
    <w:unhideWhenUsed/>
    <w:rsid w:val="003B5BCB"/>
  </w:style>
  <w:style w:type="numbering" w:customStyle="1" w:styleId="464">
    <w:name w:val="Нет списка464"/>
    <w:next w:val="a2"/>
    <w:uiPriority w:val="99"/>
    <w:semiHidden/>
    <w:unhideWhenUsed/>
    <w:rsid w:val="003B5BCB"/>
  </w:style>
  <w:style w:type="numbering" w:customStyle="1" w:styleId="474">
    <w:name w:val="Нет списка474"/>
    <w:next w:val="a2"/>
    <w:uiPriority w:val="99"/>
    <w:semiHidden/>
    <w:unhideWhenUsed/>
    <w:rsid w:val="003B5BCB"/>
  </w:style>
  <w:style w:type="numbering" w:customStyle="1" w:styleId="484">
    <w:name w:val="Нет списка484"/>
    <w:next w:val="a2"/>
    <w:uiPriority w:val="99"/>
    <w:semiHidden/>
    <w:unhideWhenUsed/>
    <w:rsid w:val="003B5BCB"/>
  </w:style>
  <w:style w:type="numbering" w:customStyle="1" w:styleId="494">
    <w:name w:val="Нет списка494"/>
    <w:next w:val="a2"/>
    <w:uiPriority w:val="99"/>
    <w:semiHidden/>
    <w:unhideWhenUsed/>
    <w:rsid w:val="003B5BCB"/>
  </w:style>
  <w:style w:type="numbering" w:customStyle="1" w:styleId="504">
    <w:name w:val="Нет списка504"/>
    <w:next w:val="a2"/>
    <w:uiPriority w:val="99"/>
    <w:semiHidden/>
    <w:unhideWhenUsed/>
    <w:rsid w:val="003B5BCB"/>
  </w:style>
  <w:style w:type="numbering" w:customStyle="1" w:styleId="517">
    <w:name w:val="Нет списка517"/>
    <w:next w:val="a2"/>
    <w:uiPriority w:val="99"/>
    <w:semiHidden/>
    <w:unhideWhenUsed/>
    <w:rsid w:val="003B5BCB"/>
  </w:style>
  <w:style w:type="numbering" w:customStyle="1" w:styleId="524">
    <w:name w:val="Нет списка524"/>
    <w:next w:val="a2"/>
    <w:uiPriority w:val="99"/>
    <w:semiHidden/>
    <w:unhideWhenUsed/>
    <w:rsid w:val="003B5BCB"/>
  </w:style>
  <w:style w:type="numbering" w:customStyle="1" w:styleId="534">
    <w:name w:val="Нет списка534"/>
    <w:next w:val="a2"/>
    <w:uiPriority w:val="99"/>
    <w:semiHidden/>
    <w:unhideWhenUsed/>
    <w:rsid w:val="003B5BCB"/>
  </w:style>
  <w:style w:type="numbering" w:customStyle="1" w:styleId="544">
    <w:name w:val="Нет списка544"/>
    <w:next w:val="a2"/>
    <w:uiPriority w:val="99"/>
    <w:semiHidden/>
    <w:unhideWhenUsed/>
    <w:rsid w:val="003B5BCB"/>
  </w:style>
  <w:style w:type="numbering" w:customStyle="1" w:styleId="554">
    <w:name w:val="Нет списка554"/>
    <w:next w:val="a2"/>
    <w:uiPriority w:val="99"/>
    <w:semiHidden/>
    <w:unhideWhenUsed/>
    <w:rsid w:val="003B5BCB"/>
  </w:style>
  <w:style w:type="numbering" w:customStyle="1" w:styleId="564">
    <w:name w:val="Нет списка564"/>
    <w:next w:val="a2"/>
    <w:uiPriority w:val="99"/>
    <w:semiHidden/>
    <w:unhideWhenUsed/>
    <w:rsid w:val="003B5BCB"/>
  </w:style>
  <w:style w:type="numbering" w:customStyle="1" w:styleId="574">
    <w:name w:val="Нет списка574"/>
    <w:next w:val="a2"/>
    <w:uiPriority w:val="99"/>
    <w:semiHidden/>
    <w:unhideWhenUsed/>
    <w:rsid w:val="003B5BCB"/>
  </w:style>
  <w:style w:type="numbering" w:customStyle="1" w:styleId="584">
    <w:name w:val="Нет списка584"/>
    <w:next w:val="a2"/>
    <w:uiPriority w:val="99"/>
    <w:semiHidden/>
    <w:unhideWhenUsed/>
    <w:rsid w:val="003B5BCB"/>
  </w:style>
  <w:style w:type="numbering" w:customStyle="1" w:styleId="594">
    <w:name w:val="Нет списка594"/>
    <w:next w:val="a2"/>
    <w:uiPriority w:val="99"/>
    <w:semiHidden/>
    <w:unhideWhenUsed/>
    <w:rsid w:val="003B5BCB"/>
  </w:style>
  <w:style w:type="numbering" w:customStyle="1" w:styleId="604">
    <w:name w:val="Нет списка604"/>
    <w:next w:val="a2"/>
    <w:uiPriority w:val="99"/>
    <w:semiHidden/>
    <w:unhideWhenUsed/>
    <w:rsid w:val="003B5BCB"/>
  </w:style>
  <w:style w:type="numbering" w:customStyle="1" w:styleId="617">
    <w:name w:val="Нет списка617"/>
    <w:next w:val="a2"/>
    <w:uiPriority w:val="99"/>
    <w:semiHidden/>
    <w:unhideWhenUsed/>
    <w:rsid w:val="003B5BCB"/>
  </w:style>
  <w:style w:type="numbering" w:customStyle="1" w:styleId="624">
    <w:name w:val="Нет списка624"/>
    <w:next w:val="a2"/>
    <w:uiPriority w:val="99"/>
    <w:semiHidden/>
    <w:unhideWhenUsed/>
    <w:rsid w:val="003B5BCB"/>
  </w:style>
  <w:style w:type="numbering" w:customStyle="1" w:styleId="634">
    <w:name w:val="Нет списка634"/>
    <w:next w:val="a2"/>
    <w:uiPriority w:val="99"/>
    <w:semiHidden/>
    <w:unhideWhenUsed/>
    <w:rsid w:val="003B5BCB"/>
  </w:style>
  <w:style w:type="numbering" w:customStyle="1" w:styleId="644">
    <w:name w:val="Нет списка644"/>
    <w:next w:val="a2"/>
    <w:uiPriority w:val="99"/>
    <w:semiHidden/>
    <w:unhideWhenUsed/>
    <w:rsid w:val="003B5BCB"/>
  </w:style>
  <w:style w:type="numbering" w:customStyle="1" w:styleId="654">
    <w:name w:val="Нет списка654"/>
    <w:next w:val="a2"/>
    <w:uiPriority w:val="99"/>
    <w:semiHidden/>
    <w:unhideWhenUsed/>
    <w:rsid w:val="003B5BCB"/>
  </w:style>
  <w:style w:type="paragraph" w:customStyle="1" w:styleId="12fff8">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4">
    <w:name w:val="Нет списка664"/>
    <w:next w:val="a2"/>
    <w:uiPriority w:val="99"/>
    <w:semiHidden/>
    <w:unhideWhenUsed/>
    <w:rsid w:val="003B5BCB"/>
  </w:style>
  <w:style w:type="numbering" w:customStyle="1" w:styleId="674">
    <w:name w:val="Нет списка674"/>
    <w:next w:val="a2"/>
    <w:uiPriority w:val="99"/>
    <w:semiHidden/>
    <w:unhideWhenUsed/>
    <w:rsid w:val="003B5BCB"/>
  </w:style>
  <w:style w:type="numbering" w:customStyle="1" w:styleId="684">
    <w:name w:val="Нет списка684"/>
    <w:next w:val="a2"/>
    <w:uiPriority w:val="99"/>
    <w:semiHidden/>
    <w:unhideWhenUsed/>
    <w:rsid w:val="003B5BCB"/>
  </w:style>
  <w:style w:type="numbering" w:customStyle="1" w:styleId="694">
    <w:name w:val="Нет списка694"/>
    <w:next w:val="a2"/>
    <w:uiPriority w:val="99"/>
    <w:semiHidden/>
    <w:unhideWhenUsed/>
    <w:rsid w:val="003B5BCB"/>
  </w:style>
  <w:style w:type="numbering" w:customStyle="1" w:styleId="704">
    <w:name w:val="Нет списка704"/>
    <w:next w:val="a2"/>
    <w:uiPriority w:val="99"/>
    <w:semiHidden/>
    <w:unhideWhenUsed/>
    <w:rsid w:val="003B5BCB"/>
  </w:style>
  <w:style w:type="numbering" w:customStyle="1" w:styleId="717">
    <w:name w:val="Нет списка717"/>
    <w:next w:val="a2"/>
    <w:uiPriority w:val="99"/>
    <w:semiHidden/>
    <w:unhideWhenUsed/>
    <w:rsid w:val="003B5BCB"/>
  </w:style>
  <w:style w:type="paragraph" w:customStyle="1" w:styleId="affff3">
    <w:name w:val="Знак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4">
    <w:name w:val="Нет списка724"/>
    <w:next w:val="a2"/>
    <w:uiPriority w:val="99"/>
    <w:semiHidden/>
    <w:unhideWhenUsed/>
    <w:rsid w:val="003B5BCB"/>
  </w:style>
  <w:style w:type="numbering" w:customStyle="1" w:styleId="734">
    <w:name w:val="Нет списка734"/>
    <w:next w:val="a2"/>
    <w:uiPriority w:val="99"/>
    <w:semiHidden/>
    <w:unhideWhenUsed/>
    <w:rsid w:val="003B5BCB"/>
  </w:style>
  <w:style w:type="numbering" w:customStyle="1" w:styleId="744">
    <w:name w:val="Нет списка744"/>
    <w:next w:val="a2"/>
    <w:uiPriority w:val="99"/>
    <w:semiHidden/>
    <w:unhideWhenUsed/>
    <w:rsid w:val="003B5BCB"/>
  </w:style>
  <w:style w:type="numbering" w:customStyle="1" w:styleId="754">
    <w:name w:val="Нет списка754"/>
    <w:next w:val="a2"/>
    <w:uiPriority w:val="99"/>
    <w:semiHidden/>
    <w:unhideWhenUsed/>
    <w:rsid w:val="003B5BCB"/>
  </w:style>
  <w:style w:type="numbering" w:customStyle="1" w:styleId="764">
    <w:name w:val="Нет списка764"/>
    <w:next w:val="a2"/>
    <w:uiPriority w:val="99"/>
    <w:semiHidden/>
    <w:unhideWhenUsed/>
    <w:rsid w:val="003B5BCB"/>
  </w:style>
  <w:style w:type="numbering" w:customStyle="1" w:styleId="774">
    <w:name w:val="Нет списка774"/>
    <w:next w:val="a2"/>
    <w:uiPriority w:val="99"/>
    <w:semiHidden/>
    <w:unhideWhenUsed/>
    <w:rsid w:val="003B5BCB"/>
  </w:style>
  <w:style w:type="numbering" w:customStyle="1" w:styleId="784">
    <w:name w:val="Нет списка784"/>
    <w:next w:val="a2"/>
    <w:uiPriority w:val="99"/>
    <w:semiHidden/>
    <w:unhideWhenUsed/>
    <w:rsid w:val="003B5BCB"/>
  </w:style>
  <w:style w:type="numbering" w:customStyle="1" w:styleId="794">
    <w:name w:val="Нет списка794"/>
    <w:next w:val="a2"/>
    <w:uiPriority w:val="99"/>
    <w:semiHidden/>
    <w:unhideWhenUsed/>
    <w:rsid w:val="003B5BCB"/>
  </w:style>
  <w:style w:type="numbering" w:customStyle="1" w:styleId="804">
    <w:name w:val="Нет списка804"/>
    <w:next w:val="a2"/>
    <w:uiPriority w:val="99"/>
    <w:semiHidden/>
    <w:unhideWhenUsed/>
    <w:rsid w:val="003B5BCB"/>
  </w:style>
  <w:style w:type="numbering" w:customStyle="1" w:styleId="816">
    <w:name w:val="Нет списка816"/>
    <w:next w:val="a2"/>
    <w:uiPriority w:val="99"/>
    <w:semiHidden/>
    <w:unhideWhenUsed/>
    <w:rsid w:val="003B5BCB"/>
  </w:style>
  <w:style w:type="numbering" w:customStyle="1" w:styleId="823">
    <w:name w:val="Нет списка823"/>
    <w:next w:val="a2"/>
    <w:uiPriority w:val="99"/>
    <w:semiHidden/>
    <w:unhideWhenUsed/>
    <w:rsid w:val="003B5BCB"/>
  </w:style>
  <w:style w:type="numbering" w:customStyle="1" w:styleId="1106">
    <w:name w:val="Нет списка1106"/>
    <w:next w:val="a2"/>
    <w:uiPriority w:val="99"/>
    <w:semiHidden/>
    <w:rsid w:val="003B5BCB"/>
  </w:style>
  <w:style w:type="table" w:customStyle="1" w:styleId="13d">
    <w:name w:val="Сетка таблицы13"/>
    <w:basedOn w:val="a1"/>
    <w:next w:val="a8"/>
    <w:rsid w:val="003B5B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3B5BCB"/>
  </w:style>
  <w:style w:type="numbering" w:customStyle="1" w:styleId="2104">
    <w:name w:val="Нет списка2104"/>
    <w:next w:val="a2"/>
    <w:uiPriority w:val="99"/>
    <w:semiHidden/>
    <w:unhideWhenUsed/>
    <w:rsid w:val="003B5BCB"/>
  </w:style>
  <w:style w:type="numbering" w:customStyle="1" w:styleId="3104">
    <w:name w:val="Нет списка3104"/>
    <w:next w:val="a2"/>
    <w:uiPriority w:val="99"/>
    <w:semiHidden/>
    <w:unhideWhenUsed/>
    <w:rsid w:val="003B5BCB"/>
  </w:style>
  <w:style w:type="numbering" w:customStyle="1" w:styleId="4104">
    <w:name w:val="Нет списка4104"/>
    <w:next w:val="a2"/>
    <w:uiPriority w:val="99"/>
    <w:semiHidden/>
    <w:unhideWhenUsed/>
    <w:rsid w:val="003B5BCB"/>
  </w:style>
  <w:style w:type="numbering" w:customStyle="1" w:styleId="5104">
    <w:name w:val="Нет списка5104"/>
    <w:next w:val="a2"/>
    <w:uiPriority w:val="99"/>
    <w:semiHidden/>
    <w:unhideWhenUsed/>
    <w:rsid w:val="003B5BCB"/>
  </w:style>
  <w:style w:type="numbering" w:customStyle="1" w:styleId="6104">
    <w:name w:val="Нет списка6104"/>
    <w:next w:val="a2"/>
    <w:uiPriority w:val="99"/>
    <w:semiHidden/>
    <w:unhideWhenUsed/>
    <w:rsid w:val="003B5BCB"/>
  </w:style>
  <w:style w:type="numbering" w:customStyle="1" w:styleId="7103">
    <w:name w:val="Нет списка7103"/>
    <w:next w:val="a2"/>
    <w:uiPriority w:val="99"/>
    <w:semiHidden/>
    <w:unhideWhenUsed/>
    <w:rsid w:val="003B5BCB"/>
  </w:style>
  <w:style w:type="numbering" w:customStyle="1" w:styleId="833">
    <w:name w:val="Нет списка833"/>
    <w:next w:val="a2"/>
    <w:uiPriority w:val="99"/>
    <w:semiHidden/>
    <w:unhideWhenUsed/>
    <w:rsid w:val="003B5BCB"/>
  </w:style>
  <w:style w:type="numbering" w:customStyle="1" w:styleId="9160">
    <w:name w:val="Нет списка916"/>
    <w:next w:val="a2"/>
    <w:uiPriority w:val="99"/>
    <w:semiHidden/>
    <w:unhideWhenUsed/>
    <w:rsid w:val="003B5BCB"/>
  </w:style>
  <w:style w:type="numbering" w:customStyle="1" w:styleId="1016">
    <w:name w:val="Нет списка1016"/>
    <w:next w:val="a2"/>
    <w:uiPriority w:val="99"/>
    <w:semiHidden/>
    <w:unhideWhenUsed/>
    <w:rsid w:val="003B5BCB"/>
  </w:style>
  <w:style w:type="numbering" w:customStyle="1" w:styleId="11114">
    <w:name w:val="Нет списка11114"/>
    <w:next w:val="a2"/>
    <w:uiPriority w:val="99"/>
    <w:semiHidden/>
    <w:unhideWhenUsed/>
    <w:rsid w:val="003B5BCB"/>
  </w:style>
  <w:style w:type="numbering" w:customStyle="1" w:styleId="1216">
    <w:name w:val="Нет списка1216"/>
    <w:next w:val="a2"/>
    <w:uiPriority w:val="99"/>
    <w:semiHidden/>
    <w:unhideWhenUsed/>
    <w:rsid w:val="003B5BCB"/>
  </w:style>
  <w:style w:type="numbering" w:customStyle="1" w:styleId="1316">
    <w:name w:val="Нет списка1316"/>
    <w:next w:val="a2"/>
    <w:uiPriority w:val="99"/>
    <w:semiHidden/>
    <w:unhideWhenUsed/>
    <w:rsid w:val="003B5BCB"/>
  </w:style>
  <w:style w:type="numbering" w:customStyle="1" w:styleId="14160">
    <w:name w:val="Нет списка1416"/>
    <w:next w:val="a2"/>
    <w:uiPriority w:val="99"/>
    <w:semiHidden/>
    <w:unhideWhenUsed/>
    <w:rsid w:val="003B5BCB"/>
  </w:style>
  <w:style w:type="numbering" w:customStyle="1" w:styleId="1516">
    <w:name w:val="Нет списка1516"/>
    <w:next w:val="a2"/>
    <w:uiPriority w:val="99"/>
    <w:semiHidden/>
    <w:unhideWhenUsed/>
    <w:rsid w:val="003B5BCB"/>
  </w:style>
  <w:style w:type="numbering" w:customStyle="1" w:styleId="1616">
    <w:name w:val="Нет списка1616"/>
    <w:next w:val="a2"/>
    <w:uiPriority w:val="99"/>
    <w:semiHidden/>
    <w:unhideWhenUsed/>
    <w:rsid w:val="003B5BCB"/>
  </w:style>
  <w:style w:type="numbering" w:customStyle="1" w:styleId="1716">
    <w:name w:val="Нет списка1716"/>
    <w:next w:val="a2"/>
    <w:uiPriority w:val="99"/>
    <w:semiHidden/>
    <w:unhideWhenUsed/>
    <w:rsid w:val="003B5BCB"/>
  </w:style>
  <w:style w:type="numbering" w:customStyle="1" w:styleId="1816">
    <w:name w:val="Нет списка1816"/>
    <w:next w:val="a2"/>
    <w:uiPriority w:val="99"/>
    <w:semiHidden/>
    <w:unhideWhenUsed/>
    <w:rsid w:val="003B5BCB"/>
  </w:style>
  <w:style w:type="numbering" w:customStyle="1" w:styleId="1916">
    <w:name w:val="Нет списка1916"/>
    <w:next w:val="a2"/>
    <w:uiPriority w:val="99"/>
    <w:semiHidden/>
    <w:unhideWhenUsed/>
    <w:rsid w:val="003B5BCB"/>
  </w:style>
  <w:style w:type="numbering" w:customStyle="1" w:styleId="2014">
    <w:name w:val="Нет списка2014"/>
    <w:next w:val="a2"/>
    <w:uiPriority w:val="99"/>
    <w:semiHidden/>
    <w:unhideWhenUsed/>
    <w:rsid w:val="003B5BCB"/>
  </w:style>
  <w:style w:type="numbering" w:customStyle="1" w:styleId="2114">
    <w:name w:val="Нет списка2114"/>
    <w:next w:val="a2"/>
    <w:uiPriority w:val="99"/>
    <w:semiHidden/>
    <w:unhideWhenUsed/>
    <w:rsid w:val="003B5BCB"/>
  </w:style>
  <w:style w:type="numbering" w:customStyle="1" w:styleId="2214">
    <w:name w:val="Нет списка2214"/>
    <w:next w:val="a2"/>
    <w:uiPriority w:val="99"/>
    <w:semiHidden/>
    <w:unhideWhenUsed/>
    <w:rsid w:val="003B5BCB"/>
  </w:style>
  <w:style w:type="numbering" w:customStyle="1" w:styleId="2314">
    <w:name w:val="Нет списка2314"/>
    <w:next w:val="a2"/>
    <w:uiPriority w:val="99"/>
    <w:semiHidden/>
    <w:unhideWhenUsed/>
    <w:rsid w:val="003B5BCB"/>
  </w:style>
  <w:style w:type="numbering" w:customStyle="1" w:styleId="2414">
    <w:name w:val="Нет списка2414"/>
    <w:next w:val="a2"/>
    <w:uiPriority w:val="99"/>
    <w:semiHidden/>
    <w:unhideWhenUsed/>
    <w:rsid w:val="003B5BCB"/>
  </w:style>
  <w:style w:type="numbering" w:customStyle="1" w:styleId="2514">
    <w:name w:val="Нет списка2514"/>
    <w:next w:val="a2"/>
    <w:uiPriority w:val="99"/>
    <w:semiHidden/>
    <w:unhideWhenUsed/>
    <w:rsid w:val="003B5BCB"/>
  </w:style>
  <w:style w:type="numbering" w:customStyle="1" w:styleId="2614">
    <w:name w:val="Нет списка2614"/>
    <w:next w:val="a2"/>
    <w:uiPriority w:val="99"/>
    <w:semiHidden/>
    <w:unhideWhenUsed/>
    <w:rsid w:val="003B5BCB"/>
  </w:style>
  <w:style w:type="numbering" w:customStyle="1" w:styleId="2714">
    <w:name w:val="Нет списка2714"/>
    <w:next w:val="a2"/>
    <w:uiPriority w:val="99"/>
    <w:semiHidden/>
    <w:unhideWhenUsed/>
    <w:rsid w:val="003B5BCB"/>
  </w:style>
  <w:style w:type="numbering" w:customStyle="1" w:styleId="2814">
    <w:name w:val="Нет списка2814"/>
    <w:next w:val="a2"/>
    <w:uiPriority w:val="99"/>
    <w:semiHidden/>
    <w:unhideWhenUsed/>
    <w:rsid w:val="003B5BCB"/>
  </w:style>
  <w:style w:type="numbering" w:customStyle="1" w:styleId="2914">
    <w:name w:val="Нет списка2914"/>
    <w:next w:val="a2"/>
    <w:uiPriority w:val="99"/>
    <w:semiHidden/>
    <w:unhideWhenUsed/>
    <w:rsid w:val="003B5BCB"/>
  </w:style>
  <w:style w:type="numbering" w:customStyle="1" w:styleId="3014">
    <w:name w:val="Нет списка3014"/>
    <w:next w:val="a2"/>
    <w:uiPriority w:val="99"/>
    <w:semiHidden/>
    <w:unhideWhenUsed/>
    <w:rsid w:val="003B5BCB"/>
  </w:style>
  <w:style w:type="numbering" w:customStyle="1" w:styleId="3114">
    <w:name w:val="Нет списка3114"/>
    <w:next w:val="a2"/>
    <w:uiPriority w:val="99"/>
    <w:semiHidden/>
    <w:unhideWhenUsed/>
    <w:rsid w:val="003B5BCB"/>
  </w:style>
  <w:style w:type="numbering" w:customStyle="1" w:styleId="3214">
    <w:name w:val="Нет списка3214"/>
    <w:next w:val="a2"/>
    <w:uiPriority w:val="99"/>
    <w:semiHidden/>
    <w:unhideWhenUsed/>
    <w:rsid w:val="003B5BCB"/>
  </w:style>
  <w:style w:type="numbering" w:customStyle="1" w:styleId="3314">
    <w:name w:val="Нет списка3314"/>
    <w:next w:val="a2"/>
    <w:uiPriority w:val="99"/>
    <w:semiHidden/>
    <w:unhideWhenUsed/>
    <w:rsid w:val="003B5BCB"/>
  </w:style>
  <w:style w:type="numbering" w:customStyle="1" w:styleId="3414">
    <w:name w:val="Нет списка3414"/>
    <w:next w:val="a2"/>
    <w:uiPriority w:val="99"/>
    <w:semiHidden/>
    <w:unhideWhenUsed/>
    <w:rsid w:val="003B5BCB"/>
  </w:style>
  <w:style w:type="numbering" w:customStyle="1" w:styleId="3514">
    <w:name w:val="Нет списка3514"/>
    <w:next w:val="a2"/>
    <w:uiPriority w:val="99"/>
    <w:semiHidden/>
    <w:unhideWhenUsed/>
    <w:rsid w:val="003B5BCB"/>
  </w:style>
  <w:style w:type="numbering" w:customStyle="1" w:styleId="3614">
    <w:name w:val="Нет списка3614"/>
    <w:next w:val="a2"/>
    <w:uiPriority w:val="99"/>
    <w:semiHidden/>
    <w:unhideWhenUsed/>
    <w:rsid w:val="003B5BCB"/>
  </w:style>
  <w:style w:type="numbering" w:customStyle="1" w:styleId="3714">
    <w:name w:val="Нет списка3714"/>
    <w:next w:val="a2"/>
    <w:uiPriority w:val="99"/>
    <w:semiHidden/>
    <w:unhideWhenUsed/>
    <w:rsid w:val="003B5BCB"/>
  </w:style>
  <w:style w:type="numbering" w:customStyle="1" w:styleId="3814">
    <w:name w:val="Нет списка3814"/>
    <w:next w:val="a2"/>
    <w:uiPriority w:val="99"/>
    <w:semiHidden/>
    <w:unhideWhenUsed/>
    <w:rsid w:val="003B5BCB"/>
  </w:style>
  <w:style w:type="numbering" w:customStyle="1" w:styleId="3914">
    <w:name w:val="Нет списка3914"/>
    <w:next w:val="a2"/>
    <w:uiPriority w:val="99"/>
    <w:semiHidden/>
    <w:unhideWhenUsed/>
    <w:rsid w:val="003B5BCB"/>
  </w:style>
  <w:style w:type="numbering" w:customStyle="1" w:styleId="4014">
    <w:name w:val="Нет списка4014"/>
    <w:next w:val="a2"/>
    <w:uiPriority w:val="99"/>
    <w:semiHidden/>
    <w:unhideWhenUsed/>
    <w:rsid w:val="003B5BCB"/>
  </w:style>
  <w:style w:type="numbering" w:customStyle="1" w:styleId="4114">
    <w:name w:val="Нет списка4114"/>
    <w:next w:val="a2"/>
    <w:uiPriority w:val="99"/>
    <w:semiHidden/>
    <w:unhideWhenUsed/>
    <w:rsid w:val="003B5BCB"/>
  </w:style>
  <w:style w:type="numbering" w:customStyle="1" w:styleId="4214">
    <w:name w:val="Нет списка4214"/>
    <w:next w:val="a2"/>
    <w:uiPriority w:val="99"/>
    <w:semiHidden/>
    <w:unhideWhenUsed/>
    <w:rsid w:val="003B5BCB"/>
  </w:style>
  <w:style w:type="numbering" w:customStyle="1" w:styleId="4314">
    <w:name w:val="Нет списка4314"/>
    <w:next w:val="a2"/>
    <w:uiPriority w:val="99"/>
    <w:semiHidden/>
    <w:unhideWhenUsed/>
    <w:rsid w:val="003B5BCB"/>
  </w:style>
  <w:style w:type="numbering" w:customStyle="1" w:styleId="4414">
    <w:name w:val="Нет списка4414"/>
    <w:next w:val="a2"/>
    <w:uiPriority w:val="99"/>
    <w:semiHidden/>
    <w:unhideWhenUsed/>
    <w:rsid w:val="003B5BCB"/>
  </w:style>
  <w:style w:type="numbering" w:customStyle="1" w:styleId="4514">
    <w:name w:val="Нет списка4514"/>
    <w:next w:val="a2"/>
    <w:uiPriority w:val="99"/>
    <w:semiHidden/>
    <w:unhideWhenUsed/>
    <w:rsid w:val="003B5BCB"/>
  </w:style>
  <w:style w:type="numbering" w:customStyle="1" w:styleId="4614">
    <w:name w:val="Нет списка4614"/>
    <w:next w:val="a2"/>
    <w:uiPriority w:val="99"/>
    <w:semiHidden/>
    <w:unhideWhenUsed/>
    <w:rsid w:val="003B5BCB"/>
  </w:style>
  <w:style w:type="numbering" w:customStyle="1" w:styleId="4714">
    <w:name w:val="Нет списка4714"/>
    <w:next w:val="a2"/>
    <w:uiPriority w:val="99"/>
    <w:semiHidden/>
    <w:unhideWhenUsed/>
    <w:rsid w:val="003B5BCB"/>
  </w:style>
  <w:style w:type="numbering" w:customStyle="1" w:styleId="4814">
    <w:name w:val="Нет списка4814"/>
    <w:next w:val="a2"/>
    <w:uiPriority w:val="99"/>
    <w:semiHidden/>
    <w:unhideWhenUsed/>
    <w:rsid w:val="003B5BCB"/>
  </w:style>
  <w:style w:type="numbering" w:customStyle="1" w:styleId="4914">
    <w:name w:val="Нет списка4914"/>
    <w:next w:val="a2"/>
    <w:uiPriority w:val="99"/>
    <w:semiHidden/>
    <w:unhideWhenUsed/>
    <w:rsid w:val="003B5BCB"/>
  </w:style>
  <w:style w:type="numbering" w:customStyle="1" w:styleId="5014">
    <w:name w:val="Нет списка5014"/>
    <w:next w:val="a2"/>
    <w:uiPriority w:val="99"/>
    <w:semiHidden/>
    <w:unhideWhenUsed/>
    <w:rsid w:val="003B5BCB"/>
  </w:style>
  <w:style w:type="numbering" w:customStyle="1" w:styleId="5114">
    <w:name w:val="Нет списка5114"/>
    <w:next w:val="a2"/>
    <w:uiPriority w:val="99"/>
    <w:semiHidden/>
    <w:unhideWhenUsed/>
    <w:rsid w:val="003B5BCB"/>
  </w:style>
  <w:style w:type="numbering" w:customStyle="1" w:styleId="5214">
    <w:name w:val="Нет списка5214"/>
    <w:next w:val="a2"/>
    <w:uiPriority w:val="99"/>
    <w:semiHidden/>
    <w:unhideWhenUsed/>
    <w:rsid w:val="003B5BCB"/>
  </w:style>
  <w:style w:type="numbering" w:customStyle="1" w:styleId="5314">
    <w:name w:val="Нет списка5314"/>
    <w:next w:val="a2"/>
    <w:uiPriority w:val="99"/>
    <w:semiHidden/>
    <w:unhideWhenUsed/>
    <w:rsid w:val="003B5BCB"/>
  </w:style>
  <w:style w:type="numbering" w:customStyle="1" w:styleId="5414">
    <w:name w:val="Нет списка5414"/>
    <w:next w:val="a2"/>
    <w:uiPriority w:val="99"/>
    <w:semiHidden/>
    <w:unhideWhenUsed/>
    <w:rsid w:val="003B5BCB"/>
  </w:style>
  <w:style w:type="numbering" w:customStyle="1" w:styleId="5514">
    <w:name w:val="Нет списка5514"/>
    <w:next w:val="a2"/>
    <w:uiPriority w:val="99"/>
    <w:semiHidden/>
    <w:unhideWhenUsed/>
    <w:rsid w:val="003B5BCB"/>
  </w:style>
  <w:style w:type="numbering" w:customStyle="1" w:styleId="5614">
    <w:name w:val="Нет списка5614"/>
    <w:next w:val="a2"/>
    <w:uiPriority w:val="99"/>
    <w:semiHidden/>
    <w:unhideWhenUsed/>
    <w:rsid w:val="003B5BCB"/>
  </w:style>
  <w:style w:type="numbering" w:customStyle="1" w:styleId="5714">
    <w:name w:val="Нет списка5714"/>
    <w:next w:val="a2"/>
    <w:uiPriority w:val="99"/>
    <w:semiHidden/>
    <w:unhideWhenUsed/>
    <w:rsid w:val="003B5BCB"/>
  </w:style>
  <w:style w:type="numbering" w:customStyle="1" w:styleId="5814">
    <w:name w:val="Нет списка5814"/>
    <w:next w:val="a2"/>
    <w:uiPriority w:val="99"/>
    <w:semiHidden/>
    <w:unhideWhenUsed/>
    <w:rsid w:val="003B5BCB"/>
  </w:style>
  <w:style w:type="numbering" w:customStyle="1" w:styleId="5914">
    <w:name w:val="Нет списка5914"/>
    <w:next w:val="a2"/>
    <w:uiPriority w:val="99"/>
    <w:semiHidden/>
    <w:unhideWhenUsed/>
    <w:rsid w:val="003B5BCB"/>
  </w:style>
  <w:style w:type="numbering" w:customStyle="1" w:styleId="6014">
    <w:name w:val="Нет списка6014"/>
    <w:next w:val="a2"/>
    <w:uiPriority w:val="99"/>
    <w:semiHidden/>
    <w:unhideWhenUsed/>
    <w:rsid w:val="003B5BCB"/>
  </w:style>
  <w:style w:type="numbering" w:customStyle="1" w:styleId="6114">
    <w:name w:val="Нет списка6114"/>
    <w:next w:val="a2"/>
    <w:uiPriority w:val="99"/>
    <w:semiHidden/>
    <w:unhideWhenUsed/>
    <w:rsid w:val="003B5BCB"/>
  </w:style>
  <w:style w:type="numbering" w:customStyle="1" w:styleId="6214">
    <w:name w:val="Нет списка6214"/>
    <w:next w:val="a2"/>
    <w:uiPriority w:val="99"/>
    <w:semiHidden/>
    <w:unhideWhenUsed/>
    <w:rsid w:val="003B5BCB"/>
  </w:style>
  <w:style w:type="numbering" w:customStyle="1" w:styleId="6314">
    <w:name w:val="Нет списка6314"/>
    <w:next w:val="a2"/>
    <w:uiPriority w:val="99"/>
    <w:semiHidden/>
    <w:unhideWhenUsed/>
    <w:rsid w:val="003B5BCB"/>
  </w:style>
  <w:style w:type="numbering" w:customStyle="1" w:styleId="6414">
    <w:name w:val="Нет списка6414"/>
    <w:next w:val="a2"/>
    <w:uiPriority w:val="99"/>
    <w:semiHidden/>
    <w:unhideWhenUsed/>
    <w:rsid w:val="003B5BCB"/>
  </w:style>
  <w:style w:type="numbering" w:customStyle="1" w:styleId="6514">
    <w:name w:val="Нет списка6514"/>
    <w:next w:val="a2"/>
    <w:uiPriority w:val="99"/>
    <w:semiHidden/>
    <w:unhideWhenUsed/>
    <w:rsid w:val="003B5BCB"/>
  </w:style>
  <w:style w:type="numbering" w:customStyle="1" w:styleId="6614">
    <w:name w:val="Нет списка6614"/>
    <w:next w:val="a2"/>
    <w:uiPriority w:val="99"/>
    <w:semiHidden/>
    <w:unhideWhenUsed/>
    <w:rsid w:val="003B5BCB"/>
  </w:style>
  <w:style w:type="numbering" w:customStyle="1" w:styleId="6714">
    <w:name w:val="Нет списка6714"/>
    <w:next w:val="a2"/>
    <w:uiPriority w:val="99"/>
    <w:semiHidden/>
    <w:unhideWhenUsed/>
    <w:rsid w:val="003B5BCB"/>
  </w:style>
  <w:style w:type="numbering" w:customStyle="1" w:styleId="6814">
    <w:name w:val="Нет списка6814"/>
    <w:next w:val="a2"/>
    <w:uiPriority w:val="99"/>
    <w:semiHidden/>
    <w:unhideWhenUsed/>
    <w:rsid w:val="003B5BCB"/>
  </w:style>
  <w:style w:type="numbering" w:customStyle="1" w:styleId="6914">
    <w:name w:val="Нет списка6914"/>
    <w:next w:val="a2"/>
    <w:uiPriority w:val="99"/>
    <w:semiHidden/>
    <w:unhideWhenUsed/>
    <w:rsid w:val="003B5BCB"/>
  </w:style>
  <w:style w:type="numbering" w:customStyle="1" w:styleId="7014">
    <w:name w:val="Нет списка7014"/>
    <w:next w:val="a2"/>
    <w:uiPriority w:val="99"/>
    <w:semiHidden/>
    <w:unhideWhenUsed/>
    <w:rsid w:val="003B5BCB"/>
  </w:style>
  <w:style w:type="numbering" w:customStyle="1" w:styleId="7114">
    <w:name w:val="Нет списка7114"/>
    <w:next w:val="a2"/>
    <w:uiPriority w:val="99"/>
    <w:semiHidden/>
    <w:unhideWhenUsed/>
    <w:rsid w:val="003B5BCB"/>
  </w:style>
  <w:style w:type="numbering" w:customStyle="1" w:styleId="7214">
    <w:name w:val="Нет списка7214"/>
    <w:next w:val="a2"/>
    <w:uiPriority w:val="99"/>
    <w:semiHidden/>
    <w:unhideWhenUsed/>
    <w:rsid w:val="003B5BCB"/>
  </w:style>
  <w:style w:type="numbering" w:customStyle="1" w:styleId="7314">
    <w:name w:val="Нет списка7314"/>
    <w:next w:val="a2"/>
    <w:uiPriority w:val="99"/>
    <w:semiHidden/>
    <w:unhideWhenUsed/>
    <w:rsid w:val="003B5BCB"/>
  </w:style>
  <w:style w:type="numbering" w:customStyle="1" w:styleId="7414">
    <w:name w:val="Нет списка7414"/>
    <w:next w:val="a2"/>
    <w:uiPriority w:val="99"/>
    <w:semiHidden/>
    <w:unhideWhenUsed/>
    <w:rsid w:val="003B5BCB"/>
  </w:style>
  <w:style w:type="numbering" w:customStyle="1" w:styleId="7514">
    <w:name w:val="Нет списка7514"/>
    <w:next w:val="a2"/>
    <w:uiPriority w:val="99"/>
    <w:semiHidden/>
    <w:rsid w:val="003B5BCB"/>
  </w:style>
  <w:style w:type="numbering" w:customStyle="1" w:styleId="11013">
    <w:name w:val="Нет списка11013"/>
    <w:next w:val="a2"/>
    <w:uiPriority w:val="99"/>
    <w:semiHidden/>
    <w:unhideWhenUsed/>
    <w:rsid w:val="003B5BCB"/>
  </w:style>
  <w:style w:type="numbering" w:customStyle="1" w:styleId="21013">
    <w:name w:val="Нет списка21013"/>
    <w:next w:val="a2"/>
    <w:uiPriority w:val="99"/>
    <w:semiHidden/>
    <w:unhideWhenUsed/>
    <w:rsid w:val="003B5BCB"/>
  </w:style>
  <w:style w:type="numbering" w:customStyle="1" w:styleId="31013">
    <w:name w:val="Нет списка31013"/>
    <w:next w:val="a2"/>
    <w:uiPriority w:val="99"/>
    <w:semiHidden/>
    <w:unhideWhenUsed/>
    <w:rsid w:val="003B5BCB"/>
  </w:style>
  <w:style w:type="numbering" w:customStyle="1" w:styleId="41013">
    <w:name w:val="Нет списка41013"/>
    <w:next w:val="a2"/>
    <w:uiPriority w:val="99"/>
    <w:semiHidden/>
    <w:unhideWhenUsed/>
    <w:rsid w:val="003B5BCB"/>
  </w:style>
  <w:style w:type="numbering" w:customStyle="1" w:styleId="51013">
    <w:name w:val="Нет списка51013"/>
    <w:next w:val="a2"/>
    <w:uiPriority w:val="99"/>
    <w:semiHidden/>
    <w:unhideWhenUsed/>
    <w:rsid w:val="003B5BCB"/>
  </w:style>
  <w:style w:type="numbering" w:customStyle="1" w:styleId="61013">
    <w:name w:val="Нет списка61013"/>
    <w:next w:val="a2"/>
    <w:uiPriority w:val="99"/>
    <w:semiHidden/>
    <w:unhideWhenUsed/>
    <w:rsid w:val="003B5BCB"/>
  </w:style>
  <w:style w:type="numbering" w:customStyle="1" w:styleId="7614">
    <w:name w:val="Нет списка7614"/>
    <w:next w:val="a2"/>
    <w:uiPriority w:val="99"/>
    <w:semiHidden/>
    <w:unhideWhenUsed/>
    <w:rsid w:val="003B5BCB"/>
  </w:style>
  <w:style w:type="numbering" w:customStyle="1" w:styleId="8114">
    <w:name w:val="Нет списка8114"/>
    <w:next w:val="a2"/>
    <w:uiPriority w:val="99"/>
    <w:semiHidden/>
    <w:unhideWhenUsed/>
    <w:rsid w:val="003B5BCB"/>
  </w:style>
  <w:style w:type="numbering" w:customStyle="1" w:styleId="9113">
    <w:name w:val="Нет списка9113"/>
    <w:next w:val="a2"/>
    <w:uiPriority w:val="99"/>
    <w:semiHidden/>
    <w:unhideWhenUsed/>
    <w:rsid w:val="003B5BCB"/>
  </w:style>
  <w:style w:type="numbering" w:customStyle="1" w:styleId="10113">
    <w:name w:val="Нет списка10113"/>
    <w:next w:val="a2"/>
    <w:uiPriority w:val="99"/>
    <w:semiHidden/>
    <w:unhideWhenUsed/>
    <w:rsid w:val="003B5BCB"/>
  </w:style>
  <w:style w:type="numbering" w:customStyle="1" w:styleId="1123">
    <w:name w:val="Нет списка1123"/>
    <w:next w:val="a2"/>
    <w:uiPriority w:val="99"/>
    <w:semiHidden/>
    <w:unhideWhenUsed/>
    <w:rsid w:val="003B5BCB"/>
  </w:style>
  <w:style w:type="numbering" w:customStyle="1" w:styleId="12113">
    <w:name w:val="Нет списка12113"/>
    <w:next w:val="a2"/>
    <w:uiPriority w:val="99"/>
    <w:semiHidden/>
    <w:unhideWhenUsed/>
    <w:rsid w:val="003B5BCB"/>
  </w:style>
  <w:style w:type="numbering" w:customStyle="1" w:styleId="13113">
    <w:name w:val="Нет списка13113"/>
    <w:next w:val="a2"/>
    <w:uiPriority w:val="99"/>
    <w:semiHidden/>
    <w:unhideWhenUsed/>
    <w:rsid w:val="003B5BCB"/>
  </w:style>
  <w:style w:type="numbering" w:customStyle="1" w:styleId="141130">
    <w:name w:val="Нет списка14113"/>
    <w:next w:val="a2"/>
    <w:uiPriority w:val="99"/>
    <w:semiHidden/>
    <w:unhideWhenUsed/>
    <w:rsid w:val="003B5BCB"/>
  </w:style>
  <w:style w:type="numbering" w:customStyle="1" w:styleId="15113">
    <w:name w:val="Нет списка15113"/>
    <w:next w:val="a2"/>
    <w:uiPriority w:val="99"/>
    <w:semiHidden/>
    <w:unhideWhenUsed/>
    <w:rsid w:val="003B5BCB"/>
  </w:style>
  <w:style w:type="numbering" w:customStyle="1" w:styleId="16113">
    <w:name w:val="Нет списка16113"/>
    <w:next w:val="a2"/>
    <w:uiPriority w:val="99"/>
    <w:semiHidden/>
    <w:unhideWhenUsed/>
    <w:rsid w:val="003B5BCB"/>
  </w:style>
  <w:style w:type="numbering" w:customStyle="1" w:styleId="17113">
    <w:name w:val="Нет списка17113"/>
    <w:next w:val="a2"/>
    <w:uiPriority w:val="99"/>
    <w:semiHidden/>
    <w:unhideWhenUsed/>
    <w:rsid w:val="003B5BCB"/>
  </w:style>
  <w:style w:type="numbering" w:customStyle="1" w:styleId="18113">
    <w:name w:val="Нет списка18113"/>
    <w:next w:val="a2"/>
    <w:uiPriority w:val="99"/>
    <w:semiHidden/>
    <w:unhideWhenUsed/>
    <w:rsid w:val="003B5BCB"/>
  </w:style>
  <w:style w:type="numbering" w:customStyle="1" w:styleId="19113">
    <w:name w:val="Нет списка19113"/>
    <w:next w:val="a2"/>
    <w:uiPriority w:val="99"/>
    <w:semiHidden/>
    <w:unhideWhenUsed/>
    <w:rsid w:val="003B5BCB"/>
  </w:style>
  <w:style w:type="numbering" w:customStyle="1" w:styleId="20113">
    <w:name w:val="Нет списка20113"/>
    <w:next w:val="a2"/>
    <w:uiPriority w:val="99"/>
    <w:semiHidden/>
    <w:unhideWhenUsed/>
    <w:rsid w:val="003B5BCB"/>
  </w:style>
  <w:style w:type="numbering" w:customStyle="1" w:styleId="21113">
    <w:name w:val="Нет списка21113"/>
    <w:next w:val="a2"/>
    <w:uiPriority w:val="99"/>
    <w:semiHidden/>
    <w:unhideWhenUsed/>
    <w:rsid w:val="003B5BCB"/>
  </w:style>
  <w:style w:type="numbering" w:customStyle="1" w:styleId="22113">
    <w:name w:val="Нет списка22113"/>
    <w:next w:val="a2"/>
    <w:uiPriority w:val="99"/>
    <w:semiHidden/>
    <w:unhideWhenUsed/>
    <w:rsid w:val="003B5BCB"/>
  </w:style>
  <w:style w:type="numbering" w:customStyle="1" w:styleId="23113">
    <w:name w:val="Нет списка23113"/>
    <w:next w:val="a2"/>
    <w:uiPriority w:val="99"/>
    <w:semiHidden/>
    <w:unhideWhenUsed/>
    <w:rsid w:val="003B5BCB"/>
  </w:style>
  <w:style w:type="numbering" w:customStyle="1" w:styleId="24113">
    <w:name w:val="Нет списка24113"/>
    <w:next w:val="a2"/>
    <w:uiPriority w:val="99"/>
    <w:semiHidden/>
    <w:unhideWhenUsed/>
    <w:rsid w:val="003B5BCB"/>
  </w:style>
  <w:style w:type="numbering" w:customStyle="1" w:styleId="25113">
    <w:name w:val="Нет списка25113"/>
    <w:next w:val="a2"/>
    <w:uiPriority w:val="99"/>
    <w:semiHidden/>
    <w:unhideWhenUsed/>
    <w:rsid w:val="003B5BCB"/>
  </w:style>
  <w:style w:type="numbering" w:customStyle="1" w:styleId="26113">
    <w:name w:val="Нет списка26113"/>
    <w:next w:val="a2"/>
    <w:uiPriority w:val="99"/>
    <w:semiHidden/>
    <w:unhideWhenUsed/>
    <w:rsid w:val="003B5BCB"/>
  </w:style>
  <w:style w:type="numbering" w:customStyle="1" w:styleId="27113">
    <w:name w:val="Нет списка27113"/>
    <w:next w:val="a2"/>
    <w:uiPriority w:val="99"/>
    <w:semiHidden/>
    <w:unhideWhenUsed/>
    <w:rsid w:val="003B5BCB"/>
  </w:style>
  <w:style w:type="numbering" w:customStyle="1" w:styleId="28113">
    <w:name w:val="Нет списка28113"/>
    <w:next w:val="a2"/>
    <w:uiPriority w:val="99"/>
    <w:semiHidden/>
    <w:unhideWhenUsed/>
    <w:rsid w:val="003B5BCB"/>
  </w:style>
  <w:style w:type="numbering" w:customStyle="1" w:styleId="29113">
    <w:name w:val="Нет списка29113"/>
    <w:next w:val="a2"/>
    <w:uiPriority w:val="99"/>
    <w:semiHidden/>
    <w:unhideWhenUsed/>
    <w:rsid w:val="003B5BCB"/>
  </w:style>
  <w:style w:type="numbering" w:customStyle="1" w:styleId="30113">
    <w:name w:val="Нет списка30113"/>
    <w:next w:val="a2"/>
    <w:uiPriority w:val="99"/>
    <w:semiHidden/>
    <w:unhideWhenUsed/>
    <w:rsid w:val="003B5BCB"/>
  </w:style>
  <w:style w:type="numbering" w:customStyle="1" w:styleId="31113">
    <w:name w:val="Нет списка31113"/>
    <w:next w:val="a2"/>
    <w:uiPriority w:val="99"/>
    <w:semiHidden/>
    <w:unhideWhenUsed/>
    <w:rsid w:val="003B5BCB"/>
  </w:style>
  <w:style w:type="numbering" w:customStyle="1" w:styleId="32113">
    <w:name w:val="Нет списка32113"/>
    <w:next w:val="a2"/>
    <w:uiPriority w:val="99"/>
    <w:semiHidden/>
    <w:unhideWhenUsed/>
    <w:rsid w:val="003B5BCB"/>
  </w:style>
  <w:style w:type="numbering" w:customStyle="1" w:styleId="33113">
    <w:name w:val="Нет списка33113"/>
    <w:next w:val="a2"/>
    <w:uiPriority w:val="99"/>
    <w:semiHidden/>
    <w:unhideWhenUsed/>
    <w:rsid w:val="003B5BCB"/>
  </w:style>
  <w:style w:type="numbering" w:customStyle="1" w:styleId="34113">
    <w:name w:val="Нет списка34113"/>
    <w:next w:val="a2"/>
    <w:uiPriority w:val="99"/>
    <w:semiHidden/>
    <w:unhideWhenUsed/>
    <w:rsid w:val="003B5BCB"/>
  </w:style>
  <w:style w:type="numbering" w:customStyle="1" w:styleId="35113">
    <w:name w:val="Нет списка35113"/>
    <w:next w:val="a2"/>
    <w:uiPriority w:val="99"/>
    <w:semiHidden/>
    <w:unhideWhenUsed/>
    <w:rsid w:val="003B5BCB"/>
  </w:style>
  <w:style w:type="numbering" w:customStyle="1" w:styleId="36113">
    <w:name w:val="Нет списка36113"/>
    <w:next w:val="a2"/>
    <w:uiPriority w:val="99"/>
    <w:semiHidden/>
    <w:unhideWhenUsed/>
    <w:rsid w:val="003B5BCB"/>
  </w:style>
  <w:style w:type="numbering" w:customStyle="1" w:styleId="37113">
    <w:name w:val="Нет списка37113"/>
    <w:next w:val="a2"/>
    <w:uiPriority w:val="99"/>
    <w:semiHidden/>
    <w:unhideWhenUsed/>
    <w:rsid w:val="003B5BCB"/>
  </w:style>
  <w:style w:type="numbering" w:customStyle="1" w:styleId="38113">
    <w:name w:val="Нет списка38113"/>
    <w:next w:val="a2"/>
    <w:uiPriority w:val="99"/>
    <w:semiHidden/>
    <w:unhideWhenUsed/>
    <w:rsid w:val="003B5BCB"/>
  </w:style>
  <w:style w:type="numbering" w:customStyle="1" w:styleId="39113">
    <w:name w:val="Нет списка39113"/>
    <w:next w:val="a2"/>
    <w:uiPriority w:val="99"/>
    <w:semiHidden/>
    <w:unhideWhenUsed/>
    <w:rsid w:val="003B5BCB"/>
  </w:style>
  <w:style w:type="numbering" w:customStyle="1" w:styleId="40113">
    <w:name w:val="Нет списка40113"/>
    <w:next w:val="a2"/>
    <w:uiPriority w:val="99"/>
    <w:semiHidden/>
    <w:unhideWhenUsed/>
    <w:rsid w:val="003B5BCB"/>
  </w:style>
  <w:style w:type="numbering" w:customStyle="1" w:styleId="41113">
    <w:name w:val="Нет списка41113"/>
    <w:next w:val="a2"/>
    <w:uiPriority w:val="99"/>
    <w:semiHidden/>
    <w:unhideWhenUsed/>
    <w:rsid w:val="003B5BCB"/>
  </w:style>
  <w:style w:type="numbering" w:customStyle="1" w:styleId="42113">
    <w:name w:val="Нет списка42113"/>
    <w:next w:val="a2"/>
    <w:uiPriority w:val="99"/>
    <w:semiHidden/>
    <w:unhideWhenUsed/>
    <w:rsid w:val="003B5BCB"/>
  </w:style>
  <w:style w:type="numbering" w:customStyle="1" w:styleId="43113">
    <w:name w:val="Нет списка43113"/>
    <w:next w:val="a2"/>
    <w:uiPriority w:val="99"/>
    <w:semiHidden/>
    <w:unhideWhenUsed/>
    <w:rsid w:val="003B5BCB"/>
  </w:style>
  <w:style w:type="numbering" w:customStyle="1" w:styleId="44113">
    <w:name w:val="Нет списка44113"/>
    <w:next w:val="a2"/>
    <w:uiPriority w:val="99"/>
    <w:semiHidden/>
    <w:unhideWhenUsed/>
    <w:rsid w:val="003B5BCB"/>
  </w:style>
  <w:style w:type="numbering" w:customStyle="1" w:styleId="45113">
    <w:name w:val="Нет списка45113"/>
    <w:next w:val="a2"/>
    <w:uiPriority w:val="99"/>
    <w:semiHidden/>
    <w:unhideWhenUsed/>
    <w:rsid w:val="003B5BCB"/>
  </w:style>
  <w:style w:type="numbering" w:customStyle="1" w:styleId="46113">
    <w:name w:val="Нет списка46113"/>
    <w:next w:val="a2"/>
    <w:uiPriority w:val="99"/>
    <w:semiHidden/>
    <w:unhideWhenUsed/>
    <w:rsid w:val="003B5BCB"/>
  </w:style>
  <w:style w:type="numbering" w:customStyle="1" w:styleId="47113">
    <w:name w:val="Нет списка47113"/>
    <w:next w:val="a2"/>
    <w:uiPriority w:val="99"/>
    <w:semiHidden/>
    <w:unhideWhenUsed/>
    <w:rsid w:val="003B5BCB"/>
  </w:style>
  <w:style w:type="numbering" w:customStyle="1" w:styleId="48113">
    <w:name w:val="Нет списка48113"/>
    <w:next w:val="a2"/>
    <w:uiPriority w:val="99"/>
    <w:semiHidden/>
    <w:unhideWhenUsed/>
    <w:rsid w:val="003B5BCB"/>
  </w:style>
  <w:style w:type="numbering" w:customStyle="1" w:styleId="49113">
    <w:name w:val="Нет списка49113"/>
    <w:next w:val="a2"/>
    <w:uiPriority w:val="99"/>
    <w:semiHidden/>
    <w:unhideWhenUsed/>
    <w:rsid w:val="003B5BCB"/>
  </w:style>
  <w:style w:type="numbering" w:customStyle="1" w:styleId="50113">
    <w:name w:val="Нет списка50113"/>
    <w:next w:val="a2"/>
    <w:uiPriority w:val="99"/>
    <w:semiHidden/>
    <w:unhideWhenUsed/>
    <w:rsid w:val="003B5BCB"/>
  </w:style>
  <w:style w:type="numbering" w:customStyle="1" w:styleId="51113">
    <w:name w:val="Нет списка51113"/>
    <w:next w:val="a2"/>
    <w:uiPriority w:val="99"/>
    <w:semiHidden/>
    <w:unhideWhenUsed/>
    <w:rsid w:val="003B5BCB"/>
  </w:style>
  <w:style w:type="numbering" w:customStyle="1" w:styleId="52113">
    <w:name w:val="Нет списка52113"/>
    <w:next w:val="a2"/>
    <w:uiPriority w:val="99"/>
    <w:semiHidden/>
    <w:unhideWhenUsed/>
    <w:rsid w:val="003B5BCB"/>
  </w:style>
  <w:style w:type="numbering" w:customStyle="1" w:styleId="53113">
    <w:name w:val="Нет списка53113"/>
    <w:next w:val="a2"/>
    <w:uiPriority w:val="99"/>
    <w:semiHidden/>
    <w:unhideWhenUsed/>
    <w:rsid w:val="003B5BCB"/>
  </w:style>
  <w:style w:type="numbering" w:customStyle="1" w:styleId="54113">
    <w:name w:val="Нет списка54113"/>
    <w:next w:val="a2"/>
    <w:uiPriority w:val="99"/>
    <w:semiHidden/>
    <w:unhideWhenUsed/>
    <w:rsid w:val="003B5BCB"/>
  </w:style>
  <w:style w:type="numbering" w:customStyle="1" w:styleId="55113">
    <w:name w:val="Нет списка55113"/>
    <w:next w:val="a2"/>
    <w:uiPriority w:val="99"/>
    <w:semiHidden/>
    <w:unhideWhenUsed/>
    <w:rsid w:val="003B5BCB"/>
  </w:style>
  <w:style w:type="numbering" w:customStyle="1" w:styleId="56113">
    <w:name w:val="Нет списка56113"/>
    <w:next w:val="a2"/>
    <w:uiPriority w:val="99"/>
    <w:semiHidden/>
    <w:unhideWhenUsed/>
    <w:rsid w:val="003B5BCB"/>
  </w:style>
  <w:style w:type="numbering" w:customStyle="1" w:styleId="57113">
    <w:name w:val="Нет списка57113"/>
    <w:next w:val="a2"/>
    <w:uiPriority w:val="99"/>
    <w:semiHidden/>
    <w:unhideWhenUsed/>
    <w:rsid w:val="003B5BCB"/>
  </w:style>
  <w:style w:type="numbering" w:customStyle="1" w:styleId="58113">
    <w:name w:val="Нет списка58113"/>
    <w:next w:val="a2"/>
    <w:uiPriority w:val="99"/>
    <w:semiHidden/>
    <w:unhideWhenUsed/>
    <w:rsid w:val="003B5BCB"/>
  </w:style>
  <w:style w:type="numbering" w:customStyle="1" w:styleId="59113">
    <w:name w:val="Нет списка59113"/>
    <w:next w:val="a2"/>
    <w:uiPriority w:val="99"/>
    <w:semiHidden/>
    <w:unhideWhenUsed/>
    <w:rsid w:val="003B5BCB"/>
  </w:style>
  <w:style w:type="numbering" w:customStyle="1" w:styleId="60113">
    <w:name w:val="Нет списка60113"/>
    <w:next w:val="a2"/>
    <w:uiPriority w:val="99"/>
    <w:semiHidden/>
    <w:unhideWhenUsed/>
    <w:rsid w:val="003B5BCB"/>
  </w:style>
  <w:style w:type="numbering" w:customStyle="1" w:styleId="61113">
    <w:name w:val="Нет списка61113"/>
    <w:next w:val="a2"/>
    <w:uiPriority w:val="99"/>
    <w:semiHidden/>
    <w:unhideWhenUsed/>
    <w:rsid w:val="003B5BCB"/>
  </w:style>
  <w:style w:type="numbering" w:customStyle="1" w:styleId="62113">
    <w:name w:val="Нет списка62113"/>
    <w:next w:val="a2"/>
    <w:uiPriority w:val="99"/>
    <w:semiHidden/>
    <w:unhideWhenUsed/>
    <w:rsid w:val="003B5BCB"/>
  </w:style>
  <w:style w:type="numbering" w:customStyle="1" w:styleId="63113">
    <w:name w:val="Нет списка63113"/>
    <w:next w:val="a2"/>
    <w:uiPriority w:val="99"/>
    <w:semiHidden/>
    <w:unhideWhenUsed/>
    <w:rsid w:val="003B5BCB"/>
  </w:style>
  <w:style w:type="numbering" w:customStyle="1" w:styleId="64113">
    <w:name w:val="Нет списка64113"/>
    <w:next w:val="a2"/>
    <w:uiPriority w:val="99"/>
    <w:semiHidden/>
    <w:unhideWhenUsed/>
    <w:rsid w:val="003B5BCB"/>
  </w:style>
  <w:style w:type="numbering" w:customStyle="1" w:styleId="65113">
    <w:name w:val="Нет списка65113"/>
    <w:next w:val="a2"/>
    <w:uiPriority w:val="99"/>
    <w:semiHidden/>
    <w:unhideWhenUsed/>
    <w:rsid w:val="003B5BCB"/>
  </w:style>
  <w:style w:type="numbering" w:customStyle="1" w:styleId="66113">
    <w:name w:val="Нет списка66113"/>
    <w:next w:val="a2"/>
    <w:uiPriority w:val="99"/>
    <w:semiHidden/>
    <w:unhideWhenUsed/>
    <w:rsid w:val="003B5BCB"/>
  </w:style>
  <w:style w:type="numbering" w:customStyle="1" w:styleId="67113">
    <w:name w:val="Нет списка67113"/>
    <w:next w:val="a2"/>
    <w:uiPriority w:val="99"/>
    <w:semiHidden/>
    <w:unhideWhenUsed/>
    <w:rsid w:val="003B5BCB"/>
  </w:style>
  <w:style w:type="numbering" w:customStyle="1" w:styleId="68113">
    <w:name w:val="Нет списка68113"/>
    <w:next w:val="a2"/>
    <w:uiPriority w:val="99"/>
    <w:semiHidden/>
    <w:unhideWhenUsed/>
    <w:rsid w:val="003B5BCB"/>
  </w:style>
  <w:style w:type="numbering" w:customStyle="1" w:styleId="69113">
    <w:name w:val="Нет списка69113"/>
    <w:next w:val="a2"/>
    <w:uiPriority w:val="99"/>
    <w:semiHidden/>
    <w:unhideWhenUsed/>
    <w:rsid w:val="003B5BCB"/>
  </w:style>
  <w:style w:type="numbering" w:customStyle="1" w:styleId="70113">
    <w:name w:val="Нет списка70113"/>
    <w:next w:val="a2"/>
    <w:uiPriority w:val="99"/>
    <w:semiHidden/>
    <w:unhideWhenUsed/>
    <w:rsid w:val="003B5BCB"/>
  </w:style>
  <w:style w:type="numbering" w:customStyle="1" w:styleId="71113">
    <w:name w:val="Нет списка71113"/>
    <w:next w:val="a2"/>
    <w:uiPriority w:val="99"/>
    <w:semiHidden/>
    <w:unhideWhenUsed/>
    <w:rsid w:val="003B5BCB"/>
  </w:style>
  <w:style w:type="numbering" w:customStyle="1" w:styleId="72113">
    <w:name w:val="Нет списка72113"/>
    <w:next w:val="a2"/>
    <w:uiPriority w:val="99"/>
    <w:semiHidden/>
    <w:unhideWhenUsed/>
    <w:rsid w:val="003B5BCB"/>
  </w:style>
  <w:style w:type="numbering" w:customStyle="1" w:styleId="73113">
    <w:name w:val="Нет списка73113"/>
    <w:next w:val="a2"/>
    <w:uiPriority w:val="99"/>
    <w:semiHidden/>
    <w:unhideWhenUsed/>
    <w:rsid w:val="003B5BCB"/>
  </w:style>
  <w:style w:type="numbering" w:customStyle="1" w:styleId="74113">
    <w:name w:val="Нет списка74113"/>
    <w:next w:val="a2"/>
    <w:uiPriority w:val="99"/>
    <w:semiHidden/>
    <w:unhideWhenUsed/>
    <w:rsid w:val="003B5BCB"/>
  </w:style>
  <w:style w:type="numbering" w:customStyle="1" w:styleId="75113">
    <w:name w:val="Нет списка75113"/>
    <w:next w:val="a2"/>
    <w:uiPriority w:val="99"/>
    <w:semiHidden/>
    <w:unhideWhenUsed/>
    <w:rsid w:val="003B5BCB"/>
  </w:style>
  <w:style w:type="numbering" w:customStyle="1" w:styleId="76113">
    <w:name w:val="Нет списка76113"/>
    <w:next w:val="a2"/>
    <w:uiPriority w:val="99"/>
    <w:semiHidden/>
    <w:unhideWhenUsed/>
    <w:rsid w:val="003B5BCB"/>
  </w:style>
  <w:style w:type="numbering" w:customStyle="1" w:styleId="7713">
    <w:name w:val="Нет списка7713"/>
    <w:next w:val="a2"/>
    <w:uiPriority w:val="99"/>
    <w:semiHidden/>
    <w:unhideWhenUsed/>
    <w:rsid w:val="003B5BCB"/>
  </w:style>
  <w:style w:type="numbering" w:customStyle="1" w:styleId="7813">
    <w:name w:val="Нет списка7813"/>
    <w:next w:val="a2"/>
    <w:uiPriority w:val="99"/>
    <w:semiHidden/>
    <w:unhideWhenUsed/>
    <w:rsid w:val="003B5BCB"/>
  </w:style>
  <w:style w:type="numbering" w:customStyle="1" w:styleId="7913">
    <w:name w:val="Нет списка7913"/>
    <w:next w:val="a2"/>
    <w:uiPriority w:val="99"/>
    <w:semiHidden/>
    <w:unhideWhenUsed/>
    <w:rsid w:val="003B5BCB"/>
  </w:style>
  <w:style w:type="numbering" w:customStyle="1" w:styleId="8013">
    <w:name w:val="Нет списка8013"/>
    <w:next w:val="a2"/>
    <w:uiPriority w:val="99"/>
    <w:semiHidden/>
    <w:unhideWhenUsed/>
    <w:rsid w:val="003B5BCB"/>
  </w:style>
  <w:style w:type="numbering" w:customStyle="1" w:styleId="81113">
    <w:name w:val="Нет списка81113"/>
    <w:next w:val="a2"/>
    <w:uiPriority w:val="99"/>
    <w:semiHidden/>
    <w:unhideWhenUsed/>
    <w:rsid w:val="003B5BCB"/>
  </w:style>
  <w:style w:type="numbering" w:customStyle="1" w:styleId="843">
    <w:name w:val="Нет списка843"/>
    <w:next w:val="a2"/>
    <w:uiPriority w:val="99"/>
    <w:semiHidden/>
    <w:unhideWhenUsed/>
    <w:rsid w:val="003B5BCB"/>
  </w:style>
  <w:style w:type="numbering" w:customStyle="1" w:styleId="853">
    <w:name w:val="Нет списка853"/>
    <w:next w:val="a2"/>
    <w:uiPriority w:val="99"/>
    <w:semiHidden/>
    <w:unhideWhenUsed/>
    <w:rsid w:val="003B5BCB"/>
  </w:style>
  <w:style w:type="numbering" w:customStyle="1" w:styleId="863">
    <w:name w:val="Нет списка863"/>
    <w:next w:val="a2"/>
    <w:uiPriority w:val="99"/>
    <w:semiHidden/>
    <w:unhideWhenUsed/>
    <w:rsid w:val="003B5BCB"/>
  </w:style>
  <w:style w:type="numbering" w:customStyle="1" w:styleId="873">
    <w:name w:val="Нет списка873"/>
    <w:next w:val="a2"/>
    <w:uiPriority w:val="99"/>
    <w:semiHidden/>
    <w:unhideWhenUsed/>
    <w:rsid w:val="003B5BCB"/>
  </w:style>
  <w:style w:type="numbering" w:customStyle="1" w:styleId="883">
    <w:name w:val="Нет списка883"/>
    <w:next w:val="a2"/>
    <w:uiPriority w:val="99"/>
    <w:semiHidden/>
    <w:unhideWhenUsed/>
    <w:rsid w:val="003B5BCB"/>
  </w:style>
  <w:style w:type="numbering" w:customStyle="1" w:styleId="893">
    <w:name w:val="Нет списка893"/>
    <w:next w:val="a2"/>
    <w:uiPriority w:val="99"/>
    <w:semiHidden/>
    <w:unhideWhenUsed/>
    <w:rsid w:val="003B5BCB"/>
  </w:style>
  <w:style w:type="numbering" w:customStyle="1" w:styleId="903">
    <w:name w:val="Нет списка903"/>
    <w:next w:val="a2"/>
    <w:uiPriority w:val="99"/>
    <w:semiHidden/>
    <w:unhideWhenUsed/>
    <w:rsid w:val="003B5BCB"/>
  </w:style>
  <w:style w:type="numbering" w:customStyle="1" w:styleId="923">
    <w:name w:val="Нет списка923"/>
    <w:next w:val="a2"/>
    <w:uiPriority w:val="99"/>
    <w:semiHidden/>
    <w:unhideWhenUsed/>
    <w:rsid w:val="003B5BCB"/>
  </w:style>
  <w:style w:type="numbering" w:customStyle="1" w:styleId="933">
    <w:name w:val="Нет списка933"/>
    <w:next w:val="a2"/>
    <w:uiPriority w:val="99"/>
    <w:semiHidden/>
    <w:unhideWhenUsed/>
    <w:rsid w:val="003B5BCB"/>
  </w:style>
  <w:style w:type="numbering" w:customStyle="1" w:styleId="943">
    <w:name w:val="Нет списка943"/>
    <w:next w:val="a2"/>
    <w:uiPriority w:val="99"/>
    <w:semiHidden/>
    <w:unhideWhenUsed/>
    <w:rsid w:val="003B5BCB"/>
  </w:style>
  <w:style w:type="numbering" w:customStyle="1" w:styleId="953">
    <w:name w:val="Нет списка953"/>
    <w:next w:val="a2"/>
    <w:uiPriority w:val="99"/>
    <w:semiHidden/>
    <w:unhideWhenUsed/>
    <w:rsid w:val="003B5BCB"/>
  </w:style>
  <w:style w:type="numbering" w:customStyle="1" w:styleId="963">
    <w:name w:val="Нет списка963"/>
    <w:next w:val="a2"/>
    <w:uiPriority w:val="99"/>
    <w:semiHidden/>
    <w:unhideWhenUsed/>
    <w:rsid w:val="003B5BCB"/>
  </w:style>
  <w:style w:type="numbering" w:customStyle="1" w:styleId="973">
    <w:name w:val="Нет списка973"/>
    <w:next w:val="a2"/>
    <w:uiPriority w:val="99"/>
    <w:semiHidden/>
    <w:unhideWhenUsed/>
    <w:rsid w:val="003B5BCB"/>
  </w:style>
  <w:style w:type="numbering" w:customStyle="1" w:styleId="983">
    <w:name w:val="Нет списка983"/>
    <w:next w:val="a2"/>
    <w:uiPriority w:val="99"/>
    <w:semiHidden/>
    <w:unhideWhenUsed/>
    <w:rsid w:val="003B5BCB"/>
  </w:style>
  <w:style w:type="numbering" w:customStyle="1" w:styleId="993">
    <w:name w:val="Нет списка993"/>
    <w:next w:val="a2"/>
    <w:uiPriority w:val="99"/>
    <w:semiHidden/>
    <w:unhideWhenUsed/>
    <w:rsid w:val="003B5BCB"/>
  </w:style>
  <w:style w:type="numbering" w:customStyle="1" w:styleId="1003">
    <w:name w:val="Нет списка1003"/>
    <w:next w:val="a2"/>
    <w:uiPriority w:val="99"/>
    <w:semiHidden/>
    <w:unhideWhenUsed/>
    <w:rsid w:val="003B5BCB"/>
  </w:style>
  <w:style w:type="numbering" w:customStyle="1" w:styleId="1023">
    <w:name w:val="Нет списка1023"/>
    <w:next w:val="a2"/>
    <w:uiPriority w:val="99"/>
    <w:semiHidden/>
    <w:unhideWhenUsed/>
    <w:rsid w:val="003B5BCB"/>
  </w:style>
  <w:style w:type="numbering" w:customStyle="1" w:styleId="1033">
    <w:name w:val="Нет списка1033"/>
    <w:next w:val="a2"/>
    <w:uiPriority w:val="99"/>
    <w:semiHidden/>
    <w:unhideWhenUsed/>
    <w:rsid w:val="003B5BCB"/>
  </w:style>
  <w:style w:type="numbering" w:customStyle="1" w:styleId="1043">
    <w:name w:val="Нет списка1043"/>
    <w:next w:val="a2"/>
    <w:uiPriority w:val="99"/>
    <w:semiHidden/>
    <w:unhideWhenUsed/>
    <w:rsid w:val="003B5BCB"/>
  </w:style>
  <w:style w:type="numbering" w:customStyle="1" w:styleId="1053">
    <w:name w:val="Нет списка1053"/>
    <w:next w:val="a2"/>
    <w:uiPriority w:val="99"/>
    <w:semiHidden/>
    <w:unhideWhenUsed/>
    <w:rsid w:val="003B5BCB"/>
  </w:style>
  <w:style w:type="numbering" w:customStyle="1" w:styleId="1063">
    <w:name w:val="Нет списка1063"/>
    <w:next w:val="a2"/>
    <w:uiPriority w:val="99"/>
    <w:semiHidden/>
    <w:unhideWhenUsed/>
    <w:rsid w:val="003B5BCB"/>
  </w:style>
  <w:style w:type="numbering" w:customStyle="1" w:styleId="1073">
    <w:name w:val="Нет списка1073"/>
    <w:next w:val="a2"/>
    <w:uiPriority w:val="99"/>
    <w:semiHidden/>
    <w:unhideWhenUsed/>
    <w:rsid w:val="003B5BCB"/>
  </w:style>
  <w:style w:type="numbering" w:customStyle="1" w:styleId="1083">
    <w:name w:val="Нет списка1083"/>
    <w:next w:val="a2"/>
    <w:uiPriority w:val="99"/>
    <w:semiHidden/>
    <w:unhideWhenUsed/>
    <w:rsid w:val="003B5BCB"/>
  </w:style>
  <w:style w:type="numbering" w:customStyle="1" w:styleId="1093">
    <w:name w:val="Нет списка1093"/>
    <w:next w:val="a2"/>
    <w:uiPriority w:val="99"/>
    <w:semiHidden/>
    <w:unhideWhenUsed/>
    <w:rsid w:val="003B5BCB"/>
  </w:style>
  <w:style w:type="numbering" w:customStyle="1" w:styleId="1133">
    <w:name w:val="Нет списка1133"/>
    <w:next w:val="a2"/>
    <w:uiPriority w:val="99"/>
    <w:semiHidden/>
    <w:unhideWhenUsed/>
    <w:rsid w:val="003B5BCB"/>
  </w:style>
  <w:style w:type="numbering" w:customStyle="1" w:styleId="1143">
    <w:name w:val="Нет списка1143"/>
    <w:next w:val="a2"/>
    <w:uiPriority w:val="99"/>
    <w:semiHidden/>
    <w:unhideWhenUsed/>
    <w:rsid w:val="003B5BCB"/>
  </w:style>
  <w:style w:type="numbering" w:customStyle="1" w:styleId="1153">
    <w:name w:val="Нет списка1153"/>
    <w:next w:val="a2"/>
    <w:uiPriority w:val="99"/>
    <w:semiHidden/>
    <w:unhideWhenUsed/>
    <w:rsid w:val="003B5BCB"/>
  </w:style>
  <w:style w:type="numbering" w:customStyle="1" w:styleId="1163">
    <w:name w:val="Нет списка1163"/>
    <w:next w:val="a2"/>
    <w:uiPriority w:val="99"/>
    <w:semiHidden/>
    <w:unhideWhenUsed/>
    <w:rsid w:val="003B5BCB"/>
  </w:style>
  <w:style w:type="numbering" w:customStyle="1" w:styleId="1173">
    <w:name w:val="Нет списка1173"/>
    <w:next w:val="a2"/>
    <w:uiPriority w:val="99"/>
    <w:semiHidden/>
    <w:unhideWhenUsed/>
    <w:rsid w:val="003B5BCB"/>
  </w:style>
  <w:style w:type="numbering" w:customStyle="1" w:styleId="1183">
    <w:name w:val="Нет списка1183"/>
    <w:next w:val="a2"/>
    <w:uiPriority w:val="99"/>
    <w:semiHidden/>
    <w:unhideWhenUsed/>
    <w:rsid w:val="003B5BCB"/>
  </w:style>
  <w:style w:type="numbering" w:customStyle="1" w:styleId="1193">
    <w:name w:val="Нет списка1193"/>
    <w:next w:val="a2"/>
    <w:uiPriority w:val="99"/>
    <w:semiHidden/>
    <w:unhideWhenUsed/>
    <w:rsid w:val="003B5BCB"/>
  </w:style>
  <w:style w:type="numbering" w:customStyle="1" w:styleId="1203">
    <w:name w:val="Нет списка1203"/>
    <w:next w:val="a2"/>
    <w:uiPriority w:val="99"/>
    <w:semiHidden/>
    <w:unhideWhenUsed/>
    <w:rsid w:val="003B5BCB"/>
  </w:style>
  <w:style w:type="numbering" w:customStyle="1" w:styleId="1223">
    <w:name w:val="Нет списка1223"/>
    <w:next w:val="a2"/>
    <w:uiPriority w:val="99"/>
    <w:semiHidden/>
    <w:unhideWhenUsed/>
    <w:rsid w:val="003B5BCB"/>
  </w:style>
  <w:style w:type="numbering" w:customStyle="1" w:styleId="1233">
    <w:name w:val="Нет списка1233"/>
    <w:next w:val="a2"/>
    <w:uiPriority w:val="99"/>
    <w:semiHidden/>
    <w:unhideWhenUsed/>
    <w:rsid w:val="003B5BCB"/>
  </w:style>
  <w:style w:type="numbering" w:customStyle="1" w:styleId="1243">
    <w:name w:val="Нет списка1243"/>
    <w:next w:val="a2"/>
    <w:uiPriority w:val="99"/>
    <w:semiHidden/>
    <w:unhideWhenUsed/>
    <w:rsid w:val="003B5BCB"/>
  </w:style>
  <w:style w:type="numbering" w:customStyle="1" w:styleId="1253">
    <w:name w:val="Нет списка1253"/>
    <w:next w:val="a2"/>
    <w:uiPriority w:val="99"/>
    <w:semiHidden/>
    <w:unhideWhenUsed/>
    <w:rsid w:val="003B5BCB"/>
  </w:style>
  <w:style w:type="numbering" w:customStyle="1" w:styleId="1263">
    <w:name w:val="Нет списка1263"/>
    <w:next w:val="a2"/>
    <w:uiPriority w:val="99"/>
    <w:semiHidden/>
    <w:unhideWhenUsed/>
    <w:rsid w:val="003B5BCB"/>
  </w:style>
  <w:style w:type="numbering" w:customStyle="1" w:styleId="1273">
    <w:name w:val="Нет списка1273"/>
    <w:next w:val="a2"/>
    <w:uiPriority w:val="99"/>
    <w:semiHidden/>
    <w:unhideWhenUsed/>
    <w:rsid w:val="003B5BCB"/>
  </w:style>
  <w:style w:type="numbering" w:customStyle="1" w:styleId="1283">
    <w:name w:val="Нет списка1283"/>
    <w:next w:val="a2"/>
    <w:uiPriority w:val="99"/>
    <w:semiHidden/>
    <w:unhideWhenUsed/>
    <w:rsid w:val="003B5BCB"/>
  </w:style>
  <w:style w:type="numbering" w:customStyle="1" w:styleId="1293">
    <w:name w:val="Нет списка1293"/>
    <w:next w:val="a2"/>
    <w:uiPriority w:val="99"/>
    <w:semiHidden/>
    <w:unhideWhenUsed/>
    <w:rsid w:val="003B5BCB"/>
  </w:style>
  <w:style w:type="numbering" w:customStyle="1" w:styleId="1303">
    <w:name w:val="Нет списка1303"/>
    <w:next w:val="a2"/>
    <w:uiPriority w:val="99"/>
    <w:semiHidden/>
    <w:unhideWhenUsed/>
    <w:rsid w:val="003B5BCB"/>
  </w:style>
  <w:style w:type="numbering" w:customStyle="1" w:styleId="1323">
    <w:name w:val="Нет списка1323"/>
    <w:next w:val="a2"/>
    <w:uiPriority w:val="99"/>
    <w:semiHidden/>
    <w:unhideWhenUsed/>
    <w:rsid w:val="003B5BCB"/>
  </w:style>
  <w:style w:type="numbering" w:customStyle="1" w:styleId="1333">
    <w:name w:val="Нет списка1333"/>
    <w:next w:val="a2"/>
    <w:uiPriority w:val="99"/>
    <w:semiHidden/>
    <w:unhideWhenUsed/>
    <w:rsid w:val="003B5BCB"/>
  </w:style>
  <w:style w:type="numbering" w:customStyle="1" w:styleId="1343">
    <w:name w:val="Нет списка1343"/>
    <w:next w:val="a2"/>
    <w:uiPriority w:val="99"/>
    <w:semiHidden/>
    <w:unhideWhenUsed/>
    <w:rsid w:val="003B5BCB"/>
  </w:style>
  <w:style w:type="numbering" w:customStyle="1" w:styleId="1353">
    <w:name w:val="Нет списка1353"/>
    <w:next w:val="a2"/>
    <w:uiPriority w:val="99"/>
    <w:semiHidden/>
    <w:unhideWhenUsed/>
    <w:rsid w:val="003B5BCB"/>
  </w:style>
  <w:style w:type="numbering" w:customStyle="1" w:styleId="1363">
    <w:name w:val="Нет списка1363"/>
    <w:next w:val="a2"/>
    <w:uiPriority w:val="99"/>
    <w:semiHidden/>
    <w:unhideWhenUsed/>
    <w:rsid w:val="003B5BCB"/>
  </w:style>
  <w:style w:type="numbering" w:customStyle="1" w:styleId="1373">
    <w:name w:val="Нет списка1373"/>
    <w:next w:val="a2"/>
    <w:uiPriority w:val="99"/>
    <w:semiHidden/>
    <w:unhideWhenUsed/>
    <w:rsid w:val="003B5BCB"/>
  </w:style>
  <w:style w:type="numbering" w:customStyle="1" w:styleId="1383">
    <w:name w:val="Нет списка1383"/>
    <w:next w:val="a2"/>
    <w:uiPriority w:val="99"/>
    <w:semiHidden/>
    <w:unhideWhenUsed/>
    <w:rsid w:val="003B5BCB"/>
  </w:style>
  <w:style w:type="numbering" w:customStyle="1" w:styleId="1393">
    <w:name w:val="Нет списка1393"/>
    <w:next w:val="a2"/>
    <w:uiPriority w:val="99"/>
    <w:semiHidden/>
    <w:unhideWhenUsed/>
    <w:rsid w:val="003B5BCB"/>
  </w:style>
  <w:style w:type="numbering" w:customStyle="1" w:styleId="1403">
    <w:name w:val="Нет списка1403"/>
    <w:next w:val="a2"/>
    <w:uiPriority w:val="99"/>
    <w:semiHidden/>
    <w:unhideWhenUsed/>
    <w:rsid w:val="003B5BCB"/>
  </w:style>
  <w:style w:type="numbering" w:customStyle="1" w:styleId="1423">
    <w:name w:val="Нет списка1423"/>
    <w:next w:val="a2"/>
    <w:uiPriority w:val="99"/>
    <w:semiHidden/>
    <w:unhideWhenUsed/>
    <w:rsid w:val="003B5BCB"/>
  </w:style>
  <w:style w:type="numbering" w:customStyle="1" w:styleId="1433">
    <w:name w:val="Нет списка1433"/>
    <w:next w:val="a2"/>
    <w:uiPriority w:val="99"/>
    <w:semiHidden/>
    <w:unhideWhenUsed/>
    <w:rsid w:val="003B5BCB"/>
  </w:style>
  <w:style w:type="numbering" w:customStyle="1" w:styleId="1443">
    <w:name w:val="Нет списка1443"/>
    <w:next w:val="a2"/>
    <w:uiPriority w:val="99"/>
    <w:semiHidden/>
    <w:unhideWhenUsed/>
    <w:rsid w:val="003B5BCB"/>
  </w:style>
  <w:style w:type="numbering" w:customStyle="1" w:styleId="1453">
    <w:name w:val="Нет списка1453"/>
    <w:next w:val="a2"/>
    <w:uiPriority w:val="99"/>
    <w:semiHidden/>
    <w:unhideWhenUsed/>
    <w:rsid w:val="003B5BCB"/>
  </w:style>
  <w:style w:type="numbering" w:customStyle="1" w:styleId="1463">
    <w:name w:val="Нет списка1463"/>
    <w:next w:val="a2"/>
    <w:uiPriority w:val="99"/>
    <w:semiHidden/>
    <w:unhideWhenUsed/>
    <w:rsid w:val="003B5BCB"/>
  </w:style>
  <w:style w:type="numbering" w:customStyle="1" w:styleId="1473">
    <w:name w:val="Нет списка1473"/>
    <w:next w:val="a2"/>
    <w:uiPriority w:val="99"/>
    <w:semiHidden/>
    <w:unhideWhenUsed/>
    <w:rsid w:val="003B5BCB"/>
  </w:style>
  <w:style w:type="numbering" w:customStyle="1" w:styleId="1483">
    <w:name w:val="Нет списка1483"/>
    <w:next w:val="a2"/>
    <w:uiPriority w:val="99"/>
    <w:semiHidden/>
    <w:unhideWhenUsed/>
    <w:rsid w:val="003B5BCB"/>
  </w:style>
  <w:style w:type="numbering" w:customStyle="1" w:styleId="1493">
    <w:name w:val="Нет списка1493"/>
    <w:next w:val="a2"/>
    <w:uiPriority w:val="99"/>
    <w:semiHidden/>
    <w:unhideWhenUsed/>
    <w:rsid w:val="003B5BCB"/>
  </w:style>
  <w:style w:type="numbering" w:customStyle="1" w:styleId="1503">
    <w:name w:val="Нет списка1503"/>
    <w:next w:val="a2"/>
    <w:uiPriority w:val="99"/>
    <w:semiHidden/>
    <w:unhideWhenUsed/>
    <w:rsid w:val="003B5BCB"/>
  </w:style>
  <w:style w:type="numbering" w:customStyle="1" w:styleId="1523">
    <w:name w:val="Нет списка1523"/>
    <w:next w:val="a2"/>
    <w:uiPriority w:val="99"/>
    <w:semiHidden/>
    <w:unhideWhenUsed/>
    <w:rsid w:val="003B5BCB"/>
  </w:style>
  <w:style w:type="numbering" w:customStyle="1" w:styleId="1533">
    <w:name w:val="Нет списка1533"/>
    <w:next w:val="a2"/>
    <w:uiPriority w:val="99"/>
    <w:semiHidden/>
    <w:unhideWhenUsed/>
    <w:rsid w:val="003B5BCB"/>
  </w:style>
  <w:style w:type="paragraph" w:customStyle="1" w:styleId="1fff6">
    <w:name w:val="Знак Знак1 Знак Знак"/>
    <w:basedOn w:val="a"/>
    <w:rsid w:val="003B5BCB"/>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3">
    <w:name w:val="Нет списка1543"/>
    <w:next w:val="a2"/>
    <w:uiPriority w:val="99"/>
    <w:semiHidden/>
    <w:unhideWhenUsed/>
    <w:rsid w:val="003B5BCB"/>
  </w:style>
  <w:style w:type="numbering" w:customStyle="1" w:styleId="1553">
    <w:name w:val="Нет списка1553"/>
    <w:next w:val="a2"/>
    <w:uiPriority w:val="99"/>
    <w:semiHidden/>
    <w:unhideWhenUsed/>
    <w:rsid w:val="003B5BCB"/>
  </w:style>
  <w:style w:type="numbering" w:customStyle="1" w:styleId="1563">
    <w:name w:val="Нет списка1563"/>
    <w:next w:val="a2"/>
    <w:uiPriority w:val="99"/>
    <w:semiHidden/>
    <w:unhideWhenUsed/>
    <w:rsid w:val="003B5BCB"/>
  </w:style>
  <w:style w:type="numbering" w:customStyle="1" w:styleId="1573">
    <w:name w:val="Нет списка1573"/>
    <w:next w:val="a2"/>
    <w:uiPriority w:val="99"/>
    <w:semiHidden/>
    <w:unhideWhenUsed/>
    <w:rsid w:val="003B5BCB"/>
  </w:style>
  <w:style w:type="numbering" w:customStyle="1" w:styleId="1583">
    <w:name w:val="Нет списка1583"/>
    <w:next w:val="a2"/>
    <w:uiPriority w:val="99"/>
    <w:semiHidden/>
    <w:unhideWhenUsed/>
    <w:rsid w:val="003B5BCB"/>
  </w:style>
  <w:style w:type="numbering" w:customStyle="1" w:styleId="1593">
    <w:name w:val="Нет списка1593"/>
    <w:next w:val="a2"/>
    <w:uiPriority w:val="99"/>
    <w:semiHidden/>
    <w:unhideWhenUsed/>
    <w:rsid w:val="003B5BCB"/>
  </w:style>
  <w:style w:type="numbering" w:customStyle="1" w:styleId="1603">
    <w:name w:val="Нет списка1603"/>
    <w:next w:val="a2"/>
    <w:uiPriority w:val="99"/>
    <w:semiHidden/>
    <w:unhideWhenUsed/>
    <w:rsid w:val="003B5BCB"/>
  </w:style>
  <w:style w:type="numbering" w:customStyle="1" w:styleId="1623">
    <w:name w:val="Нет списка1623"/>
    <w:next w:val="a2"/>
    <w:uiPriority w:val="99"/>
    <w:semiHidden/>
    <w:unhideWhenUsed/>
    <w:rsid w:val="003B5BCB"/>
  </w:style>
  <w:style w:type="numbering" w:customStyle="1" w:styleId="1633">
    <w:name w:val="Нет списка1633"/>
    <w:next w:val="a2"/>
    <w:uiPriority w:val="99"/>
    <w:semiHidden/>
    <w:unhideWhenUsed/>
    <w:rsid w:val="003B5BCB"/>
  </w:style>
  <w:style w:type="numbering" w:customStyle="1" w:styleId="1643">
    <w:name w:val="Нет списка1643"/>
    <w:next w:val="a2"/>
    <w:uiPriority w:val="99"/>
    <w:semiHidden/>
    <w:unhideWhenUsed/>
    <w:rsid w:val="003B5BCB"/>
  </w:style>
  <w:style w:type="numbering" w:customStyle="1" w:styleId="1653">
    <w:name w:val="Нет списка1653"/>
    <w:next w:val="a2"/>
    <w:uiPriority w:val="99"/>
    <w:semiHidden/>
    <w:unhideWhenUsed/>
    <w:rsid w:val="003B5BCB"/>
  </w:style>
  <w:style w:type="numbering" w:customStyle="1" w:styleId="1663">
    <w:name w:val="Нет списка1663"/>
    <w:next w:val="a2"/>
    <w:uiPriority w:val="99"/>
    <w:semiHidden/>
    <w:unhideWhenUsed/>
    <w:rsid w:val="003B5BCB"/>
  </w:style>
  <w:style w:type="numbering" w:customStyle="1" w:styleId="1673">
    <w:name w:val="Нет списка1673"/>
    <w:next w:val="a2"/>
    <w:uiPriority w:val="99"/>
    <w:semiHidden/>
    <w:unhideWhenUsed/>
    <w:rsid w:val="003B5BCB"/>
  </w:style>
  <w:style w:type="numbering" w:customStyle="1" w:styleId="1683">
    <w:name w:val="Нет списка1683"/>
    <w:next w:val="a2"/>
    <w:uiPriority w:val="99"/>
    <w:semiHidden/>
    <w:unhideWhenUsed/>
    <w:rsid w:val="003B5BCB"/>
  </w:style>
  <w:style w:type="numbering" w:customStyle="1" w:styleId="1693">
    <w:name w:val="Нет списка1693"/>
    <w:next w:val="a2"/>
    <w:uiPriority w:val="99"/>
    <w:semiHidden/>
    <w:unhideWhenUsed/>
    <w:rsid w:val="003B5BCB"/>
  </w:style>
  <w:style w:type="numbering" w:customStyle="1" w:styleId="1703">
    <w:name w:val="Нет списка1703"/>
    <w:next w:val="a2"/>
    <w:uiPriority w:val="99"/>
    <w:semiHidden/>
    <w:unhideWhenUsed/>
    <w:rsid w:val="003B5BCB"/>
  </w:style>
  <w:style w:type="numbering" w:customStyle="1" w:styleId="1723">
    <w:name w:val="Нет списка1723"/>
    <w:next w:val="a2"/>
    <w:uiPriority w:val="99"/>
    <w:semiHidden/>
    <w:unhideWhenUsed/>
    <w:rsid w:val="003B5BCB"/>
  </w:style>
  <w:style w:type="numbering" w:customStyle="1" w:styleId="1733">
    <w:name w:val="Нет списка1733"/>
    <w:next w:val="a2"/>
    <w:uiPriority w:val="99"/>
    <w:semiHidden/>
    <w:unhideWhenUsed/>
    <w:rsid w:val="003B5BCB"/>
  </w:style>
  <w:style w:type="numbering" w:customStyle="1" w:styleId="1743">
    <w:name w:val="Нет списка1743"/>
    <w:next w:val="a2"/>
    <w:uiPriority w:val="99"/>
    <w:semiHidden/>
    <w:unhideWhenUsed/>
    <w:rsid w:val="003B5BCB"/>
  </w:style>
  <w:style w:type="numbering" w:customStyle="1" w:styleId="1753">
    <w:name w:val="Нет списка1753"/>
    <w:next w:val="a2"/>
    <w:uiPriority w:val="99"/>
    <w:semiHidden/>
    <w:unhideWhenUsed/>
    <w:rsid w:val="003B5BCB"/>
  </w:style>
  <w:style w:type="numbering" w:customStyle="1" w:styleId="1763">
    <w:name w:val="Нет списка1763"/>
    <w:next w:val="a2"/>
    <w:uiPriority w:val="99"/>
    <w:semiHidden/>
    <w:unhideWhenUsed/>
    <w:rsid w:val="003B5BCB"/>
  </w:style>
  <w:style w:type="numbering" w:customStyle="1" w:styleId="1773">
    <w:name w:val="Нет списка1773"/>
    <w:next w:val="a2"/>
    <w:uiPriority w:val="99"/>
    <w:semiHidden/>
    <w:unhideWhenUsed/>
    <w:rsid w:val="003B5BCB"/>
  </w:style>
  <w:style w:type="numbering" w:customStyle="1" w:styleId="1783">
    <w:name w:val="Нет списка1783"/>
    <w:next w:val="a2"/>
    <w:uiPriority w:val="99"/>
    <w:semiHidden/>
    <w:unhideWhenUsed/>
    <w:rsid w:val="003B5BCB"/>
  </w:style>
  <w:style w:type="numbering" w:customStyle="1" w:styleId="1793">
    <w:name w:val="Нет списка1793"/>
    <w:next w:val="a2"/>
    <w:uiPriority w:val="99"/>
    <w:semiHidden/>
    <w:unhideWhenUsed/>
    <w:rsid w:val="003B5BCB"/>
  </w:style>
  <w:style w:type="numbering" w:customStyle="1" w:styleId="1803">
    <w:name w:val="Нет списка1803"/>
    <w:next w:val="a2"/>
    <w:uiPriority w:val="99"/>
    <w:semiHidden/>
    <w:unhideWhenUsed/>
    <w:rsid w:val="003B5BCB"/>
  </w:style>
  <w:style w:type="numbering" w:customStyle="1" w:styleId="1823">
    <w:name w:val="Нет списка1823"/>
    <w:next w:val="a2"/>
    <w:uiPriority w:val="99"/>
    <w:semiHidden/>
    <w:unhideWhenUsed/>
    <w:rsid w:val="003B5BCB"/>
  </w:style>
  <w:style w:type="numbering" w:customStyle="1" w:styleId="1833">
    <w:name w:val="Нет списка1833"/>
    <w:next w:val="a2"/>
    <w:uiPriority w:val="99"/>
    <w:semiHidden/>
    <w:unhideWhenUsed/>
    <w:rsid w:val="003B5BCB"/>
  </w:style>
  <w:style w:type="numbering" w:customStyle="1" w:styleId="1843">
    <w:name w:val="Нет списка1843"/>
    <w:next w:val="a2"/>
    <w:uiPriority w:val="99"/>
    <w:semiHidden/>
    <w:unhideWhenUsed/>
    <w:rsid w:val="003B5BCB"/>
  </w:style>
  <w:style w:type="numbering" w:customStyle="1" w:styleId="1853">
    <w:name w:val="Нет списка1853"/>
    <w:next w:val="a2"/>
    <w:uiPriority w:val="99"/>
    <w:semiHidden/>
    <w:unhideWhenUsed/>
    <w:rsid w:val="003B5BCB"/>
  </w:style>
  <w:style w:type="numbering" w:customStyle="1" w:styleId="1863">
    <w:name w:val="Нет списка1863"/>
    <w:next w:val="a2"/>
    <w:uiPriority w:val="99"/>
    <w:semiHidden/>
    <w:unhideWhenUsed/>
    <w:rsid w:val="003B5BCB"/>
  </w:style>
  <w:style w:type="numbering" w:customStyle="1" w:styleId="1873">
    <w:name w:val="Нет списка1873"/>
    <w:next w:val="a2"/>
    <w:uiPriority w:val="99"/>
    <w:semiHidden/>
    <w:unhideWhenUsed/>
    <w:rsid w:val="003B5BCB"/>
  </w:style>
  <w:style w:type="numbering" w:customStyle="1" w:styleId="1883">
    <w:name w:val="Нет списка1883"/>
    <w:next w:val="a2"/>
    <w:uiPriority w:val="99"/>
    <w:semiHidden/>
    <w:unhideWhenUsed/>
    <w:rsid w:val="003B5BCB"/>
  </w:style>
  <w:style w:type="numbering" w:customStyle="1" w:styleId="1893">
    <w:name w:val="Нет списка1893"/>
    <w:next w:val="a2"/>
    <w:uiPriority w:val="99"/>
    <w:semiHidden/>
    <w:unhideWhenUsed/>
    <w:rsid w:val="003B5BCB"/>
  </w:style>
  <w:style w:type="numbering" w:customStyle="1" w:styleId="1903">
    <w:name w:val="Нет списка1903"/>
    <w:next w:val="a2"/>
    <w:uiPriority w:val="99"/>
    <w:semiHidden/>
    <w:unhideWhenUsed/>
    <w:rsid w:val="003B5BCB"/>
  </w:style>
  <w:style w:type="numbering" w:customStyle="1" w:styleId="1923">
    <w:name w:val="Нет списка1923"/>
    <w:next w:val="a2"/>
    <w:uiPriority w:val="99"/>
    <w:semiHidden/>
    <w:unhideWhenUsed/>
    <w:rsid w:val="003B5BCB"/>
  </w:style>
  <w:style w:type="numbering" w:customStyle="1" w:styleId="1933">
    <w:name w:val="Нет списка1933"/>
    <w:next w:val="a2"/>
    <w:uiPriority w:val="99"/>
    <w:semiHidden/>
    <w:unhideWhenUsed/>
    <w:rsid w:val="003B5BCB"/>
  </w:style>
  <w:style w:type="numbering" w:customStyle="1" w:styleId="1943">
    <w:name w:val="Нет списка1943"/>
    <w:next w:val="a2"/>
    <w:uiPriority w:val="99"/>
    <w:semiHidden/>
    <w:unhideWhenUsed/>
    <w:rsid w:val="003B5BCB"/>
  </w:style>
  <w:style w:type="numbering" w:customStyle="1" w:styleId="1953">
    <w:name w:val="Нет списка1953"/>
    <w:next w:val="a2"/>
    <w:uiPriority w:val="99"/>
    <w:semiHidden/>
    <w:unhideWhenUsed/>
    <w:rsid w:val="003B5BCB"/>
  </w:style>
  <w:style w:type="numbering" w:customStyle="1" w:styleId="1963">
    <w:name w:val="Нет списка1963"/>
    <w:next w:val="a2"/>
    <w:uiPriority w:val="99"/>
    <w:semiHidden/>
    <w:unhideWhenUsed/>
    <w:rsid w:val="003B5BCB"/>
  </w:style>
  <w:style w:type="numbering" w:customStyle="1" w:styleId="1973">
    <w:name w:val="Нет списка1973"/>
    <w:next w:val="a2"/>
    <w:uiPriority w:val="99"/>
    <w:semiHidden/>
    <w:unhideWhenUsed/>
    <w:rsid w:val="003B5BCB"/>
  </w:style>
  <w:style w:type="numbering" w:customStyle="1" w:styleId="1983">
    <w:name w:val="Нет списка1983"/>
    <w:next w:val="a2"/>
    <w:uiPriority w:val="99"/>
    <w:semiHidden/>
    <w:unhideWhenUsed/>
    <w:rsid w:val="003B5BCB"/>
  </w:style>
  <w:style w:type="numbering" w:customStyle="1" w:styleId="1993">
    <w:name w:val="Нет списка1993"/>
    <w:next w:val="a2"/>
    <w:uiPriority w:val="99"/>
    <w:semiHidden/>
    <w:unhideWhenUsed/>
    <w:rsid w:val="003B5BCB"/>
  </w:style>
  <w:style w:type="numbering" w:customStyle="1" w:styleId="2003">
    <w:name w:val="Нет списка2003"/>
    <w:next w:val="a2"/>
    <w:uiPriority w:val="99"/>
    <w:semiHidden/>
    <w:unhideWhenUsed/>
    <w:rsid w:val="003B5BCB"/>
  </w:style>
  <w:style w:type="numbering" w:customStyle="1" w:styleId="2023">
    <w:name w:val="Нет списка2023"/>
    <w:next w:val="a2"/>
    <w:uiPriority w:val="99"/>
    <w:semiHidden/>
    <w:unhideWhenUsed/>
    <w:rsid w:val="003B5BCB"/>
  </w:style>
  <w:style w:type="numbering" w:customStyle="1" w:styleId="2033">
    <w:name w:val="Нет списка2033"/>
    <w:next w:val="a2"/>
    <w:uiPriority w:val="99"/>
    <w:semiHidden/>
    <w:unhideWhenUsed/>
    <w:rsid w:val="003B5BCB"/>
  </w:style>
  <w:style w:type="numbering" w:customStyle="1" w:styleId="2042">
    <w:name w:val="Нет списка2042"/>
    <w:next w:val="a2"/>
    <w:uiPriority w:val="99"/>
    <w:semiHidden/>
    <w:unhideWhenUsed/>
    <w:rsid w:val="003B5BCB"/>
  </w:style>
  <w:style w:type="numbering" w:customStyle="1" w:styleId="2052">
    <w:name w:val="Нет списка2052"/>
    <w:next w:val="a2"/>
    <w:uiPriority w:val="99"/>
    <w:semiHidden/>
    <w:unhideWhenUsed/>
    <w:rsid w:val="003B5BCB"/>
  </w:style>
  <w:style w:type="numbering" w:customStyle="1" w:styleId="2062">
    <w:name w:val="Нет списка2062"/>
    <w:next w:val="a2"/>
    <w:uiPriority w:val="99"/>
    <w:semiHidden/>
    <w:unhideWhenUsed/>
    <w:rsid w:val="003B5BCB"/>
  </w:style>
  <w:style w:type="numbering" w:customStyle="1" w:styleId="2072">
    <w:name w:val="Нет списка2072"/>
    <w:next w:val="a2"/>
    <w:uiPriority w:val="99"/>
    <w:semiHidden/>
    <w:unhideWhenUsed/>
    <w:rsid w:val="003B5BCB"/>
  </w:style>
  <w:style w:type="numbering" w:customStyle="1" w:styleId="2081">
    <w:name w:val="Нет списка2081"/>
    <w:next w:val="a2"/>
    <w:uiPriority w:val="99"/>
    <w:semiHidden/>
    <w:unhideWhenUsed/>
    <w:rsid w:val="003B5BCB"/>
  </w:style>
  <w:style w:type="paragraph" w:customStyle="1" w:styleId="s15">
    <w:name w:val="s_15"/>
    <w:basedOn w:val="a"/>
    <w:rsid w:val="003B5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3B5BCB"/>
  </w:style>
  <w:style w:type="paragraph" w:customStyle="1" w:styleId="s1">
    <w:name w:val="s_1"/>
    <w:basedOn w:val="a"/>
    <w:rsid w:val="003B5BC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91">
    <w:name w:val="Нет списка2091"/>
    <w:next w:val="a2"/>
    <w:uiPriority w:val="99"/>
    <w:semiHidden/>
    <w:unhideWhenUsed/>
    <w:rsid w:val="003B5BCB"/>
  </w:style>
  <w:style w:type="numbering" w:customStyle="1" w:styleId="218">
    <w:name w:val="Нет списка218"/>
    <w:next w:val="a2"/>
    <w:uiPriority w:val="99"/>
    <w:semiHidden/>
    <w:rsid w:val="00AE7C8C"/>
  </w:style>
  <w:style w:type="paragraph" w:customStyle="1" w:styleId="91ffd">
    <w:name w:val="Знак Знак9 Знак 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5b">
    <w:name w:val="Сетка таблицы5"/>
    <w:basedOn w:val="a1"/>
    <w:next w:val="a8"/>
    <w:rsid w:val="00AE7C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7">
    <w:name w:val="Знак1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8">
    <w:name w:val="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9">
    <w:name w:val="Знак1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6">
    <w:name w:val="Знак2"/>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7">
    <w:name w:val="Знак2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a">
    <w:name w:val="Знак1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b">
    <w:name w:val="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
    <w:name w:val="Знак3"/>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9">
    <w:name w:val="Знак1 Знак Знак Знак2"/>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6">
    <w:name w:val="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7">
    <w:name w:val="Знак1 Знак Знак Знак4 Знак Знак 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8">
    <w:name w:val="Знак2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d">
    <w:name w:val="Знак1 Знак Знак Знак4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9">
    <w:name w:val="Знак2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4">
    <w:name w:val="Знак Знак9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a">
    <w:name w:val="Знак1 Знак Знак Знак4 Знак Знак Знак1 Знак Знак Знак1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5">
    <w:name w:val="Знак Знак9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6">
    <w:name w:val="Знак Знак9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7">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8">
    <w:name w:val="Знак Знак9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9">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a">
    <w:name w:val="Знак Знак9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a">
    <w:name w:val="Знак2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b">
    <w:name w:val="Знак Знак9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b">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c">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7">
    <w:name w:val="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8">
    <w:name w:val="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9">
    <w:name w:val="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e">
    <w:name w:val="Знак Знак9 Знак Знак1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b">
    <w:name w:val="Знак1 Знак Знак Знак4 Знак Знак Знак1 Знак Знак Знак1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
    <w:name w:val="Знак Знак9 Знак Знак1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0">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1">
    <w:name w:val="Знак Знак9 Знак Знак1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2">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3">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4">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a">
    <w:name w:val="Знак Знак12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7">
    <w:name w:val="Нет списка1107"/>
    <w:next w:val="a2"/>
    <w:uiPriority w:val="99"/>
    <w:semiHidden/>
    <w:unhideWhenUsed/>
    <w:rsid w:val="00AE7C8C"/>
  </w:style>
  <w:style w:type="numbering" w:customStyle="1" w:styleId="219">
    <w:name w:val="Нет списка219"/>
    <w:next w:val="a2"/>
    <w:uiPriority w:val="99"/>
    <w:semiHidden/>
    <w:unhideWhenUsed/>
    <w:rsid w:val="00AE7C8C"/>
  </w:style>
  <w:style w:type="numbering" w:customStyle="1" w:styleId="318">
    <w:name w:val="Нет списка318"/>
    <w:next w:val="a2"/>
    <w:uiPriority w:val="99"/>
    <w:semiHidden/>
    <w:unhideWhenUsed/>
    <w:rsid w:val="00AE7C8C"/>
  </w:style>
  <w:style w:type="numbering" w:customStyle="1" w:styleId="418">
    <w:name w:val="Нет списка418"/>
    <w:next w:val="a2"/>
    <w:uiPriority w:val="99"/>
    <w:semiHidden/>
    <w:unhideWhenUsed/>
    <w:rsid w:val="00AE7C8C"/>
  </w:style>
  <w:style w:type="paragraph" w:customStyle="1" w:styleId="1fffc">
    <w:name w:val="Знак Знак Знак Знак1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8a">
    <w:name w:val="Без интервала8"/>
    <w:rsid w:val="00AE7C8C"/>
    <w:pPr>
      <w:spacing w:after="0" w:line="240" w:lineRule="auto"/>
    </w:pPr>
    <w:rPr>
      <w:rFonts w:ascii="Calibri" w:eastAsia="Times New Roman" w:hAnsi="Calibri" w:cs="Times New Roman"/>
    </w:rPr>
  </w:style>
  <w:style w:type="paragraph" w:customStyle="1" w:styleId="12fffb">
    <w:name w:val="Знак Знак12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5">
    <w:name w:val="Знак Знак9 Знак Знак1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18">
    <w:name w:val="Нет списка518"/>
    <w:next w:val="a2"/>
    <w:uiPriority w:val="99"/>
    <w:semiHidden/>
    <w:unhideWhenUsed/>
    <w:rsid w:val="00AE7C8C"/>
  </w:style>
  <w:style w:type="numbering" w:customStyle="1" w:styleId="618">
    <w:name w:val="Нет списка618"/>
    <w:next w:val="a2"/>
    <w:uiPriority w:val="99"/>
    <w:semiHidden/>
    <w:unhideWhenUsed/>
    <w:rsid w:val="00AE7C8C"/>
  </w:style>
  <w:style w:type="numbering" w:customStyle="1" w:styleId="718">
    <w:name w:val="Нет списка718"/>
    <w:next w:val="a2"/>
    <w:uiPriority w:val="99"/>
    <w:semiHidden/>
    <w:unhideWhenUsed/>
    <w:rsid w:val="00AE7C8C"/>
  </w:style>
  <w:style w:type="numbering" w:customStyle="1" w:styleId="817">
    <w:name w:val="Нет списка817"/>
    <w:next w:val="a2"/>
    <w:uiPriority w:val="99"/>
    <w:semiHidden/>
    <w:unhideWhenUsed/>
    <w:rsid w:val="00AE7C8C"/>
  </w:style>
  <w:style w:type="numbering" w:customStyle="1" w:styleId="9170">
    <w:name w:val="Нет списка917"/>
    <w:next w:val="a2"/>
    <w:uiPriority w:val="99"/>
    <w:semiHidden/>
    <w:unhideWhenUsed/>
    <w:rsid w:val="00AE7C8C"/>
  </w:style>
  <w:style w:type="numbering" w:customStyle="1" w:styleId="1017">
    <w:name w:val="Нет списка1017"/>
    <w:next w:val="a2"/>
    <w:uiPriority w:val="99"/>
    <w:semiHidden/>
    <w:unhideWhenUsed/>
    <w:rsid w:val="00AE7C8C"/>
  </w:style>
  <w:style w:type="paragraph" w:customStyle="1" w:styleId="1fffd">
    <w:name w:val="Знак Знак1"/>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c">
    <w:name w:val="Знак Знак12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7">
    <w:name w:val="Нет списка1117"/>
    <w:next w:val="a2"/>
    <w:uiPriority w:val="99"/>
    <w:semiHidden/>
    <w:unhideWhenUsed/>
    <w:rsid w:val="00AE7C8C"/>
  </w:style>
  <w:style w:type="numbering" w:customStyle="1" w:styleId="1217">
    <w:name w:val="Нет списка1217"/>
    <w:next w:val="a2"/>
    <w:uiPriority w:val="99"/>
    <w:semiHidden/>
    <w:unhideWhenUsed/>
    <w:rsid w:val="00AE7C8C"/>
  </w:style>
  <w:style w:type="paragraph" w:customStyle="1" w:styleId="12fffd">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e">
    <w:name w:val="Знак1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7">
    <w:name w:val="Нет списка1317"/>
    <w:next w:val="a2"/>
    <w:uiPriority w:val="99"/>
    <w:semiHidden/>
    <w:unhideWhenUsed/>
    <w:rsid w:val="00AE7C8C"/>
  </w:style>
  <w:style w:type="numbering" w:customStyle="1" w:styleId="14170">
    <w:name w:val="Нет списка1417"/>
    <w:next w:val="a2"/>
    <w:uiPriority w:val="99"/>
    <w:semiHidden/>
    <w:unhideWhenUsed/>
    <w:rsid w:val="00AE7C8C"/>
  </w:style>
  <w:style w:type="numbering" w:customStyle="1" w:styleId="1517">
    <w:name w:val="Нет списка1517"/>
    <w:next w:val="a2"/>
    <w:uiPriority w:val="99"/>
    <w:semiHidden/>
    <w:unhideWhenUsed/>
    <w:rsid w:val="00AE7C8C"/>
  </w:style>
  <w:style w:type="numbering" w:customStyle="1" w:styleId="1617">
    <w:name w:val="Нет списка1617"/>
    <w:next w:val="a2"/>
    <w:uiPriority w:val="99"/>
    <w:semiHidden/>
    <w:unhideWhenUsed/>
    <w:rsid w:val="00AE7C8C"/>
  </w:style>
  <w:style w:type="numbering" w:customStyle="1" w:styleId="1717">
    <w:name w:val="Нет списка1717"/>
    <w:next w:val="a2"/>
    <w:uiPriority w:val="99"/>
    <w:semiHidden/>
    <w:unhideWhenUsed/>
    <w:rsid w:val="00AE7C8C"/>
  </w:style>
  <w:style w:type="paragraph" w:customStyle="1" w:styleId="13e">
    <w:name w:val="Знак Знак13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7">
    <w:name w:val="Нет списка1817"/>
    <w:next w:val="a2"/>
    <w:uiPriority w:val="99"/>
    <w:semiHidden/>
    <w:unhideWhenUsed/>
    <w:rsid w:val="00AE7C8C"/>
  </w:style>
  <w:style w:type="numbering" w:customStyle="1" w:styleId="1917">
    <w:name w:val="Нет списка1917"/>
    <w:next w:val="a2"/>
    <w:uiPriority w:val="99"/>
    <w:semiHidden/>
    <w:unhideWhenUsed/>
    <w:rsid w:val="00AE7C8C"/>
  </w:style>
  <w:style w:type="numbering" w:customStyle="1" w:styleId="2015">
    <w:name w:val="Нет списка2015"/>
    <w:next w:val="a2"/>
    <w:uiPriority w:val="99"/>
    <w:semiHidden/>
    <w:unhideWhenUsed/>
    <w:rsid w:val="00AE7C8C"/>
  </w:style>
  <w:style w:type="paragraph" w:customStyle="1" w:styleId="12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00">
    <w:name w:val="Нет списка2110"/>
    <w:next w:val="a2"/>
    <w:uiPriority w:val="99"/>
    <w:semiHidden/>
    <w:unhideWhenUsed/>
    <w:rsid w:val="00AE7C8C"/>
  </w:style>
  <w:style w:type="numbering" w:customStyle="1" w:styleId="225">
    <w:name w:val="Нет списка225"/>
    <w:next w:val="a2"/>
    <w:uiPriority w:val="99"/>
    <w:semiHidden/>
    <w:unhideWhenUsed/>
    <w:rsid w:val="00AE7C8C"/>
  </w:style>
  <w:style w:type="numbering" w:customStyle="1" w:styleId="235">
    <w:name w:val="Нет списка235"/>
    <w:next w:val="a2"/>
    <w:uiPriority w:val="99"/>
    <w:semiHidden/>
    <w:unhideWhenUsed/>
    <w:rsid w:val="00AE7C8C"/>
  </w:style>
  <w:style w:type="numbering" w:customStyle="1" w:styleId="245">
    <w:name w:val="Нет списка245"/>
    <w:next w:val="a2"/>
    <w:uiPriority w:val="99"/>
    <w:semiHidden/>
    <w:unhideWhenUsed/>
    <w:rsid w:val="00AE7C8C"/>
  </w:style>
  <w:style w:type="numbering" w:customStyle="1" w:styleId="255">
    <w:name w:val="Нет списка255"/>
    <w:next w:val="a2"/>
    <w:uiPriority w:val="99"/>
    <w:semiHidden/>
    <w:unhideWhenUsed/>
    <w:rsid w:val="00AE7C8C"/>
  </w:style>
  <w:style w:type="numbering" w:customStyle="1" w:styleId="265">
    <w:name w:val="Нет списка265"/>
    <w:next w:val="a2"/>
    <w:uiPriority w:val="99"/>
    <w:semiHidden/>
    <w:unhideWhenUsed/>
    <w:rsid w:val="00AE7C8C"/>
  </w:style>
  <w:style w:type="numbering" w:customStyle="1" w:styleId="275">
    <w:name w:val="Нет списка275"/>
    <w:next w:val="a2"/>
    <w:uiPriority w:val="99"/>
    <w:semiHidden/>
    <w:unhideWhenUsed/>
    <w:rsid w:val="00AE7C8C"/>
  </w:style>
  <w:style w:type="numbering" w:customStyle="1" w:styleId="285">
    <w:name w:val="Нет списка285"/>
    <w:next w:val="a2"/>
    <w:uiPriority w:val="99"/>
    <w:semiHidden/>
    <w:unhideWhenUsed/>
    <w:rsid w:val="00AE7C8C"/>
  </w:style>
  <w:style w:type="numbering" w:customStyle="1" w:styleId="295">
    <w:name w:val="Нет списка295"/>
    <w:next w:val="a2"/>
    <w:uiPriority w:val="99"/>
    <w:semiHidden/>
    <w:unhideWhenUsed/>
    <w:rsid w:val="00AE7C8C"/>
  </w:style>
  <w:style w:type="paragraph" w:customStyle="1" w:styleId="12ffff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5">
    <w:name w:val="Нет списка305"/>
    <w:next w:val="a2"/>
    <w:uiPriority w:val="99"/>
    <w:semiHidden/>
    <w:unhideWhenUsed/>
    <w:rsid w:val="00AE7C8C"/>
  </w:style>
  <w:style w:type="numbering" w:customStyle="1" w:styleId="319">
    <w:name w:val="Нет списка319"/>
    <w:next w:val="a2"/>
    <w:uiPriority w:val="99"/>
    <w:semiHidden/>
    <w:unhideWhenUsed/>
    <w:rsid w:val="00AE7C8C"/>
  </w:style>
  <w:style w:type="paragraph" w:customStyle="1" w:styleId="12ffff2">
    <w:name w:val="Знак Знак12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5">
    <w:name w:val="Нет списка325"/>
    <w:next w:val="a2"/>
    <w:uiPriority w:val="99"/>
    <w:semiHidden/>
    <w:unhideWhenUsed/>
    <w:rsid w:val="00AE7C8C"/>
  </w:style>
  <w:style w:type="numbering" w:customStyle="1" w:styleId="335">
    <w:name w:val="Нет списка335"/>
    <w:next w:val="a2"/>
    <w:uiPriority w:val="99"/>
    <w:semiHidden/>
    <w:unhideWhenUsed/>
    <w:rsid w:val="00AE7C8C"/>
  </w:style>
  <w:style w:type="numbering" w:customStyle="1" w:styleId="345">
    <w:name w:val="Нет списка345"/>
    <w:next w:val="a2"/>
    <w:uiPriority w:val="99"/>
    <w:semiHidden/>
    <w:unhideWhenUsed/>
    <w:rsid w:val="00AE7C8C"/>
  </w:style>
  <w:style w:type="numbering" w:customStyle="1" w:styleId="355">
    <w:name w:val="Нет списка355"/>
    <w:next w:val="a2"/>
    <w:uiPriority w:val="99"/>
    <w:semiHidden/>
    <w:unhideWhenUsed/>
    <w:rsid w:val="00AE7C8C"/>
  </w:style>
  <w:style w:type="numbering" w:customStyle="1" w:styleId="365">
    <w:name w:val="Нет списка365"/>
    <w:next w:val="a2"/>
    <w:uiPriority w:val="99"/>
    <w:semiHidden/>
    <w:unhideWhenUsed/>
    <w:rsid w:val="00AE7C8C"/>
  </w:style>
  <w:style w:type="numbering" w:customStyle="1" w:styleId="375">
    <w:name w:val="Нет списка375"/>
    <w:next w:val="a2"/>
    <w:uiPriority w:val="99"/>
    <w:semiHidden/>
    <w:unhideWhenUsed/>
    <w:rsid w:val="00AE7C8C"/>
  </w:style>
  <w:style w:type="numbering" w:customStyle="1" w:styleId="385">
    <w:name w:val="Нет списка385"/>
    <w:next w:val="a2"/>
    <w:uiPriority w:val="99"/>
    <w:semiHidden/>
    <w:unhideWhenUsed/>
    <w:rsid w:val="00AE7C8C"/>
  </w:style>
  <w:style w:type="numbering" w:customStyle="1" w:styleId="395">
    <w:name w:val="Нет списка395"/>
    <w:next w:val="a2"/>
    <w:uiPriority w:val="99"/>
    <w:semiHidden/>
    <w:unhideWhenUsed/>
    <w:rsid w:val="00AE7C8C"/>
  </w:style>
  <w:style w:type="numbering" w:customStyle="1" w:styleId="405">
    <w:name w:val="Нет списка405"/>
    <w:next w:val="a2"/>
    <w:uiPriority w:val="99"/>
    <w:semiHidden/>
    <w:unhideWhenUsed/>
    <w:rsid w:val="00AE7C8C"/>
  </w:style>
  <w:style w:type="numbering" w:customStyle="1" w:styleId="419">
    <w:name w:val="Нет списка419"/>
    <w:next w:val="a2"/>
    <w:uiPriority w:val="99"/>
    <w:semiHidden/>
    <w:unhideWhenUsed/>
    <w:rsid w:val="00AE7C8C"/>
  </w:style>
  <w:style w:type="paragraph" w:customStyle="1" w:styleId="1ffff">
    <w:name w:val="Знак Знак1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5">
    <w:name w:val="Нет списка425"/>
    <w:next w:val="a2"/>
    <w:uiPriority w:val="99"/>
    <w:semiHidden/>
    <w:unhideWhenUsed/>
    <w:rsid w:val="00AE7C8C"/>
  </w:style>
  <w:style w:type="numbering" w:customStyle="1" w:styleId="435">
    <w:name w:val="Нет списка435"/>
    <w:next w:val="a2"/>
    <w:uiPriority w:val="99"/>
    <w:semiHidden/>
    <w:unhideWhenUsed/>
    <w:rsid w:val="00AE7C8C"/>
  </w:style>
  <w:style w:type="numbering" w:customStyle="1" w:styleId="445">
    <w:name w:val="Нет списка445"/>
    <w:next w:val="a2"/>
    <w:uiPriority w:val="99"/>
    <w:semiHidden/>
    <w:unhideWhenUsed/>
    <w:rsid w:val="00AE7C8C"/>
  </w:style>
  <w:style w:type="numbering" w:customStyle="1" w:styleId="455">
    <w:name w:val="Нет списка455"/>
    <w:next w:val="a2"/>
    <w:uiPriority w:val="99"/>
    <w:semiHidden/>
    <w:unhideWhenUsed/>
    <w:rsid w:val="00AE7C8C"/>
  </w:style>
  <w:style w:type="numbering" w:customStyle="1" w:styleId="465">
    <w:name w:val="Нет списка465"/>
    <w:next w:val="a2"/>
    <w:uiPriority w:val="99"/>
    <w:semiHidden/>
    <w:unhideWhenUsed/>
    <w:rsid w:val="00AE7C8C"/>
  </w:style>
  <w:style w:type="numbering" w:customStyle="1" w:styleId="475">
    <w:name w:val="Нет списка475"/>
    <w:next w:val="a2"/>
    <w:uiPriority w:val="99"/>
    <w:semiHidden/>
    <w:unhideWhenUsed/>
    <w:rsid w:val="00AE7C8C"/>
  </w:style>
  <w:style w:type="numbering" w:customStyle="1" w:styleId="485">
    <w:name w:val="Нет списка485"/>
    <w:next w:val="a2"/>
    <w:uiPriority w:val="99"/>
    <w:semiHidden/>
    <w:unhideWhenUsed/>
    <w:rsid w:val="00AE7C8C"/>
  </w:style>
  <w:style w:type="numbering" w:customStyle="1" w:styleId="495">
    <w:name w:val="Нет списка495"/>
    <w:next w:val="a2"/>
    <w:uiPriority w:val="99"/>
    <w:semiHidden/>
    <w:unhideWhenUsed/>
    <w:rsid w:val="00AE7C8C"/>
  </w:style>
  <w:style w:type="numbering" w:customStyle="1" w:styleId="505">
    <w:name w:val="Нет списка505"/>
    <w:next w:val="a2"/>
    <w:uiPriority w:val="99"/>
    <w:semiHidden/>
    <w:unhideWhenUsed/>
    <w:rsid w:val="00AE7C8C"/>
  </w:style>
  <w:style w:type="numbering" w:customStyle="1" w:styleId="519">
    <w:name w:val="Нет списка519"/>
    <w:next w:val="a2"/>
    <w:uiPriority w:val="99"/>
    <w:semiHidden/>
    <w:unhideWhenUsed/>
    <w:rsid w:val="00AE7C8C"/>
  </w:style>
  <w:style w:type="numbering" w:customStyle="1" w:styleId="525">
    <w:name w:val="Нет списка525"/>
    <w:next w:val="a2"/>
    <w:uiPriority w:val="99"/>
    <w:semiHidden/>
    <w:unhideWhenUsed/>
    <w:rsid w:val="00AE7C8C"/>
  </w:style>
  <w:style w:type="numbering" w:customStyle="1" w:styleId="535">
    <w:name w:val="Нет списка535"/>
    <w:next w:val="a2"/>
    <w:uiPriority w:val="99"/>
    <w:semiHidden/>
    <w:unhideWhenUsed/>
    <w:rsid w:val="00AE7C8C"/>
  </w:style>
  <w:style w:type="numbering" w:customStyle="1" w:styleId="545">
    <w:name w:val="Нет списка545"/>
    <w:next w:val="a2"/>
    <w:uiPriority w:val="99"/>
    <w:semiHidden/>
    <w:unhideWhenUsed/>
    <w:rsid w:val="00AE7C8C"/>
  </w:style>
  <w:style w:type="numbering" w:customStyle="1" w:styleId="555">
    <w:name w:val="Нет списка555"/>
    <w:next w:val="a2"/>
    <w:uiPriority w:val="99"/>
    <w:semiHidden/>
    <w:unhideWhenUsed/>
    <w:rsid w:val="00AE7C8C"/>
  </w:style>
  <w:style w:type="numbering" w:customStyle="1" w:styleId="565">
    <w:name w:val="Нет списка565"/>
    <w:next w:val="a2"/>
    <w:uiPriority w:val="99"/>
    <w:semiHidden/>
    <w:unhideWhenUsed/>
    <w:rsid w:val="00AE7C8C"/>
  </w:style>
  <w:style w:type="numbering" w:customStyle="1" w:styleId="575">
    <w:name w:val="Нет списка575"/>
    <w:next w:val="a2"/>
    <w:uiPriority w:val="99"/>
    <w:semiHidden/>
    <w:unhideWhenUsed/>
    <w:rsid w:val="00AE7C8C"/>
  </w:style>
  <w:style w:type="numbering" w:customStyle="1" w:styleId="585">
    <w:name w:val="Нет списка585"/>
    <w:next w:val="a2"/>
    <w:uiPriority w:val="99"/>
    <w:semiHidden/>
    <w:unhideWhenUsed/>
    <w:rsid w:val="00AE7C8C"/>
  </w:style>
  <w:style w:type="numbering" w:customStyle="1" w:styleId="595">
    <w:name w:val="Нет списка595"/>
    <w:next w:val="a2"/>
    <w:uiPriority w:val="99"/>
    <w:semiHidden/>
    <w:unhideWhenUsed/>
    <w:rsid w:val="00AE7C8C"/>
  </w:style>
  <w:style w:type="numbering" w:customStyle="1" w:styleId="605">
    <w:name w:val="Нет списка605"/>
    <w:next w:val="a2"/>
    <w:uiPriority w:val="99"/>
    <w:semiHidden/>
    <w:unhideWhenUsed/>
    <w:rsid w:val="00AE7C8C"/>
  </w:style>
  <w:style w:type="numbering" w:customStyle="1" w:styleId="619">
    <w:name w:val="Нет списка619"/>
    <w:next w:val="a2"/>
    <w:uiPriority w:val="99"/>
    <w:semiHidden/>
    <w:unhideWhenUsed/>
    <w:rsid w:val="00AE7C8C"/>
  </w:style>
  <w:style w:type="numbering" w:customStyle="1" w:styleId="625">
    <w:name w:val="Нет списка625"/>
    <w:next w:val="a2"/>
    <w:uiPriority w:val="99"/>
    <w:semiHidden/>
    <w:unhideWhenUsed/>
    <w:rsid w:val="00AE7C8C"/>
  </w:style>
  <w:style w:type="numbering" w:customStyle="1" w:styleId="635">
    <w:name w:val="Нет списка635"/>
    <w:next w:val="a2"/>
    <w:uiPriority w:val="99"/>
    <w:semiHidden/>
    <w:unhideWhenUsed/>
    <w:rsid w:val="00AE7C8C"/>
  </w:style>
  <w:style w:type="numbering" w:customStyle="1" w:styleId="645">
    <w:name w:val="Нет списка645"/>
    <w:next w:val="a2"/>
    <w:uiPriority w:val="99"/>
    <w:semiHidden/>
    <w:unhideWhenUsed/>
    <w:rsid w:val="00AE7C8C"/>
  </w:style>
  <w:style w:type="numbering" w:customStyle="1" w:styleId="655">
    <w:name w:val="Нет списка655"/>
    <w:next w:val="a2"/>
    <w:uiPriority w:val="99"/>
    <w:semiHidden/>
    <w:unhideWhenUsed/>
    <w:rsid w:val="00AE7C8C"/>
  </w:style>
  <w:style w:type="paragraph" w:customStyle="1" w:styleId="12ffff3">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5">
    <w:name w:val="Нет списка665"/>
    <w:next w:val="a2"/>
    <w:uiPriority w:val="99"/>
    <w:semiHidden/>
    <w:unhideWhenUsed/>
    <w:rsid w:val="00AE7C8C"/>
  </w:style>
  <w:style w:type="numbering" w:customStyle="1" w:styleId="675">
    <w:name w:val="Нет списка675"/>
    <w:next w:val="a2"/>
    <w:uiPriority w:val="99"/>
    <w:semiHidden/>
    <w:unhideWhenUsed/>
    <w:rsid w:val="00AE7C8C"/>
  </w:style>
  <w:style w:type="numbering" w:customStyle="1" w:styleId="685">
    <w:name w:val="Нет списка685"/>
    <w:next w:val="a2"/>
    <w:uiPriority w:val="99"/>
    <w:semiHidden/>
    <w:unhideWhenUsed/>
    <w:rsid w:val="00AE7C8C"/>
  </w:style>
  <w:style w:type="numbering" w:customStyle="1" w:styleId="695">
    <w:name w:val="Нет списка695"/>
    <w:next w:val="a2"/>
    <w:uiPriority w:val="99"/>
    <w:semiHidden/>
    <w:unhideWhenUsed/>
    <w:rsid w:val="00AE7C8C"/>
  </w:style>
  <w:style w:type="numbering" w:customStyle="1" w:styleId="705">
    <w:name w:val="Нет списка705"/>
    <w:next w:val="a2"/>
    <w:uiPriority w:val="99"/>
    <w:semiHidden/>
    <w:unhideWhenUsed/>
    <w:rsid w:val="00AE7C8C"/>
  </w:style>
  <w:style w:type="numbering" w:customStyle="1" w:styleId="719">
    <w:name w:val="Нет списка719"/>
    <w:next w:val="a2"/>
    <w:uiPriority w:val="99"/>
    <w:semiHidden/>
    <w:unhideWhenUsed/>
    <w:rsid w:val="00AE7C8C"/>
  </w:style>
  <w:style w:type="paragraph" w:customStyle="1" w:styleId="affffa">
    <w:name w:val="Знак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5">
    <w:name w:val="Нет списка725"/>
    <w:next w:val="a2"/>
    <w:uiPriority w:val="99"/>
    <w:semiHidden/>
    <w:unhideWhenUsed/>
    <w:rsid w:val="00AE7C8C"/>
  </w:style>
  <w:style w:type="numbering" w:customStyle="1" w:styleId="735">
    <w:name w:val="Нет списка735"/>
    <w:next w:val="a2"/>
    <w:uiPriority w:val="99"/>
    <w:semiHidden/>
    <w:unhideWhenUsed/>
    <w:rsid w:val="00AE7C8C"/>
  </w:style>
  <w:style w:type="numbering" w:customStyle="1" w:styleId="745">
    <w:name w:val="Нет списка745"/>
    <w:next w:val="a2"/>
    <w:uiPriority w:val="99"/>
    <w:semiHidden/>
    <w:unhideWhenUsed/>
    <w:rsid w:val="00AE7C8C"/>
  </w:style>
  <w:style w:type="numbering" w:customStyle="1" w:styleId="755">
    <w:name w:val="Нет списка755"/>
    <w:next w:val="a2"/>
    <w:uiPriority w:val="99"/>
    <w:semiHidden/>
    <w:unhideWhenUsed/>
    <w:rsid w:val="00AE7C8C"/>
  </w:style>
  <w:style w:type="numbering" w:customStyle="1" w:styleId="765">
    <w:name w:val="Нет списка765"/>
    <w:next w:val="a2"/>
    <w:uiPriority w:val="99"/>
    <w:semiHidden/>
    <w:unhideWhenUsed/>
    <w:rsid w:val="00AE7C8C"/>
  </w:style>
  <w:style w:type="numbering" w:customStyle="1" w:styleId="775">
    <w:name w:val="Нет списка775"/>
    <w:next w:val="a2"/>
    <w:uiPriority w:val="99"/>
    <w:semiHidden/>
    <w:unhideWhenUsed/>
    <w:rsid w:val="00AE7C8C"/>
  </w:style>
  <w:style w:type="numbering" w:customStyle="1" w:styleId="785">
    <w:name w:val="Нет списка785"/>
    <w:next w:val="a2"/>
    <w:uiPriority w:val="99"/>
    <w:semiHidden/>
    <w:unhideWhenUsed/>
    <w:rsid w:val="00AE7C8C"/>
  </w:style>
  <w:style w:type="numbering" w:customStyle="1" w:styleId="795">
    <w:name w:val="Нет списка795"/>
    <w:next w:val="a2"/>
    <w:uiPriority w:val="99"/>
    <w:semiHidden/>
    <w:unhideWhenUsed/>
    <w:rsid w:val="00AE7C8C"/>
  </w:style>
  <w:style w:type="numbering" w:customStyle="1" w:styleId="805">
    <w:name w:val="Нет списка805"/>
    <w:next w:val="a2"/>
    <w:uiPriority w:val="99"/>
    <w:semiHidden/>
    <w:unhideWhenUsed/>
    <w:rsid w:val="00AE7C8C"/>
  </w:style>
  <w:style w:type="numbering" w:customStyle="1" w:styleId="818">
    <w:name w:val="Нет списка818"/>
    <w:next w:val="a2"/>
    <w:uiPriority w:val="99"/>
    <w:semiHidden/>
    <w:unhideWhenUsed/>
    <w:rsid w:val="00AE7C8C"/>
  </w:style>
  <w:style w:type="numbering" w:customStyle="1" w:styleId="824">
    <w:name w:val="Нет списка824"/>
    <w:next w:val="a2"/>
    <w:uiPriority w:val="99"/>
    <w:semiHidden/>
    <w:unhideWhenUsed/>
    <w:rsid w:val="00AE7C8C"/>
  </w:style>
  <w:style w:type="numbering" w:customStyle="1" w:styleId="1108">
    <w:name w:val="Нет списка1108"/>
    <w:next w:val="a2"/>
    <w:uiPriority w:val="99"/>
    <w:semiHidden/>
    <w:rsid w:val="00AE7C8C"/>
  </w:style>
  <w:style w:type="table" w:customStyle="1" w:styleId="14e">
    <w:name w:val="Сетка таблицы14"/>
    <w:basedOn w:val="a1"/>
    <w:next w:val="a8"/>
    <w:rsid w:val="00AE7C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2"/>
    <w:uiPriority w:val="99"/>
    <w:semiHidden/>
    <w:unhideWhenUsed/>
    <w:rsid w:val="00AE7C8C"/>
  </w:style>
  <w:style w:type="numbering" w:customStyle="1" w:styleId="2105">
    <w:name w:val="Нет списка2105"/>
    <w:next w:val="a2"/>
    <w:uiPriority w:val="99"/>
    <w:semiHidden/>
    <w:unhideWhenUsed/>
    <w:rsid w:val="00AE7C8C"/>
  </w:style>
  <w:style w:type="numbering" w:customStyle="1" w:styleId="3105">
    <w:name w:val="Нет списка3105"/>
    <w:next w:val="a2"/>
    <w:uiPriority w:val="99"/>
    <w:semiHidden/>
    <w:unhideWhenUsed/>
    <w:rsid w:val="00AE7C8C"/>
  </w:style>
  <w:style w:type="numbering" w:customStyle="1" w:styleId="4105">
    <w:name w:val="Нет списка4105"/>
    <w:next w:val="a2"/>
    <w:uiPriority w:val="99"/>
    <w:semiHidden/>
    <w:unhideWhenUsed/>
    <w:rsid w:val="00AE7C8C"/>
  </w:style>
  <w:style w:type="numbering" w:customStyle="1" w:styleId="5105">
    <w:name w:val="Нет списка5105"/>
    <w:next w:val="a2"/>
    <w:uiPriority w:val="99"/>
    <w:semiHidden/>
    <w:unhideWhenUsed/>
    <w:rsid w:val="00AE7C8C"/>
  </w:style>
  <w:style w:type="numbering" w:customStyle="1" w:styleId="6105">
    <w:name w:val="Нет списка6105"/>
    <w:next w:val="a2"/>
    <w:uiPriority w:val="99"/>
    <w:semiHidden/>
    <w:unhideWhenUsed/>
    <w:rsid w:val="00AE7C8C"/>
  </w:style>
  <w:style w:type="numbering" w:customStyle="1" w:styleId="7104">
    <w:name w:val="Нет списка7104"/>
    <w:next w:val="a2"/>
    <w:uiPriority w:val="99"/>
    <w:semiHidden/>
    <w:unhideWhenUsed/>
    <w:rsid w:val="00AE7C8C"/>
  </w:style>
  <w:style w:type="numbering" w:customStyle="1" w:styleId="834">
    <w:name w:val="Нет списка834"/>
    <w:next w:val="a2"/>
    <w:uiPriority w:val="99"/>
    <w:semiHidden/>
    <w:unhideWhenUsed/>
    <w:rsid w:val="00AE7C8C"/>
  </w:style>
  <w:style w:type="numbering" w:customStyle="1" w:styleId="9180">
    <w:name w:val="Нет списка918"/>
    <w:next w:val="a2"/>
    <w:uiPriority w:val="99"/>
    <w:semiHidden/>
    <w:unhideWhenUsed/>
    <w:rsid w:val="00AE7C8C"/>
  </w:style>
  <w:style w:type="numbering" w:customStyle="1" w:styleId="1018">
    <w:name w:val="Нет списка1018"/>
    <w:next w:val="a2"/>
    <w:uiPriority w:val="99"/>
    <w:semiHidden/>
    <w:unhideWhenUsed/>
    <w:rsid w:val="00AE7C8C"/>
  </w:style>
  <w:style w:type="numbering" w:customStyle="1" w:styleId="11115">
    <w:name w:val="Нет списка11115"/>
    <w:next w:val="a2"/>
    <w:uiPriority w:val="99"/>
    <w:semiHidden/>
    <w:unhideWhenUsed/>
    <w:rsid w:val="00AE7C8C"/>
  </w:style>
  <w:style w:type="numbering" w:customStyle="1" w:styleId="1218">
    <w:name w:val="Нет списка1218"/>
    <w:next w:val="a2"/>
    <w:uiPriority w:val="99"/>
    <w:semiHidden/>
    <w:unhideWhenUsed/>
    <w:rsid w:val="00AE7C8C"/>
  </w:style>
  <w:style w:type="numbering" w:customStyle="1" w:styleId="1318">
    <w:name w:val="Нет списка1318"/>
    <w:next w:val="a2"/>
    <w:uiPriority w:val="99"/>
    <w:semiHidden/>
    <w:unhideWhenUsed/>
    <w:rsid w:val="00AE7C8C"/>
  </w:style>
  <w:style w:type="numbering" w:customStyle="1" w:styleId="1418">
    <w:name w:val="Нет списка1418"/>
    <w:next w:val="a2"/>
    <w:uiPriority w:val="99"/>
    <w:semiHidden/>
    <w:unhideWhenUsed/>
    <w:rsid w:val="00AE7C8C"/>
  </w:style>
  <w:style w:type="numbering" w:customStyle="1" w:styleId="1518">
    <w:name w:val="Нет списка1518"/>
    <w:next w:val="a2"/>
    <w:uiPriority w:val="99"/>
    <w:semiHidden/>
    <w:unhideWhenUsed/>
    <w:rsid w:val="00AE7C8C"/>
  </w:style>
  <w:style w:type="numbering" w:customStyle="1" w:styleId="1618">
    <w:name w:val="Нет списка1618"/>
    <w:next w:val="a2"/>
    <w:uiPriority w:val="99"/>
    <w:semiHidden/>
    <w:unhideWhenUsed/>
    <w:rsid w:val="00AE7C8C"/>
  </w:style>
  <w:style w:type="numbering" w:customStyle="1" w:styleId="1718">
    <w:name w:val="Нет списка1718"/>
    <w:next w:val="a2"/>
    <w:uiPriority w:val="99"/>
    <w:semiHidden/>
    <w:unhideWhenUsed/>
    <w:rsid w:val="00AE7C8C"/>
  </w:style>
  <w:style w:type="numbering" w:customStyle="1" w:styleId="1818">
    <w:name w:val="Нет списка1818"/>
    <w:next w:val="a2"/>
    <w:uiPriority w:val="99"/>
    <w:semiHidden/>
    <w:unhideWhenUsed/>
    <w:rsid w:val="00AE7C8C"/>
  </w:style>
  <w:style w:type="numbering" w:customStyle="1" w:styleId="1918">
    <w:name w:val="Нет списка1918"/>
    <w:next w:val="a2"/>
    <w:uiPriority w:val="99"/>
    <w:semiHidden/>
    <w:unhideWhenUsed/>
    <w:rsid w:val="00AE7C8C"/>
  </w:style>
  <w:style w:type="numbering" w:customStyle="1" w:styleId="2016">
    <w:name w:val="Нет списка2016"/>
    <w:next w:val="a2"/>
    <w:uiPriority w:val="99"/>
    <w:semiHidden/>
    <w:unhideWhenUsed/>
    <w:rsid w:val="00AE7C8C"/>
  </w:style>
  <w:style w:type="numbering" w:customStyle="1" w:styleId="2115">
    <w:name w:val="Нет списка2115"/>
    <w:next w:val="a2"/>
    <w:uiPriority w:val="99"/>
    <w:semiHidden/>
    <w:unhideWhenUsed/>
    <w:rsid w:val="00AE7C8C"/>
  </w:style>
  <w:style w:type="numbering" w:customStyle="1" w:styleId="2215">
    <w:name w:val="Нет списка2215"/>
    <w:next w:val="a2"/>
    <w:uiPriority w:val="99"/>
    <w:semiHidden/>
    <w:unhideWhenUsed/>
    <w:rsid w:val="00AE7C8C"/>
  </w:style>
  <w:style w:type="numbering" w:customStyle="1" w:styleId="2315">
    <w:name w:val="Нет списка2315"/>
    <w:next w:val="a2"/>
    <w:uiPriority w:val="99"/>
    <w:semiHidden/>
    <w:unhideWhenUsed/>
    <w:rsid w:val="00AE7C8C"/>
  </w:style>
  <w:style w:type="numbering" w:customStyle="1" w:styleId="2415">
    <w:name w:val="Нет списка2415"/>
    <w:next w:val="a2"/>
    <w:uiPriority w:val="99"/>
    <w:semiHidden/>
    <w:unhideWhenUsed/>
    <w:rsid w:val="00AE7C8C"/>
  </w:style>
  <w:style w:type="numbering" w:customStyle="1" w:styleId="2515">
    <w:name w:val="Нет списка2515"/>
    <w:next w:val="a2"/>
    <w:uiPriority w:val="99"/>
    <w:semiHidden/>
    <w:unhideWhenUsed/>
    <w:rsid w:val="00AE7C8C"/>
  </w:style>
  <w:style w:type="numbering" w:customStyle="1" w:styleId="2615">
    <w:name w:val="Нет списка2615"/>
    <w:next w:val="a2"/>
    <w:uiPriority w:val="99"/>
    <w:semiHidden/>
    <w:unhideWhenUsed/>
    <w:rsid w:val="00AE7C8C"/>
  </w:style>
  <w:style w:type="numbering" w:customStyle="1" w:styleId="2715">
    <w:name w:val="Нет списка2715"/>
    <w:next w:val="a2"/>
    <w:uiPriority w:val="99"/>
    <w:semiHidden/>
    <w:unhideWhenUsed/>
    <w:rsid w:val="00AE7C8C"/>
  </w:style>
  <w:style w:type="numbering" w:customStyle="1" w:styleId="2815">
    <w:name w:val="Нет списка2815"/>
    <w:next w:val="a2"/>
    <w:uiPriority w:val="99"/>
    <w:semiHidden/>
    <w:unhideWhenUsed/>
    <w:rsid w:val="00AE7C8C"/>
  </w:style>
  <w:style w:type="numbering" w:customStyle="1" w:styleId="2915">
    <w:name w:val="Нет списка2915"/>
    <w:next w:val="a2"/>
    <w:uiPriority w:val="99"/>
    <w:semiHidden/>
    <w:unhideWhenUsed/>
    <w:rsid w:val="00AE7C8C"/>
  </w:style>
  <w:style w:type="numbering" w:customStyle="1" w:styleId="3015">
    <w:name w:val="Нет списка3015"/>
    <w:next w:val="a2"/>
    <w:uiPriority w:val="99"/>
    <w:semiHidden/>
    <w:unhideWhenUsed/>
    <w:rsid w:val="00AE7C8C"/>
  </w:style>
  <w:style w:type="numbering" w:customStyle="1" w:styleId="3115">
    <w:name w:val="Нет списка3115"/>
    <w:next w:val="a2"/>
    <w:uiPriority w:val="99"/>
    <w:semiHidden/>
    <w:unhideWhenUsed/>
    <w:rsid w:val="00AE7C8C"/>
  </w:style>
  <w:style w:type="numbering" w:customStyle="1" w:styleId="3215">
    <w:name w:val="Нет списка3215"/>
    <w:next w:val="a2"/>
    <w:uiPriority w:val="99"/>
    <w:semiHidden/>
    <w:unhideWhenUsed/>
    <w:rsid w:val="00AE7C8C"/>
  </w:style>
  <w:style w:type="numbering" w:customStyle="1" w:styleId="3315">
    <w:name w:val="Нет списка3315"/>
    <w:next w:val="a2"/>
    <w:uiPriority w:val="99"/>
    <w:semiHidden/>
    <w:unhideWhenUsed/>
    <w:rsid w:val="00AE7C8C"/>
  </w:style>
  <w:style w:type="numbering" w:customStyle="1" w:styleId="3415">
    <w:name w:val="Нет списка3415"/>
    <w:next w:val="a2"/>
    <w:uiPriority w:val="99"/>
    <w:semiHidden/>
    <w:unhideWhenUsed/>
    <w:rsid w:val="00AE7C8C"/>
  </w:style>
  <w:style w:type="numbering" w:customStyle="1" w:styleId="3515">
    <w:name w:val="Нет списка3515"/>
    <w:next w:val="a2"/>
    <w:uiPriority w:val="99"/>
    <w:semiHidden/>
    <w:unhideWhenUsed/>
    <w:rsid w:val="00AE7C8C"/>
  </w:style>
  <w:style w:type="numbering" w:customStyle="1" w:styleId="3615">
    <w:name w:val="Нет списка3615"/>
    <w:next w:val="a2"/>
    <w:uiPriority w:val="99"/>
    <w:semiHidden/>
    <w:unhideWhenUsed/>
    <w:rsid w:val="00AE7C8C"/>
  </w:style>
  <w:style w:type="numbering" w:customStyle="1" w:styleId="3715">
    <w:name w:val="Нет списка3715"/>
    <w:next w:val="a2"/>
    <w:uiPriority w:val="99"/>
    <w:semiHidden/>
    <w:unhideWhenUsed/>
    <w:rsid w:val="00AE7C8C"/>
  </w:style>
  <w:style w:type="numbering" w:customStyle="1" w:styleId="3815">
    <w:name w:val="Нет списка3815"/>
    <w:next w:val="a2"/>
    <w:uiPriority w:val="99"/>
    <w:semiHidden/>
    <w:unhideWhenUsed/>
    <w:rsid w:val="00AE7C8C"/>
  </w:style>
  <w:style w:type="numbering" w:customStyle="1" w:styleId="3915">
    <w:name w:val="Нет списка3915"/>
    <w:next w:val="a2"/>
    <w:uiPriority w:val="99"/>
    <w:semiHidden/>
    <w:unhideWhenUsed/>
    <w:rsid w:val="00AE7C8C"/>
  </w:style>
  <w:style w:type="numbering" w:customStyle="1" w:styleId="4015">
    <w:name w:val="Нет списка4015"/>
    <w:next w:val="a2"/>
    <w:uiPriority w:val="99"/>
    <w:semiHidden/>
    <w:unhideWhenUsed/>
    <w:rsid w:val="00AE7C8C"/>
  </w:style>
  <w:style w:type="numbering" w:customStyle="1" w:styleId="4115">
    <w:name w:val="Нет списка4115"/>
    <w:next w:val="a2"/>
    <w:uiPriority w:val="99"/>
    <w:semiHidden/>
    <w:unhideWhenUsed/>
    <w:rsid w:val="00AE7C8C"/>
  </w:style>
  <w:style w:type="numbering" w:customStyle="1" w:styleId="4215">
    <w:name w:val="Нет списка4215"/>
    <w:next w:val="a2"/>
    <w:uiPriority w:val="99"/>
    <w:semiHidden/>
    <w:unhideWhenUsed/>
    <w:rsid w:val="00AE7C8C"/>
  </w:style>
  <w:style w:type="numbering" w:customStyle="1" w:styleId="4315">
    <w:name w:val="Нет списка4315"/>
    <w:next w:val="a2"/>
    <w:uiPriority w:val="99"/>
    <w:semiHidden/>
    <w:unhideWhenUsed/>
    <w:rsid w:val="00AE7C8C"/>
  </w:style>
  <w:style w:type="numbering" w:customStyle="1" w:styleId="4415">
    <w:name w:val="Нет списка4415"/>
    <w:next w:val="a2"/>
    <w:uiPriority w:val="99"/>
    <w:semiHidden/>
    <w:unhideWhenUsed/>
    <w:rsid w:val="00AE7C8C"/>
  </w:style>
  <w:style w:type="numbering" w:customStyle="1" w:styleId="4515">
    <w:name w:val="Нет списка4515"/>
    <w:next w:val="a2"/>
    <w:uiPriority w:val="99"/>
    <w:semiHidden/>
    <w:unhideWhenUsed/>
    <w:rsid w:val="00AE7C8C"/>
  </w:style>
  <w:style w:type="numbering" w:customStyle="1" w:styleId="4615">
    <w:name w:val="Нет списка4615"/>
    <w:next w:val="a2"/>
    <w:uiPriority w:val="99"/>
    <w:semiHidden/>
    <w:unhideWhenUsed/>
    <w:rsid w:val="00AE7C8C"/>
  </w:style>
  <w:style w:type="numbering" w:customStyle="1" w:styleId="4715">
    <w:name w:val="Нет списка4715"/>
    <w:next w:val="a2"/>
    <w:uiPriority w:val="99"/>
    <w:semiHidden/>
    <w:unhideWhenUsed/>
    <w:rsid w:val="00AE7C8C"/>
  </w:style>
  <w:style w:type="numbering" w:customStyle="1" w:styleId="4815">
    <w:name w:val="Нет списка4815"/>
    <w:next w:val="a2"/>
    <w:uiPriority w:val="99"/>
    <w:semiHidden/>
    <w:unhideWhenUsed/>
    <w:rsid w:val="00AE7C8C"/>
  </w:style>
  <w:style w:type="numbering" w:customStyle="1" w:styleId="4915">
    <w:name w:val="Нет списка4915"/>
    <w:next w:val="a2"/>
    <w:uiPriority w:val="99"/>
    <w:semiHidden/>
    <w:unhideWhenUsed/>
    <w:rsid w:val="00AE7C8C"/>
  </w:style>
  <w:style w:type="numbering" w:customStyle="1" w:styleId="5015">
    <w:name w:val="Нет списка5015"/>
    <w:next w:val="a2"/>
    <w:uiPriority w:val="99"/>
    <w:semiHidden/>
    <w:unhideWhenUsed/>
    <w:rsid w:val="00AE7C8C"/>
  </w:style>
  <w:style w:type="numbering" w:customStyle="1" w:styleId="5115">
    <w:name w:val="Нет списка5115"/>
    <w:next w:val="a2"/>
    <w:uiPriority w:val="99"/>
    <w:semiHidden/>
    <w:unhideWhenUsed/>
    <w:rsid w:val="00AE7C8C"/>
  </w:style>
  <w:style w:type="numbering" w:customStyle="1" w:styleId="5215">
    <w:name w:val="Нет списка5215"/>
    <w:next w:val="a2"/>
    <w:uiPriority w:val="99"/>
    <w:semiHidden/>
    <w:unhideWhenUsed/>
    <w:rsid w:val="00AE7C8C"/>
  </w:style>
  <w:style w:type="numbering" w:customStyle="1" w:styleId="5315">
    <w:name w:val="Нет списка5315"/>
    <w:next w:val="a2"/>
    <w:uiPriority w:val="99"/>
    <w:semiHidden/>
    <w:unhideWhenUsed/>
    <w:rsid w:val="00AE7C8C"/>
  </w:style>
  <w:style w:type="numbering" w:customStyle="1" w:styleId="5415">
    <w:name w:val="Нет списка5415"/>
    <w:next w:val="a2"/>
    <w:uiPriority w:val="99"/>
    <w:semiHidden/>
    <w:unhideWhenUsed/>
    <w:rsid w:val="00AE7C8C"/>
  </w:style>
  <w:style w:type="numbering" w:customStyle="1" w:styleId="5515">
    <w:name w:val="Нет списка5515"/>
    <w:next w:val="a2"/>
    <w:uiPriority w:val="99"/>
    <w:semiHidden/>
    <w:unhideWhenUsed/>
    <w:rsid w:val="00AE7C8C"/>
  </w:style>
  <w:style w:type="numbering" w:customStyle="1" w:styleId="5615">
    <w:name w:val="Нет списка5615"/>
    <w:next w:val="a2"/>
    <w:uiPriority w:val="99"/>
    <w:semiHidden/>
    <w:unhideWhenUsed/>
    <w:rsid w:val="00AE7C8C"/>
  </w:style>
  <w:style w:type="numbering" w:customStyle="1" w:styleId="5715">
    <w:name w:val="Нет списка5715"/>
    <w:next w:val="a2"/>
    <w:uiPriority w:val="99"/>
    <w:semiHidden/>
    <w:unhideWhenUsed/>
    <w:rsid w:val="00AE7C8C"/>
  </w:style>
  <w:style w:type="numbering" w:customStyle="1" w:styleId="5815">
    <w:name w:val="Нет списка5815"/>
    <w:next w:val="a2"/>
    <w:uiPriority w:val="99"/>
    <w:semiHidden/>
    <w:unhideWhenUsed/>
    <w:rsid w:val="00AE7C8C"/>
  </w:style>
  <w:style w:type="numbering" w:customStyle="1" w:styleId="5915">
    <w:name w:val="Нет списка5915"/>
    <w:next w:val="a2"/>
    <w:uiPriority w:val="99"/>
    <w:semiHidden/>
    <w:unhideWhenUsed/>
    <w:rsid w:val="00AE7C8C"/>
  </w:style>
  <w:style w:type="numbering" w:customStyle="1" w:styleId="6015">
    <w:name w:val="Нет списка6015"/>
    <w:next w:val="a2"/>
    <w:uiPriority w:val="99"/>
    <w:semiHidden/>
    <w:unhideWhenUsed/>
    <w:rsid w:val="00AE7C8C"/>
  </w:style>
  <w:style w:type="numbering" w:customStyle="1" w:styleId="6115">
    <w:name w:val="Нет списка6115"/>
    <w:next w:val="a2"/>
    <w:uiPriority w:val="99"/>
    <w:semiHidden/>
    <w:unhideWhenUsed/>
    <w:rsid w:val="00AE7C8C"/>
  </w:style>
  <w:style w:type="numbering" w:customStyle="1" w:styleId="6215">
    <w:name w:val="Нет списка6215"/>
    <w:next w:val="a2"/>
    <w:uiPriority w:val="99"/>
    <w:semiHidden/>
    <w:unhideWhenUsed/>
    <w:rsid w:val="00AE7C8C"/>
  </w:style>
  <w:style w:type="numbering" w:customStyle="1" w:styleId="6315">
    <w:name w:val="Нет списка6315"/>
    <w:next w:val="a2"/>
    <w:uiPriority w:val="99"/>
    <w:semiHidden/>
    <w:unhideWhenUsed/>
    <w:rsid w:val="00AE7C8C"/>
  </w:style>
  <w:style w:type="numbering" w:customStyle="1" w:styleId="6415">
    <w:name w:val="Нет списка6415"/>
    <w:next w:val="a2"/>
    <w:uiPriority w:val="99"/>
    <w:semiHidden/>
    <w:unhideWhenUsed/>
    <w:rsid w:val="00AE7C8C"/>
  </w:style>
  <w:style w:type="numbering" w:customStyle="1" w:styleId="6515">
    <w:name w:val="Нет списка6515"/>
    <w:next w:val="a2"/>
    <w:uiPriority w:val="99"/>
    <w:semiHidden/>
    <w:unhideWhenUsed/>
    <w:rsid w:val="00AE7C8C"/>
  </w:style>
  <w:style w:type="numbering" w:customStyle="1" w:styleId="6615">
    <w:name w:val="Нет списка6615"/>
    <w:next w:val="a2"/>
    <w:uiPriority w:val="99"/>
    <w:semiHidden/>
    <w:unhideWhenUsed/>
    <w:rsid w:val="00AE7C8C"/>
  </w:style>
  <w:style w:type="numbering" w:customStyle="1" w:styleId="6715">
    <w:name w:val="Нет списка6715"/>
    <w:next w:val="a2"/>
    <w:uiPriority w:val="99"/>
    <w:semiHidden/>
    <w:unhideWhenUsed/>
    <w:rsid w:val="00AE7C8C"/>
  </w:style>
  <w:style w:type="numbering" w:customStyle="1" w:styleId="6815">
    <w:name w:val="Нет списка6815"/>
    <w:next w:val="a2"/>
    <w:uiPriority w:val="99"/>
    <w:semiHidden/>
    <w:unhideWhenUsed/>
    <w:rsid w:val="00AE7C8C"/>
  </w:style>
  <w:style w:type="numbering" w:customStyle="1" w:styleId="6915">
    <w:name w:val="Нет списка6915"/>
    <w:next w:val="a2"/>
    <w:uiPriority w:val="99"/>
    <w:semiHidden/>
    <w:unhideWhenUsed/>
    <w:rsid w:val="00AE7C8C"/>
  </w:style>
  <w:style w:type="numbering" w:customStyle="1" w:styleId="7015">
    <w:name w:val="Нет списка7015"/>
    <w:next w:val="a2"/>
    <w:uiPriority w:val="99"/>
    <w:semiHidden/>
    <w:unhideWhenUsed/>
    <w:rsid w:val="00AE7C8C"/>
  </w:style>
  <w:style w:type="numbering" w:customStyle="1" w:styleId="7115">
    <w:name w:val="Нет списка7115"/>
    <w:next w:val="a2"/>
    <w:uiPriority w:val="99"/>
    <w:semiHidden/>
    <w:unhideWhenUsed/>
    <w:rsid w:val="00AE7C8C"/>
  </w:style>
  <w:style w:type="numbering" w:customStyle="1" w:styleId="7215">
    <w:name w:val="Нет списка7215"/>
    <w:next w:val="a2"/>
    <w:uiPriority w:val="99"/>
    <w:semiHidden/>
    <w:unhideWhenUsed/>
    <w:rsid w:val="00AE7C8C"/>
  </w:style>
  <w:style w:type="numbering" w:customStyle="1" w:styleId="7315">
    <w:name w:val="Нет списка7315"/>
    <w:next w:val="a2"/>
    <w:uiPriority w:val="99"/>
    <w:semiHidden/>
    <w:unhideWhenUsed/>
    <w:rsid w:val="00AE7C8C"/>
  </w:style>
  <w:style w:type="numbering" w:customStyle="1" w:styleId="7415">
    <w:name w:val="Нет списка7415"/>
    <w:next w:val="a2"/>
    <w:uiPriority w:val="99"/>
    <w:semiHidden/>
    <w:unhideWhenUsed/>
    <w:rsid w:val="00AE7C8C"/>
  </w:style>
  <w:style w:type="numbering" w:customStyle="1" w:styleId="7515">
    <w:name w:val="Нет списка7515"/>
    <w:next w:val="a2"/>
    <w:uiPriority w:val="99"/>
    <w:semiHidden/>
    <w:rsid w:val="00AE7C8C"/>
  </w:style>
  <w:style w:type="numbering" w:customStyle="1" w:styleId="11014">
    <w:name w:val="Нет списка11014"/>
    <w:next w:val="a2"/>
    <w:uiPriority w:val="99"/>
    <w:semiHidden/>
    <w:unhideWhenUsed/>
    <w:rsid w:val="00AE7C8C"/>
  </w:style>
  <w:style w:type="numbering" w:customStyle="1" w:styleId="21014">
    <w:name w:val="Нет списка21014"/>
    <w:next w:val="a2"/>
    <w:uiPriority w:val="99"/>
    <w:semiHidden/>
    <w:unhideWhenUsed/>
    <w:rsid w:val="00AE7C8C"/>
  </w:style>
  <w:style w:type="numbering" w:customStyle="1" w:styleId="31014">
    <w:name w:val="Нет списка31014"/>
    <w:next w:val="a2"/>
    <w:uiPriority w:val="99"/>
    <w:semiHidden/>
    <w:unhideWhenUsed/>
    <w:rsid w:val="00AE7C8C"/>
  </w:style>
  <w:style w:type="numbering" w:customStyle="1" w:styleId="41014">
    <w:name w:val="Нет списка41014"/>
    <w:next w:val="a2"/>
    <w:uiPriority w:val="99"/>
    <w:semiHidden/>
    <w:unhideWhenUsed/>
    <w:rsid w:val="00AE7C8C"/>
  </w:style>
  <w:style w:type="numbering" w:customStyle="1" w:styleId="51014">
    <w:name w:val="Нет списка51014"/>
    <w:next w:val="a2"/>
    <w:uiPriority w:val="99"/>
    <w:semiHidden/>
    <w:unhideWhenUsed/>
    <w:rsid w:val="00AE7C8C"/>
  </w:style>
  <w:style w:type="numbering" w:customStyle="1" w:styleId="61014">
    <w:name w:val="Нет списка61014"/>
    <w:next w:val="a2"/>
    <w:uiPriority w:val="99"/>
    <w:semiHidden/>
    <w:unhideWhenUsed/>
    <w:rsid w:val="00AE7C8C"/>
  </w:style>
  <w:style w:type="numbering" w:customStyle="1" w:styleId="7615">
    <w:name w:val="Нет списка7615"/>
    <w:next w:val="a2"/>
    <w:uiPriority w:val="99"/>
    <w:semiHidden/>
    <w:unhideWhenUsed/>
    <w:rsid w:val="00AE7C8C"/>
  </w:style>
  <w:style w:type="numbering" w:customStyle="1" w:styleId="8115">
    <w:name w:val="Нет списка8115"/>
    <w:next w:val="a2"/>
    <w:uiPriority w:val="99"/>
    <w:semiHidden/>
    <w:unhideWhenUsed/>
    <w:rsid w:val="00AE7C8C"/>
  </w:style>
  <w:style w:type="numbering" w:customStyle="1" w:styleId="9114">
    <w:name w:val="Нет списка9114"/>
    <w:next w:val="a2"/>
    <w:uiPriority w:val="99"/>
    <w:semiHidden/>
    <w:unhideWhenUsed/>
    <w:rsid w:val="00AE7C8C"/>
  </w:style>
  <w:style w:type="numbering" w:customStyle="1" w:styleId="10114">
    <w:name w:val="Нет списка10114"/>
    <w:next w:val="a2"/>
    <w:uiPriority w:val="99"/>
    <w:semiHidden/>
    <w:unhideWhenUsed/>
    <w:rsid w:val="00AE7C8C"/>
  </w:style>
  <w:style w:type="numbering" w:customStyle="1" w:styleId="1124">
    <w:name w:val="Нет списка1124"/>
    <w:next w:val="a2"/>
    <w:uiPriority w:val="99"/>
    <w:semiHidden/>
    <w:unhideWhenUsed/>
    <w:rsid w:val="00AE7C8C"/>
  </w:style>
  <w:style w:type="numbering" w:customStyle="1" w:styleId="12114">
    <w:name w:val="Нет списка12114"/>
    <w:next w:val="a2"/>
    <w:uiPriority w:val="99"/>
    <w:semiHidden/>
    <w:unhideWhenUsed/>
    <w:rsid w:val="00AE7C8C"/>
  </w:style>
  <w:style w:type="numbering" w:customStyle="1" w:styleId="13114">
    <w:name w:val="Нет списка13114"/>
    <w:next w:val="a2"/>
    <w:uiPriority w:val="99"/>
    <w:semiHidden/>
    <w:unhideWhenUsed/>
    <w:rsid w:val="00AE7C8C"/>
  </w:style>
  <w:style w:type="numbering" w:customStyle="1" w:styleId="141140">
    <w:name w:val="Нет списка14114"/>
    <w:next w:val="a2"/>
    <w:uiPriority w:val="99"/>
    <w:semiHidden/>
    <w:unhideWhenUsed/>
    <w:rsid w:val="00AE7C8C"/>
  </w:style>
  <w:style w:type="numbering" w:customStyle="1" w:styleId="15114">
    <w:name w:val="Нет списка15114"/>
    <w:next w:val="a2"/>
    <w:uiPriority w:val="99"/>
    <w:semiHidden/>
    <w:unhideWhenUsed/>
    <w:rsid w:val="00AE7C8C"/>
  </w:style>
  <w:style w:type="numbering" w:customStyle="1" w:styleId="16114">
    <w:name w:val="Нет списка16114"/>
    <w:next w:val="a2"/>
    <w:uiPriority w:val="99"/>
    <w:semiHidden/>
    <w:unhideWhenUsed/>
    <w:rsid w:val="00AE7C8C"/>
  </w:style>
  <w:style w:type="numbering" w:customStyle="1" w:styleId="17114">
    <w:name w:val="Нет списка17114"/>
    <w:next w:val="a2"/>
    <w:uiPriority w:val="99"/>
    <w:semiHidden/>
    <w:unhideWhenUsed/>
    <w:rsid w:val="00AE7C8C"/>
  </w:style>
  <w:style w:type="numbering" w:customStyle="1" w:styleId="18114">
    <w:name w:val="Нет списка18114"/>
    <w:next w:val="a2"/>
    <w:uiPriority w:val="99"/>
    <w:semiHidden/>
    <w:unhideWhenUsed/>
    <w:rsid w:val="00AE7C8C"/>
  </w:style>
  <w:style w:type="numbering" w:customStyle="1" w:styleId="19114">
    <w:name w:val="Нет списка19114"/>
    <w:next w:val="a2"/>
    <w:uiPriority w:val="99"/>
    <w:semiHidden/>
    <w:unhideWhenUsed/>
    <w:rsid w:val="00AE7C8C"/>
  </w:style>
  <w:style w:type="numbering" w:customStyle="1" w:styleId="20114">
    <w:name w:val="Нет списка20114"/>
    <w:next w:val="a2"/>
    <w:uiPriority w:val="99"/>
    <w:semiHidden/>
    <w:unhideWhenUsed/>
    <w:rsid w:val="00AE7C8C"/>
  </w:style>
  <w:style w:type="numbering" w:customStyle="1" w:styleId="21114">
    <w:name w:val="Нет списка21114"/>
    <w:next w:val="a2"/>
    <w:uiPriority w:val="99"/>
    <w:semiHidden/>
    <w:unhideWhenUsed/>
    <w:rsid w:val="00AE7C8C"/>
  </w:style>
  <w:style w:type="numbering" w:customStyle="1" w:styleId="22114">
    <w:name w:val="Нет списка22114"/>
    <w:next w:val="a2"/>
    <w:uiPriority w:val="99"/>
    <w:semiHidden/>
    <w:unhideWhenUsed/>
    <w:rsid w:val="00AE7C8C"/>
  </w:style>
  <w:style w:type="numbering" w:customStyle="1" w:styleId="23114">
    <w:name w:val="Нет списка23114"/>
    <w:next w:val="a2"/>
    <w:uiPriority w:val="99"/>
    <w:semiHidden/>
    <w:unhideWhenUsed/>
    <w:rsid w:val="00AE7C8C"/>
  </w:style>
  <w:style w:type="numbering" w:customStyle="1" w:styleId="24114">
    <w:name w:val="Нет списка24114"/>
    <w:next w:val="a2"/>
    <w:uiPriority w:val="99"/>
    <w:semiHidden/>
    <w:unhideWhenUsed/>
    <w:rsid w:val="00AE7C8C"/>
  </w:style>
  <w:style w:type="numbering" w:customStyle="1" w:styleId="25114">
    <w:name w:val="Нет списка25114"/>
    <w:next w:val="a2"/>
    <w:uiPriority w:val="99"/>
    <w:semiHidden/>
    <w:unhideWhenUsed/>
    <w:rsid w:val="00AE7C8C"/>
  </w:style>
  <w:style w:type="numbering" w:customStyle="1" w:styleId="26114">
    <w:name w:val="Нет списка26114"/>
    <w:next w:val="a2"/>
    <w:uiPriority w:val="99"/>
    <w:semiHidden/>
    <w:unhideWhenUsed/>
    <w:rsid w:val="00AE7C8C"/>
  </w:style>
  <w:style w:type="numbering" w:customStyle="1" w:styleId="27114">
    <w:name w:val="Нет списка27114"/>
    <w:next w:val="a2"/>
    <w:uiPriority w:val="99"/>
    <w:semiHidden/>
    <w:unhideWhenUsed/>
    <w:rsid w:val="00AE7C8C"/>
  </w:style>
  <w:style w:type="numbering" w:customStyle="1" w:styleId="28114">
    <w:name w:val="Нет списка28114"/>
    <w:next w:val="a2"/>
    <w:uiPriority w:val="99"/>
    <w:semiHidden/>
    <w:unhideWhenUsed/>
    <w:rsid w:val="00AE7C8C"/>
  </w:style>
  <w:style w:type="numbering" w:customStyle="1" w:styleId="29114">
    <w:name w:val="Нет списка29114"/>
    <w:next w:val="a2"/>
    <w:uiPriority w:val="99"/>
    <w:semiHidden/>
    <w:unhideWhenUsed/>
    <w:rsid w:val="00AE7C8C"/>
  </w:style>
  <w:style w:type="numbering" w:customStyle="1" w:styleId="30114">
    <w:name w:val="Нет списка30114"/>
    <w:next w:val="a2"/>
    <w:uiPriority w:val="99"/>
    <w:semiHidden/>
    <w:unhideWhenUsed/>
    <w:rsid w:val="00AE7C8C"/>
  </w:style>
  <w:style w:type="numbering" w:customStyle="1" w:styleId="31114">
    <w:name w:val="Нет списка31114"/>
    <w:next w:val="a2"/>
    <w:uiPriority w:val="99"/>
    <w:semiHidden/>
    <w:unhideWhenUsed/>
    <w:rsid w:val="00AE7C8C"/>
  </w:style>
  <w:style w:type="numbering" w:customStyle="1" w:styleId="32114">
    <w:name w:val="Нет списка32114"/>
    <w:next w:val="a2"/>
    <w:uiPriority w:val="99"/>
    <w:semiHidden/>
    <w:unhideWhenUsed/>
    <w:rsid w:val="00AE7C8C"/>
  </w:style>
  <w:style w:type="numbering" w:customStyle="1" w:styleId="33114">
    <w:name w:val="Нет списка33114"/>
    <w:next w:val="a2"/>
    <w:uiPriority w:val="99"/>
    <w:semiHidden/>
    <w:unhideWhenUsed/>
    <w:rsid w:val="00AE7C8C"/>
  </w:style>
  <w:style w:type="numbering" w:customStyle="1" w:styleId="34114">
    <w:name w:val="Нет списка34114"/>
    <w:next w:val="a2"/>
    <w:uiPriority w:val="99"/>
    <w:semiHidden/>
    <w:unhideWhenUsed/>
    <w:rsid w:val="00AE7C8C"/>
  </w:style>
  <w:style w:type="numbering" w:customStyle="1" w:styleId="35114">
    <w:name w:val="Нет списка35114"/>
    <w:next w:val="a2"/>
    <w:uiPriority w:val="99"/>
    <w:semiHidden/>
    <w:unhideWhenUsed/>
    <w:rsid w:val="00AE7C8C"/>
  </w:style>
  <w:style w:type="numbering" w:customStyle="1" w:styleId="36114">
    <w:name w:val="Нет списка36114"/>
    <w:next w:val="a2"/>
    <w:uiPriority w:val="99"/>
    <w:semiHidden/>
    <w:unhideWhenUsed/>
    <w:rsid w:val="00AE7C8C"/>
  </w:style>
  <w:style w:type="numbering" w:customStyle="1" w:styleId="37114">
    <w:name w:val="Нет списка37114"/>
    <w:next w:val="a2"/>
    <w:uiPriority w:val="99"/>
    <w:semiHidden/>
    <w:unhideWhenUsed/>
    <w:rsid w:val="00AE7C8C"/>
  </w:style>
  <w:style w:type="numbering" w:customStyle="1" w:styleId="38114">
    <w:name w:val="Нет списка38114"/>
    <w:next w:val="a2"/>
    <w:uiPriority w:val="99"/>
    <w:semiHidden/>
    <w:unhideWhenUsed/>
    <w:rsid w:val="00AE7C8C"/>
  </w:style>
  <w:style w:type="numbering" w:customStyle="1" w:styleId="39114">
    <w:name w:val="Нет списка39114"/>
    <w:next w:val="a2"/>
    <w:uiPriority w:val="99"/>
    <w:semiHidden/>
    <w:unhideWhenUsed/>
    <w:rsid w:val="00AE7C8C"/>
  </w:style>
  <w:style w:type="numbering" w:customStyle="1" w:styleId="40114">
    <w:name w:val="Нет списка40114"/>
    <w:next w:val="a2"/>
    <w:uiPriority w:val="99"/>
    <w:semiHidden/>
    <w:unhideWhenUsed/>
    <w:rsid w:val="00AE7C8C"/>
  </w:style>
  <w:style w:type="numbering" w:customStyle="1" w:styleId="41114">
    <w:name w:val="Нет списка41114"/>
    <w:next w:val="a2"/>
    <w:uiPriority w:val="99"/>
    <w:semiHidden/>
    <w:unhideWhenUsed/>
    <w:rsid w:val="00AE7C8C"/>
  </w:style>
  <w:style w:type="numbering" w:customStyle="1" w:styleId="42114">
    <w:name w:val="Нет списка42114"/>
    <w:next w:val="a2"/>
    <w:uiPriority w:val="99"/>
    <w:semiHidden/>
    <w:unhideWhenUsed/>
    <w:rsid w:val="00AE7C8C"/>
  </w:style>
  <w:style w:type="numbering" w:customStyle="1" w:styleId="43114">
    <w:name w:val="Нет списка43114"/>
    <w:next w:val="a2"/>
    <w:uiPriority w:val="99"/>
    <w:semiHidden/>
    <w:unhideWhenUsed/>
    <w:rsid w:val="00AE7C8C"/>
  </w:style>
  <w:style w:type="numbering" w:customStyle="1" w:styleId="44114">
    <w:name w:val="Нет списка44114"/>
    <w:next w:val="a2"/>
    <w:uiPriority w:val="99"/>
    <w:semiHidden/>
    <w:unhideWhenUsed/>
    <w:rsid w:val="00AE7C8C"/>
  </w:style>
  <w:style w:type="numbering" w:customStyle="1" w:styleId="45114">
    <w:name w:val="Нет списка45114"/>
    <w:next w:val="a2"/>
    <w:uiPriority w:val="99"/>
    <w:semiHidden/>
    <w:unhideWhenUsed/>
    <w:rsid w:val="00AE7C8C"/>
  </w:style>
  <w:style w:type="numbering" w:customStyle="1" w:styleId="46114">
    <w:name w:val="Нет списка46114"/>
    <w:next w:val="a2"/>
    <w:uiPriority w:val="99"/>
    <w:semiHidden/>
    <w:unhideWhenUsed/>
    <w:rsid w:val="00AE7C8C"/>
  </w:style>
  <w:style w:type="numbering" w:customStyle="1" w:styleId="47114">
    <w:name w:val="Нет списка47114"/>
    <w:next w:val="a2"/>
    <w:uiPriority w:val="99"/>
    <w:semiHidden/>
    <w:unhideWhenUsed/>
    <w:rsid w:val="00AE7C8C"/>
  </w:style>
  <w:style w:type="numbering" w:customStyle="1" w:styleId="48114">
    <w:name w:val="Нет списка48114"/>
    <w:next w:val="a2"/>
    <w:uiPriority w:val="99"/>
    <w:semiHidden/>
    <w:unhideWhenUsed/>
    <w:rsid w:val="00AE7C8C"/>
  </w:style>
  <w:style w:type="numbering" w:customStyle="1" w:styleId="49114">
    <w:name w:val="Нет списка49114"/>
    <w:next w:val="a2"/>
    <w:uiPriority w:val="99"/>
    <w:semiHidden/>
    <w:unhideWhenUsed/>
    <w:rsid w:val="00AE7C8C"/>
  </w:style>
  <w:style w:type="numbering" w:customStyle="1" w:styleId="50114">
    <w:name w:val="Нет списка50114"/>
    <w:next w:val="a2"/>
    <w:uiPriority w:val="99"/>
    <w:semiHidden/>
    <w:unhideWhenUsed/>
    <w:rsid w:val="00AE7C8C"/>
  </w:style>
  <w:style w:type="numbering" w:customStyle="1" w:styleId="51114">
    <w:name w:val="Нет списка51114"/>
    <w:next w:val="a2"/>
    <w:uiPriority w:val="99"/>
    <w:semiHidden/>
    <w:unhideWhenUsed/>
    <w:rsid w:val="00AE7C8C"/>
  </w:style>
  <w:style w:type="numbering" w:customStyle="1" w:styleId="52114">
    <w:name w:val="Нет списка52114"/>
    <w:next w:val="a2"/>
    <w:uiPriority w:val="99"/>
    <w:semiHidden/>
    <w:unhideWhenUsed/>
    <w:rsid w:val="00AE7C8C"/>
  </w:style>
  <w:style w:type="numbering" w:customStyle="1" w:styleId="53114">
    <w:name w:val="Нет списка53114"/>
    <w:next w:val="a2"/>
    <w:uiPriority w:val="99"/>
    <w:semiHidden/>
    <w:unhideWhenUsed/>
    <w:rsid w:val="00AE7C8C"/>
  </w:style>
  <w:style w:type="numbering" w:customStyle="1" w:styleId="54114">
    <w:name w:val="Нет списка54114"/>
    <w:next w:val="a2"/>
    <w:uiPriority w:val="99"/>
    <w:semiHidden/>
    <w:unhideWhenUsed/>
    <w:rsid w:val="00AE7C8C"/>
  </w:style>
  <w:style w:type="numbering" w:customStyle="1" w:styleId="55114">
    <w:name w:val="Нет списка55114"/>
    <w:next w:val="a2"/>
    <w:uiPriority w:val="99"/>
    <w:semiHidden/>
    <w:unhideWhenUsed/>
    <w:rsid w:val="00AE7C8C"/>
  </w:style>
  <w:style w:type="numbering" w:customStyle="1" w:styleId="56114">
    <w:name w:val="Нет списка56114"/>
    <w:next w:val="a2"/>
    <w:uiPriority w:val="99"/>
    <w:semiHidden/>
    <w:unhideWhenUsed/>
    <w:rsid w:val="00AE7C8C"/>
  </w:style>
  <w:style w:type="numbering" w:customStyle="1" w:styleId="57114">
    <w:name w:val="Нет списка57114"/>
    <w:next w:val="a2"/>
    <w:uiPriority w:val="99"/>
    <w:semiHidden/>
    <w:unhideWhenUsed/>
    <w:rsid w:val="00AE7C8C"/>
  </w:style>
  <w:style w:type="numbering" w:customStyle="1" w:styleId="58114">
    <w:name w:val="Нет списка58114"/>
    <w:next w:val="a2"/>
    <w:uiPriority w:val="99"/>
    <w:semiHidden/>
    <w:unhideWhenUsed/>
    <w:rsid w:val="00AE7C8C"/>
  </w:style>
  <w:style w:type="numbering" w:customStyle="1" w:styleId="59114">
    <w:name w:val="Нет списка59114"/>
    <w:next w:val="a2"/>
    <w:uiPriority w:val="99"/>
    <w:semiHidden/>
    <w:unhideWhenUsed/>
    <w:rsid w:val="00AE7C8C"/>
  </w:style>
  <w:style w:type="numbering" w:customStyle="1" w:styleId="60114">
    <w:name w:val="Нет списка60114"/>
    <w:next w:val="a2"/>
    <w:uiPriority w:val="99"/>
    <w:semiHidden/>
    <w:unhideWhenUsed/>
    <w:rsid w:val="00AE7C8C"/>
  </w:style>
  <w:style w:type="numbering" w:customStyle="1" w:styleId="61114">
    <w:name w:val="Нет списка61114"/>
    <w:next w:val="a2"/>
    <w:uiPriority w:val="99"/>
    <w:semiHidden/>
    <w:unhideWhenUsed/>
    <w:rsid w:val="00AE7C8C"/>
  </w:style>
  <w:style w:type="numbering" w:customStyle="1" w:styleId="62114">
    <w:name w:val="Нет списка62114"/>
    <w:next w:val="a2"/>
    <w:uiPriority w:val="99"/>
    <w:semiHidden/>
    <w:unhideWhenUsed/>
    <w:rsid w:val="00AE7C8C"/>
  </w:style>
  <w:style w:type="numbering" w:customStyle="1" w:styleId="63114">
    <w:name w:val="Нет списка63114"/>
    <w:next w:val="a2"/>
    <w:uiPriority w:val="99"/>
    <w:semiHidden/>
    <w:unhideWhenUsed/>
    <w:rsid w:val="00AE7C8C"/>
  </w:style>
  <w:style w:type="numbering" w:customStyle="1" w:styleId="64114">
    <w:name w:val="Нет списка64114"/>
    <w:next w:val="a2"/>
    <w:uiPriority w:val="99"/>
    <w:semiHidden/>
    <w:unhideWhenUsed/>
    <w:rsid w:val="00AE7C8C"/>
  </w:style>
  <w:style w:type="numbering" w:customStyle="1" w:styleId="65114">
    <w:name w:val="Нет списка65114"/>
    <w:next w:val="a2"/>
    <w:uiPriority w:val="99"/>
    <w:semiHidden/>
    <w:unhideWhenUsed/>
    <w:rsid w:val="00AE7C8C"/>
  </w:style>
  <w:style w:type="numbering" w:customStyle="1" w:styleId="66114">
    <w:name w:val="Нет списка66114"/>
    <w:next w:val="a2"/>
    <w:uiPriority w:val="99"/>
    <w:semiHidden/>
    <w:unhideWhenUsed/>
    <w:rsid w:val="00AE7C8C"/>
  </w:style>
  <w:style w:type="numbering" w:customStyle="1" w:styleId="67114">
    <w:name w:val="Нет списка67114"/>
    <w:next w:val="a2"/>
    <w:uiPriority w:val="99"/>
    <w:semiHidden/>
    <w:unhideWhenUsed/>
    <w:rsid w:val="00AE7C8C"/>
  </w:style>
  <w:style w:type="numbering" w:customStyle="1" w:styleId="68114">
    <w:name w:val="Нет списка68114"/>
    <w:next w:val="a2"/>
    <w:uiPriority w:val="99"/>
    <w:semiHidden/>
    <w:unhideWhenUsed/>
    <w:rsid w:val="00AE7C8C"/>
  </w:style>
  <w:style w:type="numbering" w:customStyle="1" w:styleId="69114">
    <w:name w:val="Нет списка69114"/>
    <w:next w:val="a2"/>
    <w:uiPriority w:val="99"/>
    <w:semiHidden/>
    <w:unhideWhenUsed/>
    <w:rsid w:val="00AE7C8C"/>
  </w:style>
  <w:style w:type="numbering" w:customStyle="1" w:styleId="70114">
    <w:name w:val="Нет списка70114"/>
    <w:next w:val="a2"/>
    <w:uiPriority w:val="99"/>
    <w:semiHidden/>
    <w:unhideWhenUsed/>
    <w:rsid w:val="00AE7C8C"/>
  </w:style>
  <w:style w:type="numbering" w:customStyle="1" w:styleId="71114">
    <w:name w:val="Нет списка71114"/>
    <w:next w:val="a2"/>
    <w:uiPriority w:val="99"/>
    <w:semiHidden/>
    <w:unhideWhenUsed/>
    <w:rsid w:val="00AE7C8C"/>
  </w:style>
  <w:style w:type="numbering" w:customStyle="1" w:styleId="72114">
    <w:name w:val="Нет списка72114"/>
    <w:next w:val="a2"/>
    <w:uiPriority w:val="99"/>
    <w:semiHidden/>
    <w:unhideWhenUsed/>
    <w:rsid w:val="00AE7C8C"/>
  </w:style>
  <w:style w:type="numbering" w:customStyle="1" w:styleId="73114">
    <w:name w:val="Нет списка73114"/>
    <w:next w:val="a2"/>
    <w:uiPriority w:val="99"/>
    <w:semiHidden/>
    <w:unhideWhenUsed/>
    <w:rsid w:val="00AE7C8C"/>
  </w:style>
  <w:style w:type="numbering" w:customStyle="1" w:styleId="74114">
    <w:name w:val="Нет списка74114"/>
    <w:next w:val="a2"/>
    <w:uiPriority w:val="99"/>
    <w:semiHidden/>
    <w:unhideWhenUsed/>
    <w:rsid w:val="00AE7C8C"/>
  </w:style>
  <w:style w:type="numbering" w:customStyle="1" w:styleId="75114">
    <w:name w:val="Нет списка75114"/>
    <w:next w:val="a2"/>
    <w:uiPriority w:val="99"/>
    <w:semiHidden/>
    <w:unhideWhenUsed/>
    <w:rsid w:val="00AE7C8C"/>
  </w:style>
  <w:style w:type="numbering" w:customStyle="1" w:styleId="76114">
    <w:name w:val="Нет списка76114"/>
    <w:next w:val="a2"/>
    <w:uiPriority w:val="99"/>
    <w:semiHidden/>
    <w:unhideWhenUsed/>
    <w:rsid w:val="00AE7C8C"/>
  </w:style>
  <w:style w:type="numbering" w:customStyle="1" w:styleId="7714">
    <w:name w:val="Нет списка7714"/>
    <w:next w:val="a2"/>
    <w:uiPriority w:val="99"/>
    <w:semiHidden/>
    <w:unhideWhenUsed/>
    <w:rsid w:val="00AE7C8C"/>
  </w:style>
  <w:style w:type="numbering" w:customStyle="1" w:styleId="7814">
    <w:name w:val="Нет списка7814"/>
    <w:next w:val="a2"/>
    <w:uiPriority w:val="99"/>
    <w:semiHidden/>
    <w:unhideWhenUsed/>
    <w:rsid w:val="00AE7C8C"/>
  </w:style>
  <w:style w:type="numbering" w:customStyle="1" w:styleId="7914">
    <w:name w:val="Нет списка7914"/>
    <w:next w:val="a2"/>
    <w:uiPriority w:val="99"/>
    <w:semiHidden/>
    <w:unhideWhenUsed/>
    <w:rsid w:val="00AE7C8C"/>
  </w:style>
  <w:style w:type="numbering" w:customStyle="1" w:styleId="8014">
    <w:name w:val="Нет списка8014"/>
    <w:next w:val="a2"/>
    <w:uiPriority w:val="99"/>
    <w:semiHidden/>
    <w:unhideWhenUsed/>
    <w:rsid w:val="00AE7C8C"/>
  </w:style>
  <w:style w:type="numbering" w:customStyle="1" w:styleId="81114">
    <w:name w:val="Нет списка81114"/>
    <w:next w:val="a2"/>
    <w:uiPriority w:val="99"/>
    <w:semiHidden/>
    <w:unhideWhenUsed/>
    <w:rsid w:val="00AE7C8C"/>
  </w:style>
  <w:style w:type="numbering" w:customStyle="1" w:styleId="844">
    <w:name w:val="Нет списка844"/>
    <w:next w:val="a2"/>
    <w:uiPriority w:val="99"/>
    <w:semiHidden/>
    <w:unhideWhenUsed/>
    <w:rsid w:val="00AE7C8C"/>
  </w:style>
  <w:style w:type="numbering" w:customStyle="1" w:styleId="854">
    <w:name w:val="Нет списка854"/>
    <w:next w:val="a2"/>
    <w:uiPriority w:val="99"/>
    <w:semiHidden/>
    <w:unhideWhenUsed/>
    <w:rsid w:val="00AE7C8C"/>
  </w:style>
  <w:style w:type="numbering" w:customStyle="1" w:styleId="864">
    <w:name w:val="Нет списка864"/>
    <w:next w:val="a2"/>
    <w:uiPriority w:val="99"/>
    <w:semiHidden/>
    <w:unhideWhenUsed/>
    <w:rsid w:val="00AE7C8C"/>
  </w:style>
  <w:style w:type="numbering" w:customStyle="1" w:styleId="874">
    <w:name w:val="Нет списка874"/>
    <w:next w:val="a2"/>
    <w:uiPriority w:val="99"/>
    <w:semiHidden/>
    <w:unhideWhenUsed/>
    <w:rsid w:val="00AE7C8C"/>
  </w:style>
  <w:style w:type="numbering" w:customStyle="1" w:styleId="884">
    <w:name w:val="Нет списка884"/>
    <w:next w:val="a2"/>
    <w:uiPriority w:val="99"/>
    <w:semiHidden/>
    <w:unhideWhenUsed/>
    <w:rsid w:val="00AE7C8C"/>
  </w:style>
  <w:style w:type="numbering" w:customStyle="1" w:styleId="894">
    <w:name w:val="Нет списка894"/>
    <w:next w:val="a2"/>
    <w:uiPriority w:val="99"/>
    <w:semiHidden/>
    <w:unhideWhenUsed/>
    <w:rsid w:val="00AE7C8C"/>
  </w:style>
  <w:style w:type="numbering" w:customStyle="1" w:styleId="904">
    <w:name w:val="Нет списка904"/>
    <w:next w:val="a2"/>
    <w:uiPriority w:val="99"/>
    <w:semiHidden/>
    <w:unhideWhenUsed/>
    <w:rsid w:val="00AE7C8C"/>
  </w:style>
  <w:style w:type="numbering" w:customStyle="1" w:styleId="924">
    <w:name w:val="Нет списка924"/>
    <w:next w:val="a2"/>
    <w:uiPriority w:val="99"/>
    <w:semiHidden/>
    <w:unhideWhenUsed/>
    <w:rsid w:val="00AE7C8C"/>
  </w:style>
  <w:style w:type="numbering" w:customStyle="1" w:styleId="934">
    <w:name w:val="Нет списка934"/>
    <w:next w:val="a2"/>
    <w:uiPriority w:val="99"/>
    <w:semiHidden/>
    <w:unhideWhenUsed/>
    <w:rsid w:val="00AE7C8C"/>
  </w:style>
  <w:style w:type="numbering" w:customStyle="1" w:styleId="944">
    <w:name w:val="Нет списка944"/>
    <w:next w:val="a2"/>
    <w:uiPriority w:val="99"/>
    <w:semiHidden/>
    <w:unhideWhenUsed/>
    <w:rsid w:val="00AE7C8C"/>
  </w:style>
  <w:style w:type="numbering" w:customStyle="1" w:styleId="954">
    <w:name w:val="Нет списка954"/>
    <w:next w:val="a2"/>
    <w:uiPriority w:val="99"/>
    <w:semiHidden/>
    <w:unhideWhenUsed/>
    <w:rsid w:val="00AE7C8C"/>
  </w:style>
  <w:style w:type="numbering" w:customStyle="1" w:styleId="964">
    <w:name w:val="Нет списка964"/>
    <w:next w:val="a2"/>
    <w:uiPriority w:val="99"/>
    <w:semiHidden/>
    <w:unhideWhenUsed/>
    <w:rsid w:val="00AE7C8C"/>
  </w:style>
  <w:style w:type="numbering" w:customStyle="1" w:styleId="974">
    <w:name w:val="Нет списка974"/>
    <w:next w:val="a2"/>
    <w:uiPriority w:val="99"/>
    <w:semiHidden/>
    <w:unhideWhenUsed/>
    <w:rsid w:val="00AE7C8C"/>
  </w:style>
  <w:style w:type="numbering" w:customStyle="1" w:styleId="984">
    <w:name w:val="Нет списка984"/>
    <w:next w:val="a2"/>
    <w:uiPriority w:val="99"/>
    <w:semiHidden/>
    <w:unhideWhenUsed/>
    <w:rsid w:val="00AE7C8C"/>
  </w:style>
  <w:style w:type="numbering" w:customStyle="1" w:styleId="994">
    <w:name w:val="Нет списка994"/>
    <w:next w:val="a2"/>
    <w:uiPriority w:val="99"/>
    <w:semiHidden/>
    <w:unhideWhenUsed/>
    <w:rsid w:val="00AE7C8C"/>
  </w:style>
  <w:style w:type="numbering" w:customStyle="1" w:styleId="1004">
    <w:name w:val="Нет списка1004"/>
    <w:next w:val="a2"/>
    <w:uiPriority w:val="99"/>
    <w:semiHidden/>
    <w:unhideWhenUsed/>
    <w:rsid w:val="00AE7C8C"/>
  </w:style>
  <w:style w:type="numbering" w:customStyle="1" w:styleId="1024">
    <w:name w:val="Нет списка1024"/>
    <w:next w:val="a2"/>
    <w:uiPriority w:val="99"/>
    <w:semiHidden/>
    <w:unhideWhenUsed/>
    <w:rsid w:val="00AE7C8C"/>
  </w:style>
  <w:style w:type="numbering" w:customStyle="1" w:styleId="1034">
    <w:name w:val="Нет списка1034"/>
    <w:next w:val="a2"/>
    <w:uiPriority w:val="99"/>
    <w:semiHidden/>
    <w:unhideWhenUsed/>
    <w:rsid w:val="00AE7C8C"/>
  </w:style>
  <w:style w:type="numbering" w:customStyle="1" w:styleId="1044">
    <w:name w:val="Нет списка1044"/>
    <w:next w:val="a2"/>
    <w:uiPriority w:val="99"/>
    <w:semiHidden/>
    <w:unhideWhenUsed/>
    <w:rsid w:val="00AE7C8C"/>
  </w:style>
  <w:style w:type="numbering" w:customStyle="1" w:styleId="1054">
    <w:name w:val="Нет списка1054"/>
    <w:next w:val="a2"/>
    <w:uiPriority w:val="99"/>
    <w:semiHidden/>
    <w:unhideWhenUsed/>
    <w:rsid w:val="00AE7C8C"/>
  </w:style>
  <w:style w:type="numbering" w:customStyle="1" w:styleId="1064">
    <w:name w:val="Нет списка1064"/>
    <w:next w:val="a2"/>
    <w:uiPriority w:val="99"/>
    <w:semiHidden/>
    <w:unhideWhenUsed/>
    <w:rsid w:val="00AE7C8C"/>
  </w:style>
  <w:style w:type="numbering" w:customStyle="1" w:styleId="1074">
    <w:name w:val="Нет списка1074"/>
    <w:next w:val="a2"/>
    <w:uiPriority w:val="99"/>
    <w:semiHidden/>
    <w:unhideWhenUsed/>
    <w:rsid w:val="00AE7C8C"/>
  </w:style>
  <w:style w:type="numbering" w:customStyle="1" w:styleId="1084">
    <w:name w:val="Нет списка1084"/>
    <w:next w:val="a2"/>
    <w:uiPriority w:val="99"/>
    <w:semiHidden/>
    <w:unhideWhenUsed/>
    <w:rsid w:val="00AE7C8C"/>
  </w:style>
  <w:style w:type="numbering" w:customStyle="1" w:styleId="1094">
    <w:name w:val="Нет списка1094"/>
    <w:next w:val="a2"/>
    <w:uiPriority w:val="99"/>
    <w:semiHidden/>
    <w:unhideWhenUsed/>
    <w:rsid w:val="00AE7C8C"/>
  </w:style>
  <w:style w:type="numbering" w:customStyle="1" w:styleId="1134">
    <w:name w:val="Нет списка1134"/>
    <w:next w:val="a2"/>
    <w:uiPriority w:val="99"/>
    <w:semiHidden/>
    <w:unhideWhenUsed/>
    <w:rsid w:val="00AE7C8C"/>
  </w:style>
  <w:style w:type="numbering" w:customStyle="1" w:styleId="1144">
    <w:name w:val="Нет списка1144"/>
    <w:next w:val="a2"/>
    <w:uiPriority w:val="99"/>
    <w:semiHidden/>
    <w:unhideWhenUsed/>
    <w:rsid w:val="00AE7C8C"/>
  </w:style>
  <w:style w:type="numbering" w:customStyle="1" w:styleId="1154">
    <w:name w:val="Нет списка1154"/>
    <w:next w:val="a2"/>
    <w:uiPriority w:val="99"/>
    <w:semiHidden/>
    <w:unhideWhenUsed/>
    <w:rsid w:val="00AE7C8C"/>
  </w:style>
  <w:style w:type="numbering" w:customStyle="1" w:styleId="1164">
    <w:name w:val="Нет списка1164"/>
    <w:next w:val="a2"/>
    <w:uiPriority w:val="99"/>
    <w:semiHidden/>
    <w:unhideWhenUsed/>
    <w:rsid w:val="00AE7C8C"/>
  </w:style>
  <w:style w:type="numbering" w:customStyle="1" w:styleId="1174">
    <w:name w:val="Нет списка1174"/>
    <w:next w:val="a2"/>
    <w:uiPriority w:val="99"/>
    <w:semiHidden/>
    <w:unhideWhenUsed/>
    <w:rsid w:val="00AE7C8C"/>
  </w:style>
  <w:style w:type="numbering" w:customStyle="1" w:styleId="1184">
    <w:name w:val="Нет списка1184"/>
    <w:next w:val="a2"/>
    <w:uiPriority w:val="99"/>
    <w:semiHidden/>
    <w:unhideWhenUsed/>
    <w:rsid w:val="00AE7C8C"/>
  </w:style>
  <w:style w:type="numbering" w:customStyle="1" w:styleId="1194">
    <w:name w:val="Нет списка1194"/>
    <w:next w:val="a2"/>
    <w:uiPriority w:val="99"/>
    <w:semiHidden/>
    <w:unhideWhenUsed/>
    <w:rsid w:val="00AE7C8C"/>
  </w:style>
  <w:style w:type="numbering" w:customStyle="1" w:styleId="1204">
    <w:name w:val="Нет списка1204"/>
    <w:next w:val="a2"/>
    <w:uiPriority w:val="99"/>
    <w:semiHidden/>
    <w:unhideWhenUsed/>
    <w:rsid w:val="00AE7C8C"/>
  </w:style>
  <w:style w:type="numbering" w:customStyle="1" w:styleId="1224">
    <w:name w:val="Нет списка1224"/>
    <w:next w:val="a2"/>
    <w:uiPriority w:val="99"/>
    <w:semiHidden/>
    <w:unhideWhenUsed/>
    <w:rsid w:val="00AE7C8C"/>
  </w:style>
  <w:style w:type="numbering" w:customStyle="1" w:styleId="1234">
    <w:name w:val="Нет списка1234"/>
    <w:next w:val="a2"/>
    <w:uiPriority w:val="99"/>
    <w:semiHidden/>
    <w:unhideWhenUsed/>
    <w:rsid w:val="00AE7C8C"/>
  </w:style>
  <w:style w:type="numbering" w:customStyle="1" w:styleId="1244">
    <w:name w:val="Нет списка1244"/>
    <w:next w:val="a2"/>
    <w:uiPriority w:val="99"/>
    <w:semiHidden/>
    <w:unhideWhenUsed/>
    <w:rsid w:val="00AE7C8C"/>
  </w:style>
  <w:style w:type="numbering" w:customStyle="1" w:styleId="1254">
    <w:name w:val="Нет списка1254"/>
    <w:next w:val="a2"/>
    <w:uiPriority w:val="99"/>
    <w:semiHidden/>
    <w:unhideWhenUsed/>
    <w:rsid w:val="00AE7C8C"/>
  </w:style>
  <w:style w:type="numbering" w:customStyle="1" w:styleId="1264">
    <w:name w:val="Нет списка1264"/>
    <w:next w:val="a2"/>
    <w:uiPriority w:val="99"/>
    <w:semiHidden/>
    <w:unhideWhenUsed/>
    <w:rsid w:val="00AE7C8C"/>
  </w:style>
  <w:style w:type="numbering" w:customStyle="1" w:styleId="1274">
    <w:name w:val="Нет списка1274"/>
    <w:next w:val="a2"/>
    <w:uiPriority w:val="99"/>
    <w:semiHidden/>
    <w:unhideWhenUsed/>
    <w:rsid w:val="00AE7C8C"/>
  </w:style>
  <w:style w:type="numbering" w:customStyle="1" w:styleId="1284">
    <w:name w:val="Нет списка1284"/>
    <w:next w:val="a2"/>
    <w:uiPriority w:val="99"/>
    <w:semiHidden/>
    <w:unhideWhenUsed/>
    <w:rsid w:val="00AE7C8C"/>
  </w:style>
  <w:style w:type="numbering" w:customStyle="1" w:styleId="1294">
    <w:name w:val="Нет списка1294"/>
    <w:next w:val="a2"/>
    <w:uiPriority w:val="99"/>
    <w:semiHidden/>
    <w:unhideWhenUsed/>
    <w:rsid w:val="00AE7C8C"/>
  </w:style>
  <w:style w:type="numbering" w:customStyle="1" w:styleId="1304">
    <w:name w:val="Нет списка1304"/>
    <w:next w:val="a2"/>
    <w:uiPriority w:val="99"/>
    <w:semiHidden/>
    <w:unhideWhenUsed/>
    <w:rsid w:val="00AE7C8C"/>
  </w:style>
  <w:style w:type="numbering" w:customStyle="1" w:styleId="1324">
    <w:name w:val="Нет списка1324"/>
    <w:next w:val="a2"/>
    <w:uiPriority w:val="99"/>
    <w:semiHidden/>
    <w:unhideWhenUsed/>
    <w:rsid w:val="00AE7C8C"/>
  </w:style>
  <w:style w:type="numbering" w:customStyle="1" w:styleId="1334">
    <w:name w:val="Нет списка1334"/>
    <w:next w:val="a2"/>
    <w:uiPriority w:val="99"/>
    <w:semiHidden/>
    <w:unhideWhenUsed/>
    <w:rsid w:val="00AE7C8C"/>
  </w:style>
  <w:style w:type="numbering" w:customStyle="1" w:styleId="1344">
    <w:name w:val="Нет списка1344"/>
    <w:next w:val="a2"/>
    <w:uiPriority w:val="99"/>
    <w:semiHidden/>
    <w:unhideWhenUsed/>
    <w:rsid w:val="00AE7C8C"/>
  </w:style>
  <w:style w:type="numbering" w:customStyle="1" w:styleId="1354">
    <w:name w:val="Нет списка1354"/>
    <w:next w:val="a2"/>
    <w:uiPriority w:val="99"/>
    <w:semiHidden/>
    <w:unhideWhenUsed/>
    <w:rsid w:val="00AE7C8C"/>
  </w:style>
  <w:style w:type="numbering" w:customStyle="1" w:styleId="1364">
    <w:name w:val="Нет списка1364"/>
    <w:next w:val="a2"/>
    <w:uiPriority w:val="99"/>
    <w:semiHidden/>
    <w:unhideWhenUsed/>
    <w:rsid w:val="00AE7C8C"/>
  </w:style>
  <w:style w:type="numbering" w:customStyle="1" w:styleId="1374">
    <w:name w:val="Нет списка1374"/>
    <w:next w:val="a2"/>
    <w:uiPriority w:val="99"/>
    <w:semiHidden/>
    <w:unhideWhenUsed/>
    <w:rsid w:val="00AE7C8C"/>
  </w:style>
  <w:style w:type="numbering" w:customStyle="1" w:styleId="1384">
    <w:name w:val="Нет списка1384"/>
    <w:next w:val="a2"/>
    <w:uiPriority w:val="99"/>
    <w:semiHidden/>
    <w:unhideWhenUsed/>
    <w:rsid w:val="00AE7C8C"/>
  </w:style>
  <w:style w:type="numbering" w:customStyle="1" w:styleId="1394">
    <w:name w:val="Нет списка1394"/>
    <w:next w:val="a2"/>
    <w:uiPriority w:val="99"/>
    <w:semiHidden/>
    <w:unhideWhenUsed/>
    <w:rsid w:val="00AE7C8C"/>
  </w:style>
  <w:style w:type="numbering" w:customStyle="1" w:styleId="1404">
    <w:name w:val="Нет списка1404"/>
    <w:next w:val="a2"/>
    <w:uiPriority w:val="99"/>
    <w:semiHidden/>
    <w:unhideWhenUsed/>
    <w:rsid w:val="00AE7C8C"/>
  </w:style>
  <w:style w:type="numbering" w:customStyle="1" w:styleId="1424">
    <w:name w:val="Нет списка1424"/>
    <w:next w:val="a2"/>
    <w:uiPriority w:val="99"/>
    <w:semiHidden/>
    <w:unhideWhenUsed/>
    <w:rsid w:val="00AE7C8C"/>
  </w:style>
  <w:style w:type="numbering" w:customStyle="1" w:styleId="1434">
    <w:name w:val="Нет списка1434"/>
    <w:next w:val="a2"/>
    <w:uiPriority w:val="99"/>
    <w:semiHidden/>
    <w:unhideWhenUsed/>
    <w:rsid w:val="00AE7C8C"/>
  </w:style>
  <w:style w:type="numbering" w:customStyle="1" w:styleId="1444">
    <w:name w:val="Нет списка1444"/>
    <w:next w:val="a2"/>
    <w:uiPriority w:val="99"/>
    <w:semiHidden/>
    <w:unhideWhenUsed/>
    <w:rsid w:val="00AE7C8C"/>
  </w:style>
  <w:style w:type="numbering" w:customStyle="1" w:styleId="1454">
    <w:name w:val="Нет списка1454"/>
    <w:next w:val="a2"/>
    <w:uiPriority w:val="99"/>
    <w:semiHidden/>
    <w:unhideWhenUsed/>
    <w:rsid w:val="00AE7C8C"/>
  </w:style>
  <w:style w:type="numbering" w:customStyle="1" w:styleId="1464">
    <w:name w:val="Нет списка1464"/>
    <w:next w:val="a2"/>
    <w:uiPriority w:val="99"/>
    <w:semiHidden/>
    <w:unhideWhenUsed/>
    <w:rsid w:val="00AE7C8C"/>
  </w:style>
  <w:style w:type="numbering" w:customStyle="1" w:styleId="1474">
    <w:name w:val="Нет списка1474"/>
    <w:next w:val="a2"/>
    <w:uiPriority w:val="99"/>
    <w:semiHidden/>
    <w:unhideWhenUsed/>
    <w:rsid w:val="00AE7C8C"/>
  </w:style>
  <w:style w:type="numbering" w:customStyle="1" w:styleId="1484">
    <w:name w:val="Нет списка1484"/>
    <w:next w:val="a2"/>
    <w:uiPriority w:val="99"/>
    <w:semiHidden/>
    <w:unhideWhenUsed/>
    <w:rsid w:val="00AE7C8C"/>
  </w:style>
  <w:style w:type="numbering" w:customStyle="1" w:styleId="1494">
    <w:name w:val="Нет списка1494"/>
    <w:next w:val="a2"/>
    <w:uiPriority w:val="99"/>
    <w:semiHidden/>
    <w:unhideWhenUsed/>
    <w:rsid w:val="00AE7C8C"/>
  </w:style>
  <w:style w:type="numbering" w:customStyle="1" w:styleId="1504">
    <w:name w:val="Нет списка1504"/>
    <w:next w:val="a2"/>
    <w:uiPriority w:val="99"/>
    <w:semiHidden/>
    <w:unhideWhenUsed/>
    <w:rsid w:val="00AE7C8C"/>
  </w:style>
  <w:style w:type="numbering" w:customStyle="1" w:styleId="1524">
    <w:name w:val="Нет списка1524"/>
    <w:next w:val="a2"/>
    <w:uiPriority w:val="99"/>
    <w:semiHidden/>
    <w:unhideWhenUsed/>
    <w:rsid w:val="00AE7C8C"/>
  </w:style>
  <w:style w:type="numbering" w:customStyle="1" w:styleId="1534">
    <w:name w:val="Нет списка1534"/>
    <w:next w:val="a2"/>
    <w:uiPriority w:val="99"/>
    <w:semiHidden/>
    <w:unhideWhenUsed/>
    <w:rsid w:val="00AE7C8C"/>
  </w:style>
  <w:style w:type="paragraph" w:customStyle="1" w:styleId="1ffff0">
    <w:name w:val="Знак Знак1 Знак Знак"/>
    <w:basedOn w:val="a"/>
    <w:rsid w:val="00AE7C8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4">
    <w:name w:val="Нет списка1544"/>
    <w:next w:val="a2"/>
    <w:uiPriority w:val="99"/>
    <w:semiHidden/>
    <w:unhideWhenUsed/>
    <w:rsid w:val="00AE7C8C"/>
  </w:style>
  <w:style w:type="numbering" w:customStyle="1" w:styleId="1554">
    <w:name w:val="Нет списка1554"/>
    <w:next w:val="a2"/>
    <w:uiPriority w:val="99"/>
    <w:semiHidden/>
    <w:unhideWhenUsed/>
    <w:rsid w:val="00AE7C8C"/>
  </w:style>
  <w:style w:type="numbering" w:customStyle="1" w:styleId="1564">
    <w:name w:val="Нет списка1564"/>
    <w:next w:val="a2"/>
    <w:uiPriority w:val="99"/>
    <w:semiHidden/>
    <w:unhideWhenUsed/>
    <w:rsid w:val="00AE7C8C"/>
  </w:style>
  <w:style w:type="numbering" w:customStyle="1" w:styleId="1574">
    <w:name w:val="Нет списка1574"/>
    <w:next w:val="a2"/>
    <w:uiPriority w:val="99"/>
    <w:semiHidden/>
    <w:unhideWhenUsed/>
    <w:rsid w:val="00AE7C8C"/>
  </w:style>
  <w:style w:type="numbering" w:customStyle="1" w:styleId="1584">
    <w:name w:val="Нет списка1584"/>
    <w:next w:val="a2"/>
    <w:uiPriority w:val="99"/>
    <w:semiHidden/>
    <w:unhideWhenUsed/>
    <w:rsid w:val="00AE7C8C"/>
  </w:style>
  <w:style w:type="numbering" w:customStyle="1" w:styleId="1594">
    <w:name w:val="Нет списка1594"/>
    <w:next w:val="a2"/>
    <w:uiPriority w:val="99"/>
    <w:semiHidden/>
    <w:unhideWhenUsed/>
    <w:rsid w:val="00AE7C8C"/>
  </w:style>
  <w:style w:type="numbering" w:customStyle="1" w:styleId="1604">
    <w:name w:val="Нет списка1604"/>
    <w:next w:val="a2"/>
    <w:uiPriority w:val="99"/>
    <w:semiHidden/>
    <w:unhideWhenUsed/>
    <w:rsid w:val="00AE7C8C"/>
  </w:style>
  <w:style w:type="numbering" w:customStyle="1" w:styleId="1624">
    <w:name w:val="Нет списка1624"/>
    <w:next w:val="a2"/>
    <w:uiPriority w:val="99"/>
    <w:semiHidden/>
    <w:unhideWhenUsed/>
    <w:rsid w:val="00AE7C8C"/>
  </w:style>
  <w:style w:type="numbering" w:customStyle="1" w:styleId="1634">
    <w:name w:val="Нет списка1634"/>
    <w:next w:val="a2"/>
    <w:uiPriority w:val="99"/>
    <w:semiHidden/>
    <w:unhideWhenUsed/>
    <w:rsid w:val="00AE7C8C"/>
  </w:style>
  <w:style w:type="numbering" w:customStyle="1" w:styleId="1644">
    <w:name w:val="Нет списка1644"/>
    <w:next w:val="a2"/>
    <w:uiPriority w:val="99"/>
    <w:semiHidden/>
    <w:unhideWhenUsed/>
    <w:rsid w:val="00AE7C8C"/>
  </w:style>
  <w:style w:type="numbering" w:customStyle="1" w:styleId="1654">
    <w:name w:val="Нет списка1654"/>
    <w:next w:val="a2"/>
    <w:uiPriority w:val="99"/>
    <w:semiHidden/>
    <w:unhideWhenUsed/>
    <w:rsid w:val="00AE7C8C"/>
  </w:style>
  <w:style w:type="numbering" w:customStyle="1" w:styleId="1664">
    <w:name w:val="Нет списка1664"/>
    <w:next w:val="a2"/>
    <w:uiPriority w:val="99"/>
    <w:semiHidden/>
    <w:unhideWhenUsed/>
    <w:rsid w:val="00AE7C8C"/>
  </w:style>
  <w:style w:type="numbering" w:customStyle="1" w:styleId="1674">
    <w:name w:val="Нет списка1674"/>
    <w:next w:val="a2"/>
    <w:uiPriority w:val="99"/>
    <w:semiHidden/>
    <w:unhideWhenUsed/>
    <w:rsid w:val="00AE7C8C"/>
  </w:style>
  <w:style w:type="numbering" w:customStyle="1" w:styleId="1684">
    <w:name w:val="Нет списка1684"/>
    <w:next w:val="a2"/>
    <w:uiPriority w:val="99"/>
    <w:semiHidden/>
    <w:unhideWhenUsed/>
    <w:rsid w:val="00AE7C8C"/>
  </w:style>
  <w:style w:type="numbering" w:customStyle="1" w:styleId="1694">
    <w:name w:val="Нет списка1694"/>
    <w:next w:val="a2"/>
    <w:uiPriority w:val="99"/>
    <w:semiHidden/>
    <w:unhideWhenUsed/>
    <w:rsid w:val="00AE7C8C"/>
  </w:style>
  <w:style w:type="numbering" w:customStyle="1" w:styleId="1704">
    <w:name w:val="Нет списка1704"/>
    <w:next w:val="a2"/>
    <w:uiPriority w:val="99"/>
    <w:semiHidden/>
    <w:unhideWhenUsed/>
    <w:rsid w:val="00AE7C8C"/>
  </w:style>
  <w:style w:type="numbering" w:customStyle="1" w:styleId="1724">
    <w:name w:val="Нет списка1724"/>
    <w:next w:val="a2"/>
    <w:uiPriority w:val="99"/>
    <w:semiHidden/>
    <w:unhideWhenUsed/>
    <w:rsid w:val="00AE7C8C"/>
  </w:style>
  <w:style w:type="numbering" w:customStyle="1" w:styleId="1734">
    <w:name w:val="Нет списка1734"/>
    <w:next w:val="a2"/>
    <w:uiPriority w:val="99"/>
    <w:semiHidden/>
    <w:unhideWhenUsed/>
    <w:rsid w:val="00AE7C8C"/>
  </w:style>
  <w:style w:type="numbering" w:customStyle="1" w:styleId="1744">
    <w:name w:val="Нет списка1744"/>
    <w:next w:val="a2"/>
    <w:uiPriority w:val="99"/>
    <w:semiHidden/>
    <w:unhideWhenUsed/>
    <w:rsid w:val="00AE7C8C"/>
  </w:style>
  <w:style w:type="numbering" w:customStyle="1" w:styleId="1754">
    <w:name w:val="Нет списка1754"/>
    <w:next w:val="a2"/>
    <w:uiPriority w:val="99"/>
    <w:semiHidden/>
    <w:unhideWhenUsed/>
    <w:rsid w:val="00AE7C8C"/>
  </w:style>
  <w:style w:type="numbering" w:customStyle="1" w:styleId="1764">
    <w:name w:val="Нет списка1764"/>
    <w:next w:val="a2"/>
    <w:uiPriority w:val="99"/>
    <w:semiHidden/>
    <w:unhideWhenUsed/>
    <w:rsid w:val="00AE7C8C"/>
  </w:style>
  <w:style w:type="numbering" w:customStyle="1" w:styleId="1774">
    <w:name w:val="Нет списка1774"/>
    <w:next w:val="a2"/>
    <w:uiPriority w:val="99"/>
    <w:semiHidden/>
    <w:unhideWhenUsed/>
    <w:rsid w:val="00AE7C8C"/>
  </w:style>
  <w:style w:type="numbering" w:customStyle="1" w:styleId="1784">
    <w:name w:val="Нет списка1784"/>
    <w:next w:val="a2"/>
    <w:uiPriority w:val="99"/>
    <w:semiHidden/>
    <w:unhideWhenUsed/>
    <w:rsid w:val="00AE7C8C"/>
  </w:style>
  <w:style w:type="numbering" w:customStyle="1" w:styleId="1794">
    <w:name w:val="Нет списка1794"/>
    <w:next w:val="a2"/>
    <w:uiPriority w:val="99"/>
    <w:semiHidden/>
    <w:unhideWhenUsed/>
    <w:rsid w:val="00AE7C8C"/>
  </w:style>
  <w:style w:type="numbering" w:customStyle="1" w:styleId="1804">
    <w:name w:val="Нет списка1804"/>
    <w:next w:val="a2"/>
    <w:uiPriority w:val="99"/>
    <w:semiHidden/>
    <w:unhideWhenUsed/>
    <w:rsid w:val="00AE7C8C"/>
  </w:style>
  <w:style w:type="numbering" w:customStyle="1" w:styleId="1824">
    <w:name w:val="Нет списка1824"/>
    <w:next w:val="a2"/>
    <w:uiPriority w:val="99"/>
    <w:semiHidden/>
    <w:unhideWhenUsed/>
    <w:rsid w:val="00AE7C8C"/>
  </w:style>
  <w:style w:type="numbering" w:customStyle="1" w:styleId="1834">
    <w:name w:val="Нет списка1834"/>
    <w:next w:val="a2"/>
    <w:uiPriority w:val="99"/>
    <w:semiHidden/>
    <w:unhideWhenUsed/>
    <w:rsid w:val="00AE7C8C"/>
  </w:style>
  <w:style w:type="numbering" w:customStyle="1" w:styleId="1844">
    <w:name w:val="Нет списка1844"/>
    <w:next w:val="a2"/>
    <w:uiPriority w:val="99"/>
    <w:semiHidden/>
    <w:unhideWhenUsed/>
    <w:rsid w:val="00AE7C8C"/>
  </w:style>
  <w:style w:type="numbering" w:customStyle="1" w:styleId="1854">
    <w:name w:val="Нет списка1854"/>
    <w:next w:val="a2"/>
    <w:uiPriority w:val="99"/>
    <w:semiHidden/>
    <w:unhideWhenUsed/>
    <w:rsid w:val="00AE7C8C"/>
  </w:style>
  <w:style w:type="numbering" w:customStyle="1" w:styleId="1864">
    <w:name w:val="Нет списка1864"/>
    <w:next w:val="a2"/>
    <w:uiPriority w:val="99"/>
    <w:semiHidden/>
    <w:unhideWhenUsed/>
    <w:rsid w:val="00AE7C8C"/>
  </w:style>
  <w:style w:type="numbering" w:customStyle="1" w:styleId="1874">
    <w:name w:val="Нет списка1874"/>
    <w:next w:val="a2"/>
    <w:uiPriority w:val="99"/>
    <w:semiHidden/>
    <w:unhideWhenUsed/>
    <w:rsid w:val="00AE7C8C"/>
  </w:style>
  <w:style w:type="numbering" w:customStyle="1" w:styleId="1884">
    <w:name w:val="Нет списка1884"/>
    <w:next w:val="a2"/>
    <w:uiPriority w:val="99"/>
    <w:semiHidden/>
    <w:unhideWhenUsed/>
    <w:rsid w:val="00AE7C8C"/>
  </w:style>
  <w:style w:type="numbering" w:customStyle="1" w:styleId="1894">
    <w:name w:val="Нет списка1894"/>
    <w:next w:val="a2"/>
    <w:uiPriority w:val="99"/>
    <w:semiHidden/>
    <w:unhideWhenUsed/>
    <w:rsid w:val="00AE7C8C"/>
  </w:style>
  <w:style w:type="numbering" w:customStyle="1" w:styleId="1904">
    <w:name w:val="Нет списка1904"/>
    <w:next w:val="a2"/>
    <w:uiPriority w:val="99"/>
    <w:semiHidden/>
    <w:unhideWhenUsed/>
    <w:rsid w:val="00AE7C8C"/>
  </w:style>
  <w:style w:type="numbering" w:customStyle="1" w:styleId="1924">
    <w:name w:val="Нет списка1924"/>
    <w:next w:val="a2"/>
    <w:uiPriority w:val="99"/>
    <w:semiHidden/>
    <w:unhideWhenUsed/>
    <w:rsid w:val="00AE7C8C"/>
  </w:style>
  <w:style w:type="numbering" w:customStyle="1" w:styleId="1934">
    <w:name w:val="Нет списка1934"/>
    <w:next w:val="a2"/>
    <w:uiPriority w:val="99"/>
    <w:semiHidden/>
    <w:unhideWhenUsed/>
    <w:rsid w:val="00AE7C8C"/>
  </w:style>
  <w:style w:type="numbering" w:customStyle="1" w:styleId="1944">
    <w:name w:val="Нет списка1944"/>
    <w:next w:val="a2"/>
    <w:uiPriority w:val="99"/>
    <w:semiHidden/>
    <w:unhideWhenUsed/>
    <w:rsid w:val="00AE7C8C"/>
  </w:style>
  <w:style w:type="numbering" w:customStyle="1" w:styleId="1954">
    <w:name w:val="Нет списка1954"/>
    <w:next w:val="a2"/>
    <w:uiPriority w:val="99"/>
    <w:semiHidden/>
    <w:unhideWhenUsed/>
    <w:rsid w:val="00AE7C8C"/>
  </w:style>
  <w:style w:type="numbering" w:customStyle="1" w:styleId="1964">
    <w:name w:val="Нет списка1964"/>
    <w:next w:val="a2"/>
    <w:uiPriority w:val="99"/>
    <w:semiHidden/>
    <w:unhideWhenUsed/>
    <w:rsid w:val="00AE7C8C"/>
  </w:style>
  <w:style w:type="numbering" w:customStyle="1" w:styleId="1974">
    <w:name w:val="Нет списка1974"/>
    <w:next w:val="a2"/>
    <w:uiPriority w:val="99"/>
    <w:semiHidden/>
    <w:unhideWhenUsed/>
    <w:rsid w:val="00AE7C8C"/>
  </w:style>
  <w:style w:type="numbering" w:customStyle="1" w:styleId="1984">
    <w:name w:val="Нет списка1984"/>
    <w:next w:val="a2"/>
    <w:uiPriority w:val="99"/>
    <w:semiHidden/>
    <w:unhideWhenUsed/>
    <w:rsid w:val="00AE7C8C"/>
  </w:style>
  <w:style w:type="numbering" w:customStyle="1" w:styleId="1994">
    <w:name w:val="Нет списка1994"/>
    <w:next w:val="a2"/>
    <w:uiPriority w:val="99"/>
    <w:semiHidden/>
    <w:unhideWhenUsed/>
    <w:rsid w:val="00AE7C8C"/>
  </w:style>
  <w:style w:type="numbering" w:customStyle="1" w:styleId="2004">
    <w:name w:val="Нет списка2004"/>
    <w:next w:val="a2"/>
    <w:uiPriority w:val="99"/>
    <w:semiHidden/>
    <w:unhideWhenUsed/>
    <w:rsid w:val="00AE7C8C"/>
  </w:style>
  <w:style w:type="numbering" w:customStyle="1" w:styleId="2024">
    <w:name w:val="Нет списка2024"/>
    <w:next w:val="a2"/>
    <w:uiPriority w:val="99"/>
    <w:semiHidden/>
    <w:unhideWhenUsed/>
    <w:rsid w:val="00AE7C8C"/>
  </w:style>
  <w:style w:type="numbering" w:customStyle="1" w:styleId="2034">
    <w:name w:val="Нет списка2034"/>
    <w:next w:val="a2"/>
    <w:uiPriority w:val="99"/>
    <w:semiHidden/>
    <w:unhideWhenUsed/>
    <w:rsid w:val="00AE7C8C"/>
  </w:style>
  <w:style w:type="numbering" w:customStyle="1" w:styleId="2043">
    <w:name w:val="Нет списка2043"/>
    <w:next w:val="a2"/>
    <w:uiPriority w:val="99"/>
    <w:semiHidden/>
    <w:unhideWhenUsed/>
    <w:rsid w:val="00AE7C8C"/>
  </w:style>
  <w:style w:type="numbering" w:customStyle="1" w:styleId="2053">
    <w:name w:val="Нет списка2053"/>
    <w:next w:val="a2"/>
    <w:uiPriority w:val="99"/>
    <w:semiHidden/>
    <w:unhideWhenUsed/>
    <w:rsid w:val="00AE7C8C"/>
  </w:style>
  <w:style w:type="numbering" w:customStyle="1" w:styleId="2063">
    <w:name w:val="Нет списка2063"/>
    <w:next w:val="a2"/>
    <w:uiPriority w:val="99"/>
    <w:semiHidden/>
    <w:unhideWhenUsed/>
    <w:rsid w:val="00AE7C8C"/>
  </w:style>
  <w:style w:type="numbering" w:customStyle="1" w:styleId="2073">
    <w:name w:val="Нет списка2073"/>
    <w:next w:val="a2"/>
    <w:uiPriority w:val="99"/>
    <w:semiHidden/>
    <w:unhideWhenUsed/>
    <w:rsid w:val="00AE7C8C"/>
  </w:style>
  <w:style w:type="numbering" w:customStyle="1" w:styleId="2082">
    <w:name w:val="Нет списка2082"/>
    <w:next w:val="a2"/>
    <w:uiPriority w:val="99"/>
    <w:semiHidden/>
    <w:unhideWhenUsed/>
    <w:rsid w:val="00AE7C8C"/>
  </w:style>
  <w:style w:type="numbering" w:customStyle="1" w:styleId="2092">
    <w:name w:val="Нет списка2092"/>
    <w:next w:val="a2"/>
    <w:uiPriority w:val="99"/>
    <w:semiHidden/>
    <w:unhideWhenUsed/>
    <w:rsid w:val="00AE7C8C"/>
  </w:style>
  <w:style w:type="numbering" w:customStyle="1" w:styleId="2121">
    <w:name w:val="Нет списка2121"/>
    <w:next w:val="a2"/>
    <w:uiPriority w:val="99"/>
    <w:semiHidden/>
    <w:unhideWhenUsed/>
    <w:rsid w:val="00AE7C8C"/>
  </w:style>
  <w:style w:type="numbering" w:customStyle="1" w:styleId="2131">
    <w:name w:val="Нет списка2131"/>
    <w:next w:val="a2"/>
    <w:uiPriority w:val="99"/>
    <w:semiHidden/>
    <w:unhideWhenUsed/>
    <w:rsid w:val="00AE7C8C"/>
  </w:style>
  <w:style w:type="numbering" w:customStyle="1" w:styleId="2141">
    <w:name w:val="Нет списка2141"/>
    <w:next w:val="a2"/>
    <w:uiPriority w:val="99"/>
    <w:semiHidden/>
    <w:unhideWhenUsed/>
    <w:rsid w:val="00AE7C8C"/>
  </w:style>
  <w:style w:type="numbering" w:customStyle="1" w:styleId="2151">
    <w:name w:val="Нет списка2151"/>
    <w:next w:val="a2"/>
    <w:uiPriority w:val="99"/>
    <w:semiHidden/>
    <w:unhideWhenUsed/>
    <w:rsid w:val="00AE7C8C"/>
  </w:style>
  <w:style w:type="numbering" w:customStyle="1" w:styleId="2200">
    <w:name w:val="Нет списка220"/>
    <w:next w:val="a2"/>
    <w:uiPriority w:val="99"/>
    <w:semiHidden/>
    <w:rsid w:val="00711C06"/>
  </w:style>
  <w:style w:type="paragraph" w:customStyle="1" w:styleId="91fff6">
    <w:name w:val="Знак Знак9 Знак 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d">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6b">
    <w:name w:val="Сетка таблицы6"/>
    <w:basedOn w:val="a1"/>
    <w:next w:val="a8"/>
    <w:rsid w:val="00711C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b">
    <w:name w:val="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1">
    <w:name w:val="Знак1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2">
    <w:name w:val="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3">
    <w:name w:val="Знак1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c">
    <w:name w:val="Знак2"/>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d">
    <w:name w:val="Знак2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4">
    <w:name w:val="Знак1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5">
    <w:name w:val="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0">
    <w:name w:val="Знак3"/>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c">
    <w:name w:val="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4">
    <w:name w:val="Знак1 Знак Знак Знак2"/>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d">
    <w:name w:val="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9">
    <w:name w:val="Знак1 Знак Знак Знак4 Знак Знак 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e">
    <w:name w:val="Знак2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
    <w:name w:val="Знак1 Знак Знак Знак4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
    <w:name w:val="Знак2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e">
    <w:name w:val="Знак Знак9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c">
    <w:name w:val="Знак1 Знак Знак Знак4 Знак Знак Знак1 Знак Знак Знак1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
    <w:name w:val="Знак Знак9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0">
    <w:name w:val="Знак Знак9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1">
    <w:name w:val="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2">
    <w:name w:val="Знак Знак9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3">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4">
    <w:name w:val="Знак Знак9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0">
    <w:name w:val="Знак2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5">
    <w:name w:val="Знак Знак9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1">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6">
    <w:name w:val="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e">
    <w:name w:val="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
    <w:name w:val="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0">
    <w:name w:val="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7">
    <w:name w:val="Знак Знак9 Знак Знак1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d">
    <w:name w:val="Знак1 Знак Знак Знак4 Знак Знак Знак1 Знак Знак Знак1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8">
    <w:name w:val="Знак Знак9 Знак Знак1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9">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a">
    <w:name w:val="Знак Знак9 Знак Знак1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b">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c">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d">
    <w:name w:val="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5">
    <w:name w:val="Знак Знак12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09">
    <w:name w:val="Нет списка1109"/>
    <w:next w:val="a2"/>
    <w:uiPriority w:val="99"/>
    <w:semiHidden/>
    <w:unhideWhenUsed/>
    <w:rsid w:val="00711C06"/>
  </w:style>
  <w:style w:type="numbering" w:customStyle="1" w:styleId="226">
    <w:name w:val="Нет списка226"/>
    <w:next w:val="a2"/>
    <w:uiPriority w:val="99"/>
    <w:semiHidden/>
    <w:unhideWhenUsed/>
    <w:rsid w:val="00711C06"/>
  </w:style>
  <w:style w:type="numbering" w:customStyle="1" w:styleId="3200">
    <w:name w:val="Нет списка320"/>
    <w:next w:val="a2"/>
    <w:uiPriority w:val="99"/>
    <w:semiHidden/>
    <w:unhideWhenUsed/>
    <w:rsid w:val="00711C06"/>
  </w:style>
  <w:style w:type="numbering" w:customStyle="1" w:styleId="420">
    <w:name w:val="Нет списка420"/>
    <w:next w:val="a2"/>
    <w:uiPriority w:val="99"/>
    <w:semiHidden/>
    <w:unhideWhenUsed/>
    <w:rsid w:val="00711C06"/>
  </w:style>
  <w:style w:type="paragraph" w:customStyle="1" w:styleId="1ffff6">
    <w:name w:val="Знак Знак Знак Знак1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7">
    <w:name w:val="Без интервала9"/>
    <w:rsid w:val="00711C06"/>
    <w:pPr>
      <w:spacing w:after="0" w:line="240" w:lineRule="auto"/>
    </w:pPr>
    <w:rPr>
      <w:rFonts w:ascii="Calibri" w:eastAsia="Times New Roman" w:hAnsi="Calibri" w:cs="Times New Roman"/>
    </w:rPr>
  </w:style>
  <w:style w:type="paragraph" w:customStyle="1" w:styleId="12ffff6">
    <w:name w:val="Знак Знак12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e">
    <w:name w:val="Знак Знак9 Знак Знак1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00">
    <w:name w:val="Нет списка520"/>
    <w:next w:val="a2"/>
    <w:uiPriority w:val="99"/>
    <w:semiHidden/>
    <w:unhideWhenUsed/>
    <w:rsid w:val="00711C06"/>
  </w:style>
  <w:style w:type="numbering" w:customStyle="1" w:styleId="620">
    <w:name w:val="Нет списка620"/>
    <w:next w:val="a2"/>
    <w:uiPriority w:val="99"/>
    <w:semiHidden/>
    <w:unhideWhenUsed/>
    <w:rsid w:val="00711C06"/>
  </w:style>
  <w:style w:type="numbering" w:customStyle="1" w:styleId="720">
    <w:name w:val="Нет списка720"/>
    <w:next w:val="a2"/>
    <w:uiPriority w:val="99"/>
    <w:semiHidden/>
    <w:unhideWhenUsed/>
    <w:rsid w:val="00711C06"/>
  </w:style>
  <w:style w:type="numbering" w:customStyle="1" w:styleId="819">
    <w:name w:val="Нет списка819"/>
    <w:next w:val="a2"/>
    <w:uiPriority w:val="99"/>
    <w:semiHidden/>
    <w:unhideWhenUsed/>
    <w:rsid w:val="00711C06"/>
  </w:style>
  <w:style w:type="numbering" w:customStyle="1" w:styleId="9190">
    <w:name w:val="Нет списка919"/>
    <w:next w:val="a2"/>
    <w:uiPriority w:val="99"/>
    <w:semiHidden/>
    <w:unhideWhenUsed/>
    <w:rsid w:val="00711C06"/>
  </w:style>
  <w:style w:type="numbering" w:customStyle="1" w:styleId="1019">
    <w:name w:val="Нет списка1019"/>
    <w:next w:val="a2"/>
    <w:uiPriority w:val="99"/>
    <w:semiHidden/>
    <w:unhideWhenUsed/>
    <w:rsid w:val="00711C06"/>
  </w:style>
  <w:style w:type="paragraph" w:customStyle="1" w:styleId="1ffff7">
    <w:name w:val="Знак Знак1"/>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7">
    <w:name w:val="Знак Знак12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9">
    <w:name w:val="Нет списка1119"/>
    <w:next w:val="a2"/>
    <w:uiPriority w:val="99"/>
    <w:semiHidden/>
    <w:unhideWhenUsed/>
    <w:rsid w:val="00711C06"/>
  </w:style>
  <w:style w:type="numbering" w:customStyle="1" w:styleId="1219">
    <w:name w:val="Нет списка1219"/>
    <w:next w:val="a2"/>
    <w:uiPriority w:val="99"/>
    <w:semiHidden/>
    <w:unhideWhenUsed/>
    <w:rsid w:val="00711C06"/>
  </w:style>
  <w:style w:type="paragraph" w:customStyle="1" w:styleId="12ffff8">
    <w:name w:val="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8">
    <w:name w:val="Знак1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19">
    <w:name w:val="Нет списка1319"/>
    <w:next w:val="a2"/>
    <w:uiPriority w:val="99"/>
    <w:semiHidden/>
    <w:unhideWhenUsed/>
    <w:rsid w:val="00711C06"/>
  </w:style>
  <w:style w:type="numbering" w:customStyle="1" w:styleId="14190">
    <w:name w:val="Нет списка1419"/>
    <w:next w:val="a2"/>
    <w:uiPriority w:val="99"/>
    <w:semiHidden/>
    <w:unhideWhenUsed/>
    <w:rsid w:val="00711C06"/>
  </w:style>
  <w:style w:type="numbering" w:customStyle="1" w:styleId="1519">
    <w:name w:val="Нет списка1519"/>
    <w:next w:val="a2"/>
    <w:uiPriority w:val="99"/>
    <w:semiHidden/>
    <w:unhideWhenUsed/>
    <w:rsid w:val="00711C06"/>
  </w:style>
  <w:style w:type="numbering" w:customStyle="1" w:styleId="1619">
    <w:name w:val="Нет списка1619"/>
    <w:next w:val="a2"/>
    <w:uiPriority w:val="99"/>
    <w:semiHidden/>
    <w:unhideWhenUsed/>
    <w:rsid w:val="00711C06"/>
  </w:style>
  <w:style w:type="numbering" w:customStyle="1" w:styleId="1719">
    <w:name w:val="Нет списка1719"/>
    <w:next w:val="a2"/>
    <w:uiPriority w:val="99"/>
    <w:semiHidden/>
    <w:unhideWhenUsed/>
    <w:rsid w:val="00711C06"/>
  </w:style>
  <w:style w:type="paragraph" w:customStyle="1" w:styleId="13f">
    <w:name w:val="Знак Знак13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19">
    <w:name w:val="Нет списка1819"/>
    <w:next w:val="a2"/>
    <w:uiPriority w:val="99"/>
    <w:semiHidden/>
    <w:unhideWhenUsed/>
    <w:rsid w:val="00711C06"/>
  </w:style>
  <w:style w:type="numbering" w:customStyle="1" w:styleId="1919">
    <w:name w:val="Нет списка1919"/>
    <w:next w:val="a2"/>
    <w:uiPriority w:val="99"/>
    <w:semiHidden/>
    <w:unhideWhenUsed/>
    <w:rsid w:val="00711C06"/>
  </w:style>
  <w:style w:type="numbering" w:customStyle="1" w:styleId="2017">
    <w:name w:val="Нет списка2017"/>
    <w:next w:val="a2"/>
    <w:uiPriority w:val="99"/>
    <w:semiHidden/>
    <w:unhideWhenUsed/>
    <w:rsid w:val="00711C06"/>
  </w:style>
  <w:style w:type="paragraph" w:customStyle="1" w:styleId="12ffff9">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a">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b">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6">
    <w:name w:val="Нет списка2116"/>
    <w:next w:val="a2"/>
    <w:uiPriority w:val="99"/>
    <w:semiHidden/>
    <w:unhideWhenUsed/>
    <w:rsid w:val="00711C06"/>
  </w:style>
  <w:style w:type="numbering" w:customStyle="1" w:styleId="227">
    <w:name w:val="Нет списка227"/>
    <w:next w:val="a2"/>
    <w:uiPriority w:val="99"/>
    <w:semiHidden/>
    <w:unhideWhenUsed/>
    <w:rsid w:val="00711C06"/>
  </w:style>
  <w:style w:type="numbering" w:customStyle="1" w:styleId="236">
    <w:name w:val="Нет списка236"/>
    <w:next w:val="a2"/>
    <w:uiPriority w:val="99"/>
    <w:semiHidden/>
    <w:unhideWhenUsed/>
    <w:rsid w:val="00711C06"/>
  </w:style>
  <w:style w:type="numbering" w:customStyle="1" w:styleId="246">
    <w:name w:val="Нет списка246"/>
    <w:next w:val="a2"/>
    <w:uiPriority w:val="99"/>
    <w:semiHidden/>
    <w:unhideWhenUsed/>
    <w:rsid w:val="00711C06"/>
  </w:style>
  <w:style w:type="numbering" w:customStyle="1" w:styleId="256">
    <w:name w:val="Нет списка256"/>
    <w:next w:val="a2"/>
    <w:uiPriority w:val="99"/>
    <w:semiHidden/>
    <w:unhideWhenUsed/>
    <w:rsid w:val="00711C06"/>
  </w:style>
  <w:style w:type="numbering" w:customStyle="1" w:styleId="266">
    <w:name w:val="Нет списка266"/>
    <w:next w:val="a2"/>
    <w:uiPriority w:val="99"/>
    <w:semiHidden/>
    <w:unhideWhenUsed/>
    <w:rsid w:val="00711C06"/>
  </w:style>
  <w:style w:type="numbering" w:customStyle="1" w:styleId="276">
    <w:name w:val="Нет списка276"/>
    <w:next w:val="a2"/>
    <w:uiPriority w:val="99"/>
    <w:semiHidden/>
    <w:unhideWhenUsed/>
    <w:rsid w:val="00711C06"/>
  </w:style>
  <w:style w:type="numbering" w:customStyle="1" w:styleId="286">
    <w:name w:val="Нет списка286"/>
    <w:next w:val="a2"/>
    <w:uiPriority w:val="99"/>
    <w:semiHidden/>
    <w:unhideWhenUsed/>
    <w:rsid w:val="00711C06"/>
  </w:style>
  <w:style w:type="numbering" w:customStyle="1" w:styleId="296">
    <w:name w:val="Нет списка296"/>
    <w:next w:val="a2"/>
    <w:uiPriority w:val="99"/>
    <w:semiHidden/>
    <w:unhideWhenUsed/>
    <w:rsid w:val="00711C06"/>
  </w:style>
  <w:style w:type="paragraph" w:customStyle="1" w:styleId="12ffffc">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6">
    <w:name w:val="Нет списка306"/>
    <w:next w:val="a2"/>
    <w:uiPriority w:val="99"/>
    <w:semiHidden/>
    <w:unhideWhenUsed/>
    <w:rsid w:val="00711C06"/>
  </w:style>
  <w:style w:type="numbering" w:customStyle="1" w:styleId="3110">
    <w:name w:val="Нет списка3110"/>
    <w:next w:val="a2"/>
    <w:uiPriority w:val="99"/>
    <w:semiHidden/>
    <w:unhideWhenUsed/>
    <w:rsid w:val="00711C06"/>
  </w:style>
  <w:style w:type="paragraph" w:customStyle="1" w:styleId="12ffffd">
    <w:name w:val="Знак Знак12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6">
    <w:name w:val="Нет списка326"/>
    <w:next w:val="a2"/>
    <w:uiPriority w:val="99"/>
    <w:semiHidden/>
    <w:unhideWhenUsed/>
    <w:rsid w:val="00711C06"/>
  </w:style>
  <w:style w:type="numbering" w:customStyle="1" w:styleId="336">
    <w:name w:val="Нет списка336"/>
    <w:next w:val="a2"/>
    <w:uiPriority w:val="99"/>
    <w:semiHidden/>
    <w:unhideWhenUsed/>
    <w:rsid w:val="00711C06"/>
  </w:style>
  <w:style w:type="numbering" w:customStyle="1" w:styleId="346">
    <w:name w:val="Нет списка346"/>
    <w:next w:val="a2"/>
    <w:uiPriority w:val="99"/>
    <w:semiHidden/>
    <w:unhideWhenUsed/>
    <w:rsid w:val="00711C06"/>
  </w:style>
  <w:style w:type="numbering" w:customStyle="1" w:styleId="356">
    <w:name w:val="Нет списка356"/>
    <w:next w:val="a2"/>
    <w:uiPriority w:val="99"/>
    <w:semiHidden/>
    <w:unhideWhenUsed/>
    <w:rsid w:val="00711C06"/>
  </w:style>
  <w:style w:type="numbering" w:customStyle="1" w:styleId="366">
    <w:name w:val="Нет списка366"/>
    <w:next w:val="a2"/>
    <w:uiPriority w:val="99"/>
    <w:semiHidden/>
    <w:unhideWhenUsed/>
    <w:rsid w:val="00711C06"/>
  </w:style>
  <w:style w:type="numbering" w:customStyle="1" w:styleId="376">
    <w:name w:val="Нет списка376"/>
    <w:next w:val="a2"/>
    <w:uiPriority w:val="99"/>
    <w:semiHidden/>
    <w:unhideWhenUsed/>
    <w:rsid w:val="00711C06"/>
  </w:style>
  <w:style w:type="numbering" w:customStyle="1" w:styleId="386">
    <w:name w:val="Нет списка386"/>
    <w:next w:val="a2"/>
    <w:uiPriority w:val="99"/>
    <w:semiHidden/>
    <w:unhideWhenUsed/>
    <w:rsid w:val="00711C06"/>
  </w:style>
  <w:style w:type="numbering" w:customStyle="1" w:styleId="396">
    <w:name w:val="Нет списка396"/>
    <w:next w:val="a2"/>
    <w:uiPriority w:val="99"/>
    <w:semiHidden/>
    <w:unhideWhenUsed/>
    <w:rsid w:val="00711C06"/>
  </w:style>
  <w:style w:type="numbering" w:customStyle="1" w:styleId="406">
    <w:name w:val="Нет списка406"/>
    <w:next w:val="a2"/>
    <w:uiPriority w:val="99"/>
    <w:semiHidden/>
    <w:unhideWhenUsed/>
    <w:rsid w:val="00711C06"/>
  </w:style>
  <w:style w:type="numbering" w:customStyle="1" w:styleId="4110">
    <w:name w:val="Нет списка4110"/>
    <w:next w:val="a2"/>
    <w:uiPriority w:val="99"/>
    <w:semiHidden/>
    <w:unhideWhenUsed/>
    <w:rsid w:val="00711C06"/>
  </w:style>
  <w:style w:type="paragraph" w:customStyle="1" w:styleId="1ffff9">
    <w:name w:val="Знак Знак1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6">
    <w:name w:val="Нет списка426"/>
    <w:next w:val="a2"/>
    <w:uiPriority w:val="99"/>
    <w:semiHidden/>
    <w:unhideWhenUsed/>
    <w:rsid w:val="00711C06"/>
  </w:style>
  <w:style w:type="numbering" w:customStyle="1" w:styleId="436">
    <w:name w:val="Нет списка436"/>
    <w:next w:val="a2"/>
    <w:uiPriority w:val="99"/>
    <w:semiHidden/>
    <w:unhideWhenUsed/>
    <w:rsid w:val="00711C06"/>
  </w:style>
  <w:style w:type="numbering" w:customStyle="1" w:styleId="446">
    <w:name w:val="Нет списка446"/>
    <w:next w:val="a2"/>
    <w:uiPriority w:val="99"/>
    <w:semiHidden/>
    <w:unhideWhenUsed/>
    <w:rsid w:val="00711C06"/>
  </w:style>
  <w:style w:type="numbering" w:customStyle="1" w:styleId="456">
    <w:name w:val="Нет списка456"/>
    <w:next w:val="a2"/>
    <w:uiPriority w:val="99"/>
    <w:semiHidden/>
    <w:unhideWhenUsed/>
    <w:rsid w:val="00711C06"/>
  </w:style>
  <w:style w:type="numbering" w:customStyle="1" w:styleId="466">
    <w:name w:val="Нет списка466"/>
    <w:next w:val="a2"/>
    <w:uiPriority w:val="99"/>
    <w:semiHidden/>
    <w:unhideWhenUsed/>
    <w:rsid w:val="00711C06"/>
  </w:style>
  <w:style w:type="numbering" w:customStyle="1" w:styleId="476">
    <w:name w:val="Нет списка476"/>
    <w:next w:val="a2"/>
    <w:uiPriority w:val="99"/>
    <w:semiHidden/>
    <w:unhideWhenUsed/>
    <w:rsid w:val="00711C06"/>
  </w:style>
  <w:style w:type="numbering" w:customStyle="1" w:styleId="486">
    <w:name w:val="Нет списка486"/>
    <w:next w:val="a2"/>
    <w:uiPriority w:val="99"/>
    <w:semiHidden/>
    <w:unhideWhenUsed/>
    <w:rsid w:val="00711C06"/>
  </w:style>
  <w:style w:type="numbering" w:customStyle="1" w:styleId="496">
    <w:name w:val="Нет списка496"/>
    <w:next w:val="a2"/>
    <w:uiPriority w:val="99"/>
    <w:semiHidden/>
    <w:unhideWhenUsed/>
    <w:rsid w:val="00711C06"/>
  </w:style>
  <w:style w:type="numbering" w:customStyle="1" w:styleId="506">
    <w:name w:val="Нет списка506"/>
    <w:next w:val="a2"/>
    <w:uiPriority w:val="99"/>
    <w:semiHidden/>
    <w:unhideWhenUsed/>
    <w:rsid w:val="00711C06"/>
  </w:style>
  <w:style w:type="numbering" w:customStyle="1" w:styleId="5110">
    <w:name w:val="Нет списка5110"/>
    <w:next w:val="a2"/>
    <w:uiPriority w:val="99"/>
    <w:semiHidden/>
    <w:unhideWhenUsed/>
    <w:rsid w:val="00711C06"/>
  </w:style>
  <w:style w:type="numbering" w:customStyle="1" w:styleId="526">
    <w:name w:val="Нет списка526"/>
    <w:next w:val="a2"/>
    <w:uiPriority w:val="99"/>
    <w:semiHidden/>
    <w:unhideWhenUsed/>
    <w:rsid w:val="00711C06"/>
  </w:style>
  <w:style w:type="numbering" w:customStyle="1" w:styleId="536">
    <w:name w:val="Нет списка536"/>
    <w:next w:val="a2"/>
    <w:uiPriority w:val="99"/>
    <w:semiHidden/>
    <w:unhideWhenUsed/>
    <w:rsid w:val="00711C06"/>
  </w:style>
  <w:style w:type="numbering" w:customStyle="1" w:styleId="546">
    <w:name w:val="Нет списка546"/>
    <w:next w:val="a2"/>
    <w:uiPriority w:val="99"/>
    <w:semiHidden/>
    <w:unhideWhenUsed/>
    <w:rsid w:val="00711C06"/>
  </w:style>
  <w:style w:type="numbering" w:customStyle="1" w:styleId="556">
    <w:name w:val="Нет списка556"/>
    <w:next w:val="a2"/>
    <w:uiPriority w:val="99"/>
    <w:semiHidden/>
    <w:unhideWhenUsed/>
    <w:rsid w:val="00711C06"/>
  </w:style>
  <w:style w:type="numbering" w:customStyle="1" w:styleId="566">
    <w:name w:val="Нет списка566"/>
    <w:next w:val="a2"/>
    <w:uiPriority w:val="99"/>
    <w:semiHidden/>
    <w:unhideWhenUsed/>
    <w:rsid w:val="00711C06"/>
  </w:style>
  <w:style w:type="numbering" w:customStyle="1" w:styleId="576">
    <w:name w:val="Нет списка576"/>
    <w:next w:val="a2"/>
    <w:uiPriority w:val="99"/>
    <w:semiHidden/>
    <w:unhideWhenUsed/>
    <w:rsid w:val="00711C06"/>
  </w:style>
  <w:style w:type="numbering" w:customStyle="1" w:styleId="586">
    <w:name w:val="Нет списка586"/>
    <w:next w:val="a2"/>
    <w:uiPriority w:val="99"/>
    <w:semiHidden/>
    <w:unhideWhenUsed/>
    <w:rsid w:val="00711C06"/>
  </w:style>
  <w:style w:type="numbering" w:customStyle="1" w:styleId="596">
    <w:name w:val="Нет списка596"/>
    <w:next w:val="a2"/>
    <w:uiPriority w:val="99"/>
    <w:semiHidden/>
    <w:unhideWhenUsed/>
    <w:rsid w:val="00711C06"/>
  </w:style>
  <w:style w:type="numbering" w:customStyle="1" w:styleId="606">
    <w:name w:val="Нет списка606"/>
    <w:next w:val="a2"/>
    <w:uiPriority w:val="99"/>
    <w:semiHidden/>
    <w:unhideWhenUsed/>
    <w:rsid w:val="00711C06"/>
  </w:style>
  <w:style w:type="numbering" w:customStyle="1" w:styleId="6110">
    <w:name w:val="Нет списка6110"/>
    <w:next w:val="a2"/>
    <w:uiPriority w:val="99"/>
    <w:semiHidden/>
    <w:unhideWhenUsed/>
    <w:rsid w:val="00711C06"/>
  </w:style>
  <w:style w:type="numbering" w:customStyle="1" w:styleId="626">
    <w:name w:val="Нет списка626"/>
    <w:next w:val="a2"/>
    <w:uiPriority w:val="99"/>
    <w:semiHidden/>
    <w:unhideWhenUsed/>
    <w:rsid w:val="00711C06"/>
  </w:style>
  <w:style w:type="numbering" w:customStyle="1" w:styleId="636">
    <w:name w:val="Нет списка636"/>
    <w:next w:val="a2"/>
    <w:uiPriority w:val="99"/>
    <w:semiHidden/>
    <w:unhideWhenUsed/>
    <w:rsid w:val="00711C06"/>
  </w:style>
  <w:style w:type="numbering" w:customStyle="1" w:styleId="646">
    <w:name w:val="Нет списка646"/>
    <w:next w:val="a2"/>
    <w:uiPriority w:val="99"/>
    <w:semiHidden/>
    <w:unhideWhenUsed/>
    <w:rsid w:val="00711C06"/>
  </w:style>
  <w:style w:type="numbering" w:customStyle="1" w:styleId="656">
    <w:name w:val="Нет списка656"/>
    <w:next w:val="a2"/>
    <w:uiPriority w:val="99"/>
    <w:semiHidden/>
    <w:unhideWhenUsed/>
    <w:rsid w:val="00711C06"/>
  </w:style>
  <w:style w:type="paragraph" w:customStyle="1" w:styleId="12ffffe">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6">
    <w:name w:val="Нет списка666"/>
    <w:next w:val="a2"/>
    <w:uiPriority w:val="99"/>
    <w:semiHidden/>
    <w:unhideWhenUsed/>
    <w:rsid w:val="00711C06"/>
  </w:style>
  <w:style w:type="numbering" w:customStyle="1" w:styleId="676">
    <w:name w:val="Нет списка676"/>
    <w:next w:val="a2"/>
    <w:uiPriority w:val="99"/>
    <w:semiHidden/>
    <w:unhideWhenUsed/>
    <w:rsid w:val="00711C06"/>
  </w:style>
  <w:style w:type="numbering" w:customStyle="1" w:styleId="686">
    <w:name w:val="Нет списка686"/>
    <w:next w:val="a2"/>
    <w:uiPriority w:val="99"/>
    <w:semiHidden/>
    <w:unhideWhenUsed/>
    <w:rsid w:val="00711C06"/>
  </w:style>
  <w:style w:type="numbering" w:customStyle="1" w:styleId="696">
    <w:name w:val="Нет списка696"/>
    <w:next w:val="a2"/>
    <w:uiPriority w:val="99"/>
    <w:semiHidden/>
    <w:unhideWhenUsed/>
    <w:rsid w:val="00711C06"/>
  </w:style>
  <w:style w:type="numbering" w:customStyle="1" w:styleId="706">
    <w:name w:val="Нет списка706"/>
    <w:next w:val="a2"/>
    <w:uiPriority w:val="99"/>
    <w:semiHidden/>
    <w:unhideWhenUsed/>
    <w:rsid w:val="00711C06"/>
  </w:style>
  <w:style w:type="numbering" w:customStyle="1" w:styleId="7110">
    <w:name w:val="Нет списка7110"/>
    <w:next w:val="a2"/>
    <w:uiPriority w:val="99"/>
    <w:semiHidden/>
    <w:unhideWhenUsed/>
    <w:rsid w:val="00711C06"/>
  </w:style>
  <w:style w:type="paragraph" w:customStyle="1" w:styleId="afffff1">
    <w:name w:val="Знак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6">
    <w:name w:val="Нет списка726"/>
    <w:next w:val="a2"/>
    <w:uiPriority w:val="99"/>
    <w:semiHidden/>
    <w:unhideWhenUsed/>
    <w:rsid w:val="00711C06"/>
  </w:style>
  <w:style w:type="numbering" w:customStyle="1" w:styleId="736">
    <w:name w:val="Нет списка736"/>
    <w:next w:val="a2"/>
    <w:uiPriority w:val="99"/>
    <w:semiHidden/>
    <w:unhideWhenUsed/>
    <w:rsid w:val="00711C06"/>
  </w:style>
  <w:style w:type="numbering" w:customStyle="1" w:styleId="746">
    <w:name w:val="Нет списка746"/>
    <w:next w:val="a2"/>
    <w:uiPriority w:val="99"/>
    <w:semiHidden/>
    <w:unhideWhenUsed/>
    <w:rsid w:val="00711C06"/>
  </w:style>
  <w:style w:type="numbering" w:customStyle="1" w:styleId="756">
    <w:name w:val="Нет списка756"/>
    <w:next w:val="a2"/>
    <w:uiPriority w:val="99"/>
    <w:semiHidden/>
    <w:unhideWhenUsed/>
    <w:rsid w:val="00711C06"/>
  </w:style>
  <w:style w:type="numbering" w:customStyle="1" w:styleId="766">
    <w:name w:val="Нет списка766"/>
    <w:next w:val="a2"/>
    <w:uiPriority w:val="99"/>
    <w:semiHidden/>
    <w:unhideWhenUsed/>
    <w:rsid w:val="00711C06"/>
  </w:style>
  <w:style w:type="numbering" w:customStyle="1" w:styleId="776">
    <w:name w:val="Нет списка776"/>
    <w:next w:val="a2"/>
    <w:uiPriority w:val="99"/>
    <w:semiHidden/>
    <w:unhideWhenUsed/>
    <w:rsid w:val="00711C06"/>
  </w:style>
  <w:style w:type="numbering" w:customStyle="1" w:styleId="786">
    <w:name w:val="Нет списка786"/>
    <w:next w:val="a2"/>
    <w:uiPriority w:val="99"/>
    <w:semiHidden/>
    <w:unhideWhenUsed/>
    <w:rsid w:val="00711C06"/>
  </w:style>
  <w:style w:type="numbering" w:customStyle="1" w:styleId="796">
    <w:name w:val="Нет списка796"/>
    <w:next w:val="a2"/>
    <w:uiPriority w:val="99"/>
    <w:semiHidden/>
    <w:unhideWhenUsed/>
    <w:rsid w:val="00711C06"/>
  </w:style>
  <w:style w:type="numbering" w:customStyle="1" w:styleId="806">
    <w:name w:val="Нет списка806"/>
    <w:next w:val="a2"/>
    <w:uiPriority w:val="99"/>
    <w:semiHidden/>
    <w:unhideWhenUsed/>
    <w:rsid w:val="00711C06"/>
  </w:style>
  <w:style w:type="numbering" w:customStyle="1" w:styleId="8110">
    <w:name w:val="Нет списка8110"/>
    <w:next w:val="a2"/>
    <w:uiPriority w:val="99"/>
    <w:semiHidden/>
    <w:unhideWhenUsed/>
    <w:rsid w:val="00711C06"/>
  </w:style>
  <w:style w:type="numbering" w:customStyle="1" w:styleId="825">
    <w:name w:val="Нет списка825"/>
    <w:next w:val="a2"/>
    <w:uiPriority w:val="99"/>
    <w:semiHidden/>
    <w:unhideWhenUsed/>
    <w:rsid w:val="00711C06"/>
  </w:style>
  <w:style w:type="numbering" w:customStyle="1" w:styleId="11010">
    <w:name w:val="Нет списка11010"/>
    <w:next w:val="a2"/>
    <w:uiPriority w:val="99"/>
    <w:semiHidden/>
    <w:rsid w:val="00711C06"/>
  </w:style>
  <w:style w:type="table" w:customStyle="1" w:styleId="15a">
    <w:name w:val="Сетка таблицы15"/>
    <w:basedOn w:val="a1"/>
    <w:next w:val="a8"/>
    <w:rsid w:val="00711C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0"/>
    <w:next w:val="a2"/>
    <w:uiPriority w:val="99"/>
    <w:semiHidden/>
    <w:unhideWhenUsed/>
    <w:rsid w:val="00711C06"/>
  </w:style>
  <w:style w:type="numbering" w:customStyle="1" w:styleId="2106">
    <w:name w:val="Нет списка2106"/>
    <w:next w:val="a2"/>
    <w:uiPriority w:val="99"/>
    <w:semiHidden/>
    <w:unhideWhenUsed/>
    <w:rsid w:val="00711C06"/>
  </w:style>
  <w:style w:type="numbering" w:customStyle="1" w:styleId="3106">
    <w:name w:val="Нет списка3106"/>
    <w:next w:val="a2"/>
    <w:uiPriority w:val="99"/>
    <w:semiHidden/>
    <w:unhideWhenUsed/>
    <w:rsid w:val="00711C06"/>
  </w:style>
  <w:style w:type="numbering" w:customStyle="1" w:styleId="4106">
    <w:name w:val="Нет списка4106"/>
    <w:next w:val="a2"/>
    <w:uiPriority w:val="99"/>
    <w:semiHidden/>
    <w:unhideWhenUsed/>
    <w:rsid w:val="00711C06"/>
  </w:style>
  <w:style w:type="numbering" w:customStyle="1" w:styleId="5106">
    <w:name w:val="Нет списка5106"/>
    <w:next w:val="a2"/>
    <w:uiPriority w:val="99"/>
    <w:semiHidden/>
    <w:unhideWhenUsed/>
    <w:rsid w:val="00711C06"/>
  </w:style>
  <w:style w:type="numbering" w:customStyle="1" w:styleId="6106">
    <w:name w:val="Нет списка6106"/>
    <w:next w:val="a2"/>
    <w:uiPriority w:val="99"/>
    <w:semiHidden/>
    <w:unhideWhenUsed/>
    <w:rsid w:val="00711C06"/>
  </w:style>
  <w:style w:type="numbering" w:customStyle="1" w:styleId="7105">
    <w:name w:val="Нет списка7105"/>
    <w:next w:val="a2"/>
    <w:uiPriority w:val="99"/>
    <w:semiHidden/>
    <w:unhideWhenUsed/>
    <w:rsid w:val="00711C06"/>
  </w:style>
  <w:style w:type="numbering" w:customStyle="1" w:styleId="835">
    <w:name w:val="Нет списка835"/>
    <w:next w:val="a2"/>
    <w:uiPriority w:val="99"/>
    <w:semiHidden/>
    <w:unhideWhenUsed/>
    <w:rsid w:val="00711C06"/>
  </w:style>
  <w:style w:type="numbering" w:customStyle="1" w:styleId="91100">
    <w:name w:val="Нет списка9110"/>
    <w:next w:val="a2"/>
    <w:uiPriority w:val="99"/>
    <w:semiHidden/>
    <w:unhideWhenUsed/>
    <w:rsid w:val="00711C06"/>
  </w:style>
  <w:style w:type="numbering" w:customStyle="1" w:styleId="10110">
    <w:name w:val="Нет списка10110"/>
    <w:next w:val="a2"/>
    <w:uiPriority w:val="99"/>
    <w:semiHidden/>
    <w:unhideWhenUsed/>
    <w:rsid w:val="00711C06"/>
  </w:style>
  <w:style w:type="numbering" w:customStyle="1" w:styleId="11116">
    <w:name w:val="Нет списка11116"/>
    <w:next w:val="a2"/>
    <w:uiPriority w:val="99"/>
    <w:semiHidden/>
    <w:unhideWhenUsed/>
    <w:rsid w:val="00711C06"/>
  </w:style>
  <w:style w:type="numbering" w:customStyle="1" w:styleId="12110">
    <w:name w:val="Нет списка12110"/>
    <w:next w:val="a2"/>
    <w:uiPriority w:val="99"/>
    <w:semiHidden/>
    <w:unhideWhenUsed/>
    <w:rsid w:val="00711C06"/>
  </w:style>
  <w:style w:type="numbering" w:customStyle="1" w:styleId="13110">
    <w:name w:val="Нет списка13110"/>
    <w:next w:val="a2"/>
    <w:uiPriority w:val="99"/>
    <w:semiHidden/>
    <w:unhideWhenUsed/>
    <w:rsid w:val="00711C06"/>
  </w:style>
  <w:style w:type="numbering" w:customStyle="1" w:styleId="141100">
    <w:name w:val="Нет списка14110"/>
    <w:next w:val="a2"/>
    <w:uiPriority w:val="99"/>
    <w:semiHidden/>
    <w:unhideWhenUsed/>
    <w:rsid w:val="00711C06"/>
  </w:style>
  <w:style w:type="numbering" w:customStyle="1" w:styleId="15110">
    <w:name w:val="Нет списка15110"/>
    <w:next w:val="a2"/>
    <w:uiPriority w:val="99"/>
    <w:semiHidden/>
    <w:unhideWhenUsed/>
    <w:rsid w:val="00711C06"/>
  </w:style>
  <w:style w:type="numbering" w:customStyle="1" w:styleId="16110">
    <w:name w:val="Нет списка16110"/>
    <w:next w:val="a2"/>
    <w:uiPriority w:val="99"/>
    <w:semiHidden/>
    <w:unhideWhenUsed/>
    <w:rsid w:val="00711C06"/>
  </w:style>
  <w:style w:type="numbering" w:customStyle="1" w:styleId="17110">
    <w:name w:val="Нет списка17110"/>
    <w:next w:val="a2"/>
    <w:uiPriority w:val="99"/>
    <w:semiHidden/>
    <w:unhideWhenUsed/>
    <w:rsid w:val="00711C06"/>
  </w:style>
  <w:style w:type="numbering" w:customStyle="1" w:styleId="18110">
    <w:name w:val="Нет списка18110"/>
    <w:next w:val="a2"/>
    <w:uiPriority w:val="99"/>
    <w:semiHidden/>
    <w:unhideWhenUsed/>
    <w:rsid w:val="00711C06"/>
  </w:style>
  <w:style w:type="numbering" w:customStyle="1" w:styleId="19110">
    <w:name w:val="Нет списка19110"/>
    <w:next w:val="a2"/>
    <w:uiPriority w:val="99"/>
    <w:semiHidden/>
    <w:unhideWhenUsed/>
    <w:rsid w:val="00711C06"/>
  </w:style>
  <w:style w:type="numbering" w:customStyle="1" w:styleId="2018">
    <w:name w:val="Нет списка2018"/>
    <w:next w:val="a2"/>
    <w:uiPriority w:val="99"/>
    <w:semiHidden/>
    <w:unhideWhenUsed/>
    <w:rsid w:val="00711C06"/>
  </w:style>
  <w:style w:type="numbering" w:customStyle="1" w:styleId="2117">
    <w:name w:val="Нет списка2117"/>
    <w:next w:val="a2"/>
    <w:uiPriority w:val="99"/>
    <w:semiHidden/>
    <w:unhideWhenUsed/>
    <w:rsid w:val="00711C06"/>
  </w:style>
  <w:style w:type="numbering" w:customStyle="1" w:styleId="2216">
    <w:name w:val="Нет списка2216"/>
    <w:next w:val="a2"/>
    <w:uiPriority w:val="99"/>
    <w:semiHidden/>
    <w:unhideWhenUsed/>
    <w:rsid w:val="00711C06"/>
  </w:style>
  <w:style w:type="numbering" w:customStyle="1" w:styleId="2316">
    <w:name w:val="Нет списка2316"/>
    <w:next w:val="a2"/>
    <w:uiPriority w:val="99"/>
    <w:semiHidden/>
    <w:unhideWhenUsed/>
    <w:rsid w:val="00711C06"/>
  </w:style>
  <w:style w:type="numbering" w:customStyle="1" w:styleId="2416">
    <w:name w:val="Нет списка2416"/>
    <w:next w:val="a2"/>
    <w:uiPriority w:val="99"/>
    <w:semiHidden/>
    <w:unhideWhenUsed/>
    <w:rsid w:val="00711C06"/>
  </w:style>
  <w:style w:type="numbering" w:customStyle="1" w:styleId="2516">
    <w:name w:val="Нет списка2516"/>
    <w:next w:val="a2"/>
    <w:uiPriority w:val="99"/>
    <w:semiHidden/>
    <w:unhideWhenUsed/>
    <w:rsid w:val="00711C06"/>
  </w:style>
  <w:style w:type="numbering" w:customStyle="1" w:styleId="2616">
    <w:name w:val="Нет списка2616"/>
    <w:next w:val="a2"/>
    <w:uiPriority w:val="99"/>
    <w:semiHidden/>
    <w:unhideWhenUsed/>
    <w:rsid w:val="00711C06"/>
  </w:style>
  <w:style w:type="numbering" w:customStyle="1" w:styleId="2716">
    <w:name w:val="Нет списка2716"/>
    <w:next w:val="a2"/>
    <w:uiPriority w:val="99"/>
    <w:semiHidden/>
    <w:unhideWhenUsed/>
    <w:rsid w:val="00711C06"/>
  </w:style>
  <w:style w:type="numbering" w:customStyle="1" w:styleId="2816">
    <w:name w:val="Нет списка2816"/>
    <w:next w:val="a2"/>
    <w:uiPriority w:val="99"/>
    <w:semiHidden/>
    <w:unhideWhenUsed/>
    <w:rsid w:val="00711C06"/>
  </w:style>
  <w:style w:type="numbering" w:customStyle="1" w:styleId="2916">
    <w:name w:val="Нет списка2916"/>
    <w:next w:val="a2"/>
    <w:uiPriority w:val="99"/>
    <w:semiHidden/>
    <w:unhideWhenUsed/>
    <w:rsid w:val="00711C06"/>
  </w:style>
  <w:style w:type="numbering" w:customStyle="1" w:styleId="3016">
    <w:name w:val="Нет списка3016"/>
    <w:next w:val="a2"/>
    <w:uiPriority w:val="99"/>
    <w:semiHidden/>
    <w:unhideWhenUsed/>
    <w:rsid w:val="00711C06"/>
  </w:style>
  <w:style w:type="numbering" w:customStyle="1" w:styleId="3116">
    <w:name w:val="Нет списка3116"/>
    <w:next w:val="a2"/>
    <w:uiPriority w:val="99"/>
    <w:semiHidden/>
    <w:unhideWhenUsed/>
    <w:rsid w:val="00711C06"/>
  </w:style>
  <w:style w:type="numbering" w:customStyle="1" w:styleId="3216">
    <w:name w:val="Нет списка3216"/>
    <w:next w:val="a2"/>
    <w:uiPriority w:val="99"/>
    <w:semiHidden/>
    <w:unhideWhenUsed/>
    <w:rsid w:val="00711C06"/>
  </w:style>
  <w:style w:type="numbering" w:customStyle="1" w:styleId="3316">
    <w:name w:val="Нет списка3316"/>
    <w:next w:val="a2"/>
    <w:uiPriority w:val="99"/>
    <w:semiHidden/>
    <w:unhideWhenUsed/>
    <w:rsid w:val="00711C06"/>
  </w:style>
  <w:style w:type="numbering" w:customStyle="1" w:styleId="3416">
    <w:name w:val="Нет списка3416"/>
    <w:next w:val="a2"/>
    <w:uiPriority w:val="99"/>
    <w:semiHidden/>
    <w:unhideWhenUsed/>
    <w:rsid w:val="00711C06"/>
  </w:style>
  <w:style w:type="numbering" w:customStyle="1" w:styleId="3516">
    <w:name w:val="Нет списка3516"/>
    <w:next w:val="a2"/>
    <w:uiPriority w:val="99"/>
    <w:semiHidden/>
    <w:unhideWhenUsed/>
    <w:rsid w:val="00711C06"/>
  </w:style>
  <w:style w:type="numbering" w:customStyle="1" w:styleId="3616">
    <w:name w:val="Нет списка3616"/>
    <w:next w:val="a2"/>
    <w:uiPriority w:val="99"/>
    <w:semiHidden/>
    <w:unhideWhenUsed/>
    <w:rsid w:val="00711C06"/>
  </w:style>
  <w:style w:type="numbering" w:customStyle="1" w:styleId="3716">
    <w:name w:val="Нет списка3716"/>
    <w:next w:val="a2"/>
    <w:uiPriority w:val="99"/>
    <w:semiHidden/>
    <w:unhideWhenUsed/>
    <w:rsid w:val="00711C06"/>
  </w:style>
  <w:style w:type="numbering" w:customStyle="1" w:styleId="3816">
    <w:name w:val="Нет списка3816"/>
    <w:next w:val="a2"/>
    <w:uiPriority w:val="99"/>
    <w:semiHidden/>
    <w:unhideWhenUsed/>
    <w:rsid w:val="00711C06"/>
  </w:style>
  <w:style w:type="numbering" w:customStyle="1" w:styleId="3916">
    <w:name w:val="Нет списка3916"/>
    <w:next w:val="a2"/>
    <w:uiPriority w:val="99"/>
    <w:semiHidden/>
    <w:unhideWhenUsed/>
    <w:rsid w:val="00711C06"/>
  </w:style>
  <w:style w:type="numbering" w:customStyle="1" w:styleId="4016">
    <w:name w:val="Нет списка4016"/>
    <w:next w:val="a2"/>
    <w:uiPriority w:val="99"/>
    <w:semiHidden/>
    <w:unhideWhenUsed/>
    <w:rsid w:val="00711C06"/>
  </w:style>
  <w:style w:type="numbering" w:customStyle="1" w:styleId="4116">
    <w:name w:val="Нет списка4116"/>
    <w:next w:val="a2"/>
    <w:uiPriority w:val="99"/>
    <w:semiHidden/>
    <w:unhideWhenUsed/>
    <w:rsid w:val="00711C06"/>
  </w:style>
  <w:style w:type="numbering" w:customStyle="1" w:styleId="4216">
    <w:name w:val="Нет списка4216"/>
    <w:next w:val="a2"/>
    <w:uiPriority w:val="99"/>
    <w:semiHidden/>
    <w:unhideWhenUsed/>
    <w:rsid w:val="00711C06"/>
  </w:style>
  <w:style w:type="numbering" w:customStyle="1" w:styleId="4316">
    <w:name w:val="Нет списка4316"/>
    <w:next w:val="a2"/>
    <w:uiPriority w:val="99"/>
    <w:semiHidden/>
    <w:unhideWhenUsed/>
    <w:rsid w:val="00711C06"/>
  </w:style>
  <w:style w:type="numbering" w:customStyle="1" w:styleId="4416">
    <w:name w:val="Нет списка4416"/>
    <w:next w:val="a2"/>
    <w:uiPriority w:val="99"/>
    <w:semiHidden/>
    <w:unhideWhenUsed/>
    <w:rsid w:val="00711C06"/>
  </w:style>
  <w:style w:type="numbering" w:customStyle="1" w:styleId="4516">
    <w:name w:val="Нет списка4516"/>
    <w:next w:val="a2"/>
    <w:uiPriority w:val="99"/>
    <w:semiHidden/>
    <w:unhideWhenUsed/>
    <w:rsid w:val="00711C06"/>
  </w:style>
  <w:style w:type="numbering" w:customStyle="1" w:styleId="4616">
    <w:name w:val="Нет списка4616"/>
    <w:next w:val="a2"/>
    <w:uiPriority w:val="99"/>
    <w:semiHidden/>
    <w:unhideWhenUsed/>
    <w:rsid w:val="00711C06"/>
  </w:style>
  <w:style w:type="numbering" w:customStyle="1" w:styleId="4716">
    <w:name w:val="Нет списка4716"/>
    <w:next w:val="a2"/>
    <w:uiPriority w:val="99"/>
    <w:semiHidden/>
    <w:unhideWhenUsed/>
    <w:rsid w:val="00711C06"/>
  </w:style>
  <w:style w:type="numbering" w:customStyle="1" w:styleId="4816">
    <w:name w:val="Нет списка4816"/>
    <w:next w:val="a2"/>
    <w:uiPriority w:val="99"/>
    <w:semiHidden/>
    <w:unhideWhenUsed/>
    <w:rsid w:val="00711C06"/>
  </w:style>
  <w:style w:type="numbering" w:customStyle="1" w:styleId="4916">
    <w:name w:val="Нет списка4916"/>
    <w:next w:val="a2"/>
    <w:uiPriority w:val="99"/>
    <w:semiHidden/>
    <w:unhideWhenUsed/>
    <w:rsid w:val="00711C06"/>
  </w:style>
  <w:style w:type="numbering" w:customStyle="1" w:styleId="5016">
    <w:name w:val="Нет списка5016"/>
    <w:next w:val="a2"/>
    <w:uiPriority w:val="99"/>
    <w:semiHidden/>
    <w:unhideWhenUsed/>
    <w:rsid w:val="00711C06"/>
  </w:style>
  <w:style w:type="numbering" w:customStyle="1" w:styleId="5116">
    <w:name w:val="Нет списка5116"/>
    <w:next w:val="a2"/>
    <w:uiPriority w:val="99"/>
    <w:semiHidden/>
    <w:unhideWhenUsed/>
    <w:rsid w:val="00711C06"/>
  </w:style>
  <w:style w:type="numbering" w:customStyle="1" w:styleId="5216">
    <w:name w:val="Нет списка5216"/>
    <w:next w:val="a2"/>
    <w:uiPriority w:val="99"/>
    <w:semiHidden/>
    <w:unhideWhenUsed/>
    <w:rsid w:val="00711C06"/>
  </w:style>
  <w:style w:type="numbering" w:customStyle="1" w:styleId="5316">
    <w:name w:val="Нет списка5316"/>
    <w:next w:val="a2"/>
    <w:uiPriority w:val="99"/>
    <w:semiHidden/>
    <w:unhideWhenUsed/>
    <w:rsid w:val="00711C06"/>
  </w:style>
  <w:style w:type="numbering" w:customStyle="1" w:styleId="5416">
    <w:name w:val="Нет списка5416"/>
    <w:next w:val="a2"/>
    <w:uiPriority w:val="99"/>
    <w:semiHidden/>
    <w:unhideWhenUsed/>
    <w:rsid w:val="00711C06"/>
  </w:style>
  <w:style w:type="numbering" w:customStyle="1" w:styleId="5516">
    <w:name w:val="Нет списка5516"/>
    <w:next w:val="a2"/>
    <w:uiPriority w:val="99"/>
    <w:semiHidden/>
    <w:unhideWhenUsed/>
    <w:rsid w:val="00711C06"/>
  </w:style>
  <w:style w:type="numbering" w:customStyle="1" w:styleId="5616">
    <w:name w:val="Нет списка5616"/>
    <w:next w:val="a2"/>
    <w:uiPriority w:val="99"/>
    <w:semiHidden/>
    <w:unhideWhenUsed/>
    <w:rsid w:val="00711C06"/>
  </w:style>
  <w:style w:type="numbering" w:customStyle="1" w:styleId="5716">
    <w:name w:val="Нет списка5716"/>
    <w:next w:val="a2"/>
    <w:uiPriority w:val="99"/>
    <w:semiHidden/>
    <w:unhideWhenUsed/>
    <w:rsid w:val="00711C06"/>
  </w:style>
  <w:style w:type="numbering" w:customStyle="1" w:styleId="5816">
    <w:name w:val="Нет списка5816"/>
    <w:next w:val="a2"/>
    <w:uiPriority w:val="99"/>
    <w:semiHidden/>
    <w:unhideWhenUsed/>
    <w:rsid w:val="00711C06"/>
  </w:style>
  <w:style w:type="numbering" w:customStyle="1" w:styleId="5916">
    <w:name w:val="Нет списка5916"/>
    <w:next w:val="a2"/>
    <w:uiPriority w:val="99"/>
    <w:semiHidden/>
    <w:unhideWhenUsed/>
    <w:rsid w:val="00711C06"/>
  </w:style>
  <w:style w:type="numbering" w:customStyle="1" w:styleId="6016">
    <w:name w:val="Нет списка6016"/>
    <w:next w:val="a2"/>
    <w:uiPriority w:val="99"/>
    <w:semiHidden/>
    <w:unhideWhenUsed/>
    <w:rsid w:val="00711C06"/>
  </w:style>
  <w:style w:type="numbering" w:customStyle="1" w:styleId="6116">
    <w:name w:val="Нет списка6116"/>
    <w:next w:val="a2"/>
    <w:uiPriority w:val="99"/>
    <w:semiHidden/>
    <w:unhideWhenUsed/>
    <w:rsid w:val="00711C06"/>
  </w:style>
  <w:style w:type="numbering" w:customStyle="1" w:styleId="6216">
    <w:name w:val="Нет списка6216"/>
    <w:next w:val="a2"/>
    <w:uiPriority w:val="99"/>
    <w:semiHidden/>
    <w:unhideWhenUsed/>
    <w:rsid w:val="00711C06"/>
  </w:style>
  <w:style w:type="numbering" w:customStyle="1" w:styleId="6316">
    <w:name w:val="Нет списка6316"/>
    <w:next w:val="a2"/>
    <w:uiPriority w:val="99"/>
    <w:semiHidden/>
    <w:unhideWhenUsed/>
    <w:rsid w:val="00711C06"/>
  </w:style>
  <w:style w:type="numbering" w:customStyle="1" w:styleId="6416">
    <w:name w:val="Нет списка6416"/>
    <w:next w:val="a2"/>
    <w:uiPriority w:val="99"/>
    <w:semiHidden/>
    <w:unhideWhenUsed/>
    <w:rsid w:val="00711C06"/>
  </w:style>
  <w:style w:type="numbering" w:customStyle="1" w:styleId="6516">
    <w:name w:val="Нет списка6516"/>
    <w:next w:val="a2"/>
    <w:uiPriority w:val="99"/>
    <w:semiHidden/>
    <w:unhideWhenUsed/>
    <w:rsid w:val="00711C06"/>
  </w:style>
  <w:style w:type="numbering" w:customStyle="1" w:styleId="6616">
    <w:name w:val="Нет списка6616"/>
    <w:next w:val="a2"/>
    <w:uiPriority w:val="99"/>
    <w:semiHidden/>
    <w:unhideWhenUsed/>
    <w:rsid w:val="00711C06"/>
  </w:style>
  <w:style w:type="numbering" w:customStyle="1" w:styleId="6716">
    <w:name w:val="Нет списка6716"/>
    <w:next w:val="a2"/>
    <w:uiPriority w:val="99"/>
    <w:semiHidden/>
    <w:unhideWhenUsed/>
    <w:rsid w:val="00711C06"/>
  </w:style>
  <w:style w:type="numbering" w:customStyle="1" w:styleId="6816">
    <w:name w:val="Нет списка6816"/>
    <w:next w:val="a2"/>
    <w:uiPriority w:val="99"/>
    <w:semiHidden/>
    <w:unhideWhenUsed/>
    <w:rsid w:val="00711C06"/>
  </w:style>
  <w:style w:type="numbering" w:customStyle="1" w:styleId="6916">
    <w:name w:val="Нет списка6916"/>
    <w:next w:val="a2"/>
    <w:uiPriority w:val="99"/>
    <w:semiHidden/>
    <w:unhideWhenUsed/>
    <w:rsid w:val="00711C06"/>
  </w:style>
  <w:style w:type="numbering" w:customStyle="1" w:styleId="7016">
    <w:name w:val="Нет списка7016"/>
    <w:next w:val="a2"/>
    <w:uiPriority w:val="99"/>
    <w:semiHidden/>
    <w:unhideWhenUsed/>
    <w:rsid w:val="00711C06"/>
  </w:style>
  <w:style w:type="numbering" w:customStyle="1" w:styleId="7116">
    <w:name w:val="Нет списка7116"/>
    <w:next w:val="a2"/>
    <w:uiPriority w:val="99"/>
    <w:semiHidden/>
    <w:unhideWhenUsed/>
    <w:rsid w:val="00711C06"/>
  </w:style>
  <w:style w:type="numbering" w:customStyle="1" w:styleId="7216">
    <w:name w:val="Нет списка7216"/>
    <w:next w:val="a2"/>
    <w:uiPriority w:val="99"/>
    <w:semiHidden/>
    <w:unhideWhenUsed/>
    <w:rsid w:val="00711C06"/>
  </w:style>
  <w:style w:type="numbering" w:customStyle="1" w:styleId="7316">
    <w:name w:val="Нет списка7316"/>
    <w:next w:val="a2"/>
    <w:uiPriority w:val="99"/>
    <w:semiHidden/>
    <w:unhideWhenUsed/>
    <w:rsid w:val="00711C06"/>
  </w:style>
  <w:style w:type="numbering" w:customStyle="1" w:styleId="7416">
    <w:name w:val="Нет списка7416"/>
    <w:next w:val="a2"/>
    <w:uiPriority w:val="99"/>
    <w:semiHidden/>
    <w:unhideWhenUsed/>
    <w:rsid w:val="00711C06"/>
  </w:style>
  <w:style w:type="numbering" w:customStyle="1" w:styleId="7516">
    <w:name w:val="Нет списка7516"/>
    <w:next w:val="a2"/>
    <w:uiPriority w:val="99"/>
    <w:semiHidden/>
    <w:rsid w:val="00711C06"/>
  </w:style>
  <w:style w:type="numbering" w:customStyle="1" w:styleId="11015">
    <w:name w:val="Нет списка11015"/>
    <w:next w:val="a2"/>
    <w:uiPriority w:val="99"/>
    <w:semiHidden/>
    <w:unhideWhenUsed/>
    <w:rsid w:val="00711C06"/>
  </w:style>
  <w:style w:type="numbering" w:customStyle="1" w:styleId="21015">
    <w:name w:val="Нет списка21015"/>
    <w:next w:val="a2"/>
    <w:uiPriority w:val="99"/>
    <w:semiHidden/>
    <w:unhideWhenUsed/>
    <w:rsid w:val="00711C06"/>
  </w:style>
  <w:style w:type="numbering" w:customStyle="1" w:styleId="31015">
    <w:name w:val="Нет списка31015"/>
    <w:next w:val="a2"/>
    <w:uiPriority w:val="99"/>
    <w:semiHidden/>
    <w:unhideWhenUsed/>
    <w:rsid w:val="00711C06"/>
  </w:style>
  <w:style w:type="numbering" w:customStyle="1" w:styleId="41015">
    <w:name w:val="Нет списка41015"/>
    <w:next w:val="a2"/>
    <w:uiPriority w:val="99"/>
    <w:semiHidden/>
    <w:unhideWhenUsed/>
    <w:rsid w:val="00711C06"/>
  </w:style>
  <w:style w:type="numbering" w:customStyle="1" w:styleId="51015">
    <w:name w:val="Нет списка51015"/>
    <w:next w:val="a2"/>
    <w:uiPriority w:val="99"/>
    <w:semiHidden/>
    <w:unhideWhenUsed/>
    <w:rsid w:val="00711C06"/>
  </w:style>
  <w:style w:type="numbering" w:customStyle="1" w:styleId="61015">
    <w:name w:val="Нет списка61015"/>
    <w:next w:val="a2"/>
    <w:uiPriority w:val="99"/>
    <w:semiHidden/>
    <w:unhideWhenUsed/>
    <w:rsid w:val="00711C06"/>
  </w:style>
  <w:style w:type="numbering" w:customStyle="1" w:styleId="7616">
    <w:name w:val="Нет списка7616"/>
    <w:next w:val="a2"/>
    <w:uiPriority w:val="99"/>
    <w:semiHidden/>
    <w:unhideWhenUsed/>
    <w:rsid w:val="00711C06"/>
  </w:style>
  <w:style w:type="numbering" w:customStyle="1" w:styleId="8116">
    <w:name w:val="Нет списка8116"/>
    <w:next w:val="a2"/>
    <w:uiPriority w:val="99"/>
    <w:semiHidden/>
    <w:unhideWhenUsed/>
    <w:rsid w:val="00711C06"/>
  </w:style>
  <w:style w:type="numbering" w:customStyle="1" w:styleId="9115">
    <w:name w:val="Нет списка9115"/>
    <w:next w:val="a2"/>
    <w:uiPriority w:val="99"/>
    <w:semiHidden/>
    <w:unhideWhenUsed/>
    <w:rsid w:val="00711C06"/>
  </w:style>
  <w:style w:type="numbering" w:customStyle="1" w:styleId="10115">
    <w:name w:val="Нет списка10115"/>
    <w:next w:val="a2"/>
    <w:uiPriority w:val="99"/>
    <w:semiHidden/>
    <w:unhideWhenUsed/>
    <w:rsid w:val="00711C06"/>
  </w:style>
  <w:style w:type="numbering" w:customStyle="1" w:styleId="1125">
    <w:name w:val="Нет списка1125"/>
    <w:next w:val="a2"/>
    <w:uiPriority w:val="99"/>
    <w:semiHidden/>
    <w:unhideWhenUsed/>
    <w:rsid w:val="00711C06"/>
  </w:style>
  <w:style w:type="numbering" w:customStyle="1" w:styleId="12115">
    <w:name w:val="Нет списка12115"/>
    <w:next w:val="a2"/>
    <w:uiPriority w:val="99"/>
    <w:semiHidden/>
    <w:unhideWhenUsed/>
    <w:rsid w:val="00711C06"/>
  </w:style>
  <w:style w:type="numbering" w:customStyle="1" w:styleId="13115">
    <w:name w:val="Нет списка13115"/>
    <w:next w:val="a2"/>
    <w:uiPriority w:val="99"/>
    <w:semiHidden/>
    <w:unhideWhenUsed/>
    <w:rsid w:val="00711C06"/>
  </w:style>
  <w:style w:type="numbering" w:customStyle="1" w:styleId="141150">
    <w:name w:val="Нет списка14115"/>
    <w:next w:val="a2"/>
    <w:uiPriority w:val="99"/>
    <w:semiHidden/>
    <w:unhideWhenUsed/>
    <w:rsid w:val="00711C06"/>
  </w:style>
  <w:style w:type="numbering" w:customStyle="1" w:styleId="15115">
    <w:name w:val="Нет списка15115"/>
    <w:next w:val="a2"/>
    <w:uiPriority w:val="99"/>
    <w:semiHidden/>
    <w:unhideWhenUsed/>
    <w:rsid w:val="00711C06"/>
  </w:style>
  <w:style w:type="numbering" w:customStyle="1" w:styleId="16115">
    <w:name w:val="Нет списка16115"/>
    <w:next w:val="a2"/>
    <w:uiPriority w:val="99"/>
    <w:semiHidden/>
    <w:unhideWhenUsed/>
    <w:rsid w:val="00711C06"/>
  </w:style>
  <w:style w:type="numbering" w:customStyle="1" w:styleId="17115">
    <w:name w:val="Нет списка17115"/>
    <w:next w:val="a2"/>
    <w:uiPriority w:val="99"/>
    <w:semiHidden/>
    <w:unhideWhenUsed/>
    <w:rsid w:val="00711C06"/>
  </w:style>
  <w:style w:type="numbering" w:customStyle="1" w:styleId="18115">
    <w:name w:val="Нет списка18115"/>
    <w:next w:val="a2"/>
    <w:uiPriority w:val="99"/>
    <w:semiHidden/>
    <w:unhideWhenUsed/>
    <w:rsid w:val="00711C06"/>
  </w:style>
  <w:style w:type="numbering" w:customStyle="1" w:styleId="19115">
    <w:name w:val="Нет списка19115"/>
    <w:next w:val="a2"/>
    <w:uiPriority w:val="99"/>
    <w:semiHidden/>
    <w:unhideWhenUsed/>
    <w:rsid w:val="00711C06"/>
  </w:style>
  <w:style w:type="numbering" w:customStyle="1" w:styleId="20115">
    <w:name w:val="Нет списка20115"/>
    <w:next w:val="a2"/>
    <w:uiPriority w:val="99"/>
    <w:semiHidden/>
    <w:unhideWhenUsed/>
    <w:rsid w:val="00711C06"/>
  </w:style>
  <w:style w:type="numbering" w:customStyle="1" w:styleId="21115">
    <w:name w:val="Нет списка21115"/>
    <w:next w:val="a2"/>
    <w:uiPriority w:val="99"/>
    <w:semiHidden/>
    <w:unhideWhenUsed/>
    <w:rsid w:val="00711C06"/>
  </w:style>
  <w:style w:type="numbering" w:customStyle="1" w:styleId="22115">
    <w:name w:val="Нет списка22115"/>
    <w:next w:val="a2"/>
    <w:uiPriority w:val="99"/>
    <w:semiHidden/>
    <w:unhideWhenUsed/>
    <w:rsid w:val="00711C06"/>
  </w:style>
  <w:style w:type="numbering" w:customStyle="1" w:styleId="23115">
    <w:name w:val="Нет списка23115"/>
    <w:next w:val="a2"/>
    <w:uiPriority w:val="99"/>
    <w:semiHidden/>
    <w:unhideWhenUsed/>
    <w:rsid w:val="00711C06"/>
  </w:style>
  <w:style w:type="numbering" w:customStyle="1" w:styleId="24115">
    <w:name w:val="Нет списка24115"/>
    <w:next w:val="a2"/>
    <w:uiPriority w:val="99"/>
    <w:semiHidden/>
    <w:unhideWhenUsed/>
    <w:rsid w:val="00711C06"/>
  </w:style>
  <w:style w:type="numbering" w:customStyle="1" w:styleId="25115">
    <w:name w:val="Нет списка25115"/>
    <w:next w:val="a2"/>
    <w:uiPriority w:val="99"/>
    <w:semiHidden/>
    <w:unhideWhenUsed/>
    <w:rsid w:val="00711C06"/>
  </w:style>
  <w:style w:type="numbering" w:customStyle="1" w:styleId="26115">
    <w:name w:val="Нет списка26115"/>
    <w:next w:val="a2"/>
    <w:uiPriority w:val="99"/>
    <w:semiHidden/>
    <w:unhideWhenUsed/>
    <w:rsid w:val="00711C06"/>
  </w:style>
  <w:style w:type="numbering" w:customStyle="1" w:styleId="27115">
    <w:name w:val="Нет списка27115"/>
    <w:next w:val="a2"/>
    <w:uiPriority w:val="99"/>
    <w:semiHidden/>
    <w:unhideWhenUsed/>
    <w:rsid w:val="00711C06"/>
  </w:style>
  <w:style w:type="numbering" w:customStyle="1" w:styleId="28115">
    <w:name w:val="Нет списка28115"/>
    <w:next w:val="a2"/>
    <w:uiPriority w:val="99"/>
    <w:semiHidden/>
    <w:unhideWhenUsed/>
    <w:rsid w:val="00711C06"/>
  </w:style>
  <w:style w:type="numbering" w:customStyle="1" w:styleId="29115">
    <w:name w:val="Нет списка29115"/>
    <w:next w:val="a2"/>
    <w:uiPriority w:val="99"/>
    <w:semiHidden/>
    <w:unhideWhenUsed/>
    <w:rsid w:val="00711C06"/>
  </w:style>
  <w:style w:type="numbering" w:customStyle="1" w:styleId="30115">
    <w:name w:val="Нет списка30115"/>
    <w:next w:val="a2"/>
    <w:uiPriority w:val="99"/>
    <w:semiHidden/>
    <w:unhideWhenUsed/>
    <w:rsid w:val="00711C06"/>
  </w:style>
  <w:style w:type="numbering" w:customStyle="1" w:styleId="31115">
    <w:name w:val="Нет списка31115"/>
    <w:next w:val="a2"/>
    <w:uiPriority w:val="99"/>
    <w:semiHidden/>
    <w:unhideWhenUsed/>
    <w:rsid w:val="00711C06"/>
  </w:style>
  <w:style w:type="numbering" w:customStyle="1" w:styleId="32115">
    <w:name w:val="Нет списка32115"/>
    <w:next w:val="a2"/>
    <w:uiPriority w:val="99"/>
    <w:semiHidden/>
    <w:unhideWhenUsed/>
    <w:rsid w:val="00711C06"/>
  </w:style>
  <w:style w:type="numbering" w:customStyle="1" w:styleId="33115">
    <w:name w:val="Нет списка33115"/>
    <w:next w:val="a2"/>
    <w:uiPriority w:val="99"/>
    <w:semiHidden/>
    <w:unhideWhenUsed/>
    <w:rsid w:val="00711C06"/>
  </w:style>
  <w:style w:type="numbering" w:customStyle="1" w:styleId="34115">
    <w:name w:val="Нет списка34115"/>
    <w:next w:val="a2"/>
    <w:uiPriority w:val="99"/>
    <w:semiHidden/>
    <w:unhideWhenUsed/>
    <w:rsid w:val="00711C06"/>
  </w:style>
  <w:style w:type="numbering" w:customStyle="1" w:styleId="35115">
    <w:name w:val="Нет списка35115"/>
    <w:next w:val="a2"/>
    <w:uiPriority w:val="99"/>
    <w:semiHidden/>
    <w:unhideWhenUsed/>
    <w:rsid w:val="00711C06"/>
  </w:style>
  <w:style w:type="numbering" w:customStyle="1" w:styleId="36115">
    <w:name w:val="Нет списка36115"/>
    <w:next w:val="a2"/>
    <w:uiPriority w:val="99"/>
    <w:semiHidden/>
    <w:unhideWhenUsed/>
    <w:rsid w:val="00711C06"/>
  </w:style>
  <w:style w:type="numbering" w:customStyle="1" w:styleId="37115">
    <w:name w:val="Нет списка37115"/>
    <w:next w:val="a2"/>
    <w:uiPriority w:val="99"/>
    <w:semiHidden/>
    <w:unhideWhenUsed/>
    <w:rsid w:val="00711C06"/>
  </w:style>
  <w:style w:type="numbering" w:customStyle="1" w:styleId="38115">
    <w:name w:val="Нет списка38115"/>
    <w:next w:val="a2"/>
    <w:uiPriority w:val="99"/>
    <w:semiHidden/>
    <w:unhideWhenUsed/>
    <w:rsid w:val="00711C06"/>
  </w:style>
  <w:style w:type="numbering" w:customStyle="1" w:styleId="39115">
    <w:name w:val="Нет списка39115"/>
    <w:next w:val="a2"/>
    <w:uiPriority w:val="99"/>
    <w:semiHidden/>
    <w:unhideWhenUsed/>
    <w:rsid w:val="00711C06"/>
  </w:style>
  <w:style w:type="numbering" w:customStyle="1" w:styleId="40115">
    <w:name w:val="Нет списка40115"/>
    <w:next w:val="a2"/>
    <w:uiPriority w:val="99"/>
    <w:semiHidden/>
    <w:unhideWhenUsed/>
    <w:rsid w:val="00711C06"/>
  </w:style>
  <w:style w:type="numbering" w:customStyle="1" w:styleId="41115">
    <w:name w:val="Нет списка41115"/>
    <w:next w:val="a2"/>
    <w:uiPriority w:val="99"/>
    <w:semiHidden/>
    <w:unhideWhenUsed/>
    <w:rsid w:val="00711C06"/>
  </w:style>
  <w:style w:type="numbering" w:customStyle="1" w:styleId="42115">
    <w:name w:val="Нет списка42115"/>
    <w:next w:val="a2"/>
    <w:uiPriority w:val="99"/>
    <w:semiHidden/>
    <w:unhideWhenUsed/>
    <w:rsid w:val="00711C06"/>
  </w:style>
  <w:style w:type="numbering" w:customStyle="1" w:styleId="43115">
    <w:name w:val="Нет списка43115"/>
    <w:next w:val="a2"/>
    <w:uiPriority w:val="99"/>
    <w:semiHidden/>
    <w:unhideWhenUsed/>
    <w:rsid w:val="00711C06"/>
  </w:style>
  <w:style w:type="numbering" w:customStyle="1" w:styleId="44115">
    <w:name w:val="Нет списка44115"/>
    <w:next w:val="a2"/>
    <w:uiPriority w:val="99"/>
    <w:semiHidden/>
    <w:unhideWhenUsed/>
    <w:rsid w:val="00711C06"/>
  </w:style>
  <w:style w:type="numbering" w:customStyle="1" w:styleId="45115">
    <w:name w:val="Нет списка45115"/>
    <w:next w:val="a2"/>
    <w:uiPriority w:val="99"/>
    <w:semiHidden/>
    <w:unhideWhenUsed/>
    <w:rsid w:val="00711C06"/>
  </w:style>
  <w:style w:type="numbering" w:customStyle="1" w:styleId="46115">
    <w:name w:val="Нет списка46115"/>
    <w:next w:val="a2"/>
    <w:uiPriority w:val="99"/>
    <w:semiHidden/>
    <w:unhideWhenUsed/>
    <w:rsid w:val="00711C06"/>
  </w:style>
  <w:style w:type="numbering" w:customStyle="1" w:styleId="47115">
    <w:name w:val="Нет списка47115"/>
    <w:next w:val="a2"/>
    <w:uiPriority w:val="99"/>
    <w:semiHidden/>
    <w:unhideWhenUsed/>
    <w:rsid w:val="00711C06"/>
  </w:style>
  <w:style w:type="numbering" w:customStyle="1" w:styleId="48115">
    <w:name w:val="Нет списка48115"/>
    <w:next w:val="a2"/>
    <w:uiPriority w:val="99"/>
    <w:semiHidden/>
    <w:unhideWhenUsed/>
    <w:rsid w:val="00711C06"/>
  </w:style>
  <w:style w:type="numbering" w:customStyle="1" w:styleId="49115">
    <w:name w:val="Нет списка49115"/>
    <w:next w:val="a2"/>
    <w:uiPriority w:val="99"/>
    <w:semiHidden/>
    <w:unhideWhenUsed/>
    <w:rsid w:val="00711C06"/>
  </w:style>
  <w:style w:type="numbering" w:customStyle="1" w:styleId="50115">
    <w:name w:val="Нет списка50115"/>
    <w:next w:val="a2"/>
    <w:uiPriority w:val="99"/>
    <w:semiHidden/>
    <w:unhideWhenUsed/>
    <w:rsid w:val="00711C06"/>
  </w:style>
  <w:style w:type="numbering" w:customStyle="1" w:styleId="51115">
    <w:name w:val="Нет списка51115"/>
    <w:next w:val="a2"/>
    <w:uiPriority w:val="99"/>
    <w:semiHidden/>
    <w:unhideWhenUsed/>
    <w:rsid w:val="00711C06"/>
  </w:style>
  <w:style w:type="numbering" w:customStyle="1" w:styleId="52115">
    <w:name w:val="Нет списка52115"/>
    <w:next w:val="a2"/>
    <w:uiPriority w:val="99"/>
    <w:semiHidden/>
    <w:unhideWhenUsed/>
    <w:rsid w:val="00711C06"/>
  </w:style>
  <w:style w:type="numbering" w:customStyle="1" w:styleId="53115">
    <w:name w:val="Нет списка53115"/>
    <w:next w:val="a2"/>
    <w:uiPriority w:val="99"/>
    <w:semiHidden/>
    <w:unhideWhenUsed/>
    <w:rsid w:val="00711C06"/>
  </w:style>
  <w:style w:type="numbering" w:customStyle="1" w:styleId="54115">
    <w:name w:val="Нет списка54115"/>
    <w:next w:val="a2"/>
    <w:uiPriority w:val="99"/>
    <w:semiHidden/>
    <w:unhideWhenUsed/>
    <w:rsid w:val="00711C06"/>
  </w:style>
  <w:style w:type="numbering" w:customStyle="1" w:styleId="55115">
    <w:name w:val="Нет списка55115"/>
    <w:next w:val="a2"/>
    <w:uiPriority w:val="99"/>
    <w:semiHidden/>
    <w:unhideWhenUsed/>
    <w:rsid w:val="00711C06"/>
  </w:style>
  <w:style w:type="numbering" w:customStyle="1" w:styleId="56115">
    <w:name w:val="Нет списка56115"/>
    <w:next w:val="a2"/>
    <w:uiPriority w:val="99"/>
    <w:semiHidden/>
    <w:unhideWhenUsed/>
    <w:rsid w:val="00711C06"/>
  </w:style>
  <w:style w:type="numbering" w:customStyle="1" w:styleId="57115">
    <w:name w:val="Нет списка57115"/>
    <w:next w:val="a2"/>
    <w:uiPriority w:val="99"/>
    <w:semiHidden/>
    <w:unhideWhenUsed/>
    <w:rsid w:val="00711C06"/>
  </w:style>
  <w:style w:type="numbering" w:customStyle="1" w:styleId="58115">
    <w:name w:val="Нет списка58115"/>
    <w:next w:val="a2"/>
    <w:uiPriority w:val="99"/>
    <w:semiHidden/>
    <w:unhideWhenUsed/>
    <w:rsid w:val="00711C06"/>
  </w:style>
  <w:style w:type="numbering" w:customStyle="1" w:styleId="59115">
    <w:name w:val="Нет списка59115"/>
    <w:next w:val="a2"/>
    <w:uiPriority w:val="99"/>
    <w:semiHidden/>
    <w:unhideWhenUsed/>
    <w:rsid w:val="00711C06"/>
  </w:style>
  <w:style w:type="numbering" w:customStyle="1" w:styleId="60115">
    <w:name w:val="Нет списка60115"/>
    <w:next w:val="a2"/>
    <w:uiPriority w:val="99"/>
    <w:semiHidden/>
    <w:unhideWhenUsed/>
    <w:rsid w:val="00711C06"/>
  </w:style>
  <w:style w:type="numbering" w:customStyle="1" w:styleId="61115">
    <w:name w:val="Нет списка61115"/>
    <w:next w:val="a2"/>
    <w:uiPriority w:val="99"/>
    <w:semiHidden/>
    <w:unhideWhenUsed/>
    <w:rsid w:val="00711C06"/>
  </w:style>
  <w:style w:type="numbering" w:customStyle="1" w:styleId="62115">
    <w:name w:val="Нет списка62115"/>
    <w:next w:val="a2"/>
    <w:uiPriority w:val="99"/>
    <w:semiHidden/>
    <w:unhideWhenUsed/>
    <w:rsid w:val="00711C06"/>
  </w:style>
  <w:style w:type="numbering" w:customStyle="1" w:styleId="63115">
    <w:name w:val="Нет списка63115"/>
    <w:next w:val="a2"/>
    <w:uiPriority w:val="99"/>
    <w:semiHidden/>
    <w:unhideWhenUsed/>
    <w:rsid w:val="00711C06"/>
  </w:style>
  <w:style w:type="numbering" w:customStyle="1" w:styleId="64115">
    <w:name w:val="Нет списка64115"/>
    <w:next w:val="a2"/>
    <w:uiPriority w:val="99"/>
    <w:semiHidden/>
    <w:unhideWhenUsed/>
    <w:rsid w:val="00711C06"/>
  </w:style>
  <w:style w:type="numbering" w:customStyle="1" w:styleId="65115">
    <w:name w:val="Нет списка65115"/>
    <w:next w:val="a2"/>
    <w:uiPriority w:val="99"/>
    <w:semiHidden/>
    <w:unhideWhenUsed/>
    <w:rsid w:val="00711C06"/>
  </w:style>
  <w:style w:type="numbering" w:customStyle="1" w:styleId="66115">
    <w:name w:val="Нет списка66115"/>
    <w:next w:val="a2"/>
    <w:uiPriority w:val="99"/>
    <w:semiHidden/>
    <w:unhideWhenUsed/>
    <w:rsid w:val="00711C06"/>
  </w:style>
  <w:style w:type="numbering" w:customStyle="1" w:styleId="67115">
    <w:name w:val="Нет списка67115"/>
    <w:next w:val="a2"/>
    <w:uiPriority w:val="99"/>
    <w:semiHidden/>
    <w:unhideWhenUsed/>
    <w:rsid w:val="00711C06"/>
  </w:style>
  <w:style w:type="numbering" w:customStyle="1" w:styleId="68115">
    <w:name w:val="Нет списка68115"/>
    <w:next w:val="a2"/>
    <w:uiPriority w:val="99"/>
    <w:semiHidden/>
    <w:unhideWhenUsed/>
    <w:rsid w:val="00711C06"/>
  </w:style>
  <w:style w:type="numbering" w:customStyle="1" w:styleId="69115">
    <w:name w:val="Нет списка69115"/>
    <w:next w:val="a2"/>
    <w:uiPriority w:val="99"/>
    <w:semiHidden/>
    <w:unhideWhenUsed/>
    <w:rsid w:val="00711C06"/>
  </w:style>
  <w:style w:type="numbering" w:customStyle="1" w:styleId="70115">
    <w:name w:val="Нет списка70115"/>
    <w:next w:val="a2"/>
    <w:uiPriority w:val="99"/>
    <w:semiHidden/>
    <w:unhideWhenUsed/>
    <w:rsid w:val="00711C06"/>
  </w:style>
  <w:style w:type="numbering" w:customStyle="1" w:styleId="71115">
    <w:name w:val="Нет списка71115"/>
    <w:next w:val="a2"/>
    <w:uiPriority w:val="99"/>
    <w:semiHidden/>
    <w:unhideWhenUsed/>
    <w:rsid w:val="00711C06"/>
  </w:style>
  <w:style w:type="numbering" w:customStyle="1" w:styleId="72115">
    <w:name w:val="Нет списка72115"/>
    <w:next w:val="a2"/>
    <w:uiPriority w:val="99"/>
    <w:semiHidden/>
    <w:unhideWhenUsed/>
    <w:rsid w:val="00711C06"/>
  </w:style>
  <w:style w:type="numbering" w:customStyle="1" w:styleId="73115">
    <w:name w:val="Нет списка73115"/>
    <w:next w:val="a2"/>
    <w:uiPriority w:val="99"/>
    <w:semiHidden/>
    <w:unhideWhenUsed/>
    <w:rsid w:val="00711C06"/>
  </w:style>
  <w:style w:type="numbering" w:customStyle="1" w:styleId="74115">
    <w:name w:val="Нет списка74115"/>
    <w:next w:val="a2"/>
    <w:uiPriority w:val="99"/>
    <w:semiHidden/>
    <w:unhideWhenUsed/>
    <w:rsid w:val="00711C06"/>
  </w:style>
  <w:style w:type="numbering" w:customStyle="1" w:styleId="75115">
    <w:name w:val="Нет списка75115"/>
    <w:next w:val="a2"/>
    <w:uiPriority w:val="99"/>
    <w:semiHidden/>
    <w:unhideWhenUsed/>
    <w:rsid w:val="00711C06"/>
  </w:style>
  <w:style w:type="numbering" w:customStyle="1" w:styleId="76115">
    <w:name w:val="Нет списка76115"/>
    <w:next w:val="a2"/>
    <w:uiPriority w:val="99"/>
    <w:semiHidden/>
    <w:unhideWhenUsed/>
    <w:rsid w:val="00711C06"/>
  </w:style>
  <w:style w:type="numbering" w:customStyle="1" w:styleId="7715">
    <w:name w:val="Нет списка7715"/>
    <w:next w:val="a2"/>
    <w:uiPriority w:val="99"/>
    <w:semiHidden/>
    <w:unhideWhenUsed/>
    <w:rsid w:val="00711C06"/>
  </w:style>
  <w:style w:type="numbering" w:customStyle="1" w:styleId="7815">
    <w:name w:val="Нет списка7815"/>
    <w:next w:val="a2"/>
    <w:uiPriority w:val="99"/>
    <w:semiHidden/>
    <w:unhideWhenUsed/>
    <w:rsid w:val="00711C06"/>
  </w:style>
  <w:style w:type="numbering" w:customStyle="1" w:styleId="7915">
    <w:name w:val="Нет списка7915"/>
    <w:next w:val="a2"/>
    <w:uiPriority w:val="99"/>
    <w:semiHidden/>
    <w:unhideWhenUsed/>
    <w:rsid w:val="00711C06"/>
  </w:style>
  <w:style w:type="numbering" w:customStyle="1" w:styleId="8015">
    <w:name w:val="Нет списка8015"/>
    <w:next w:val="a2"/>
    <w:uiPriority w:val="99"/>
    <w:semiHidden/>
    <w:unhideWhenUsed/>
    <w:rsid w:val="00711C06"/>
  </w:style>
  <w:style w:type="numbering" w:customStyle="1" w:styleId="81115">
    <w:name w:val="Нет списка81115"/>
    <w:next w:val="a2"/>
    <w:uiPriority w:val="99"/>
    <w:semiHidden/>
    <w:unhideWhenUsed/>
    <w:rsid w:val="00711C06"/>
  </w:style>
  <w:style w:type="numbering" w:customStyle="1" w:styleId="845">
    <w:name w:val="Нет списка845"/>
    <w:next w:val="a2"/>
    <w:uiPriority w:val="99"/>
    <w:semiHidden/>
    <w:unhideWhenUsed/>
    <w:rsid w:val="00711C06"/>
  </w:style>
  <w:style w:type="numbering" w:customStyle="1" w:styleId="855">
    <w:name w:val="Нет списка855"/>
    <w:next w:val="a2"/>
    <w:uiPriority w:val="99"/>
    <w:semiHidden/>
    <w:unhideWhenUsed/>
    <w:rsid w:val="00711C06"/>
  </w:style>
  <w:style w:type="numbering" w:customStyle="1" w:styleId="865">
    <w:name w:val="Нет списка865"/>
    <w:next w:val="a2"/>
    <w:uiPriority w:val="99"/>
    <w:semiHidden/>
    <w:unhideWhenUsed/>
    <w:rsid w:val="00711C06"/>
  </w:style>
  <w:style w:type="numbering" w:customStyle="1" w:styleId="875">
    <w:name w:val="Нет списка875"/>
    <w:next w:val="a2"/>
    <w:uiPriority w:val="99"/>
    <w:semiHidden/>
    <w:unhideWhenUsed/>
    <w:rsid w:val="00711C06"/>
  </w:style>
  <w:style w:type="numbering" w:customStyle="1" w:styleId="885">
    <w:name w:val="Нет списка885"/>
    <w:next w:val="a2"/>
    <w:uiPriority w:val="99"/>
    <w:semiHidden/>
    <w:unhideWhenUsed/>
    <w:rsid w:val="00711C06"/>
  </w:style>
  <w:style w:type="numbering" w:customStyle="1" w:styleId="895">
    <w:name w:val="Нет списка895"/>
    <w:next w:val="a2"/>
    <w:uiPriority w:val="99"/>
    <w:semiHidden/>
    <w:unhideWhenUsed/>
    <w:rsid w:val="00711C06"/>
  </w:style>
  <w:style w:type="numbering" w:customStyle="1" w:styleId="905">
    <w:name w:val="Нет списка905"/>
    <w:next w:val="a2"/>
    <w:uiPriority w:val="99"/>
    <w:semiHidden/>
    <w:unhideWhenUsed/>
    <w:rsid w:val="00711C06"/>
  </w:style>
  <w:style w:type="numbering" w:customStyle="1" w:styleId="925">
    <w:name w:val="Нет списка925"/>
    <w:next w:val="a2"/>
    <w:uiPriority w:val="99"/>
    <w:semiHidden/>
    <w:unhideWhenUsed/>
    <w:rsid w:val="00711C06"/>
  </w:style>
  <w:style w:type="numbering" w:customStyle="1" w:styleId="935">
    <w:name w:val="Нет списка935"/>
    <w:next w:val="a2"/>
    <w:uiPriority w:val="99"/>
    <w:semiHidden/>
    <w:unhideWhenUsed/>
    <w:rsid w:val="00711C06"/>
  </w:style>
  <w:style w:type="numbering" w:customStyle="1" w:styleId="945">
    <w:name w:val="Нет списка945"/>
    <w:next w:val="a2"/>
    <w:uiPriority w:val="99"/>
    <w:semiHidden/>
    <w:unhideWhenUsed/>
    <w:rsid w:val="00711C06"/>
  </w:style>
  <w:style w:type="numbering" w:customStyle="1" w:styleId="955">
    <w:name w:val="Нет списка955"/>
    <w:next w:val="a2"/>
    <w:uiPriority w:val="99"/>
    <w:semiHidden/>
    <w:unhideWhenUsed/>
    <w:rsid w:val="00711C06"/>
  </w:style>
  <w:style w:type="numbering" w:customStyle="1" w:styleId="965">
    <w:name w:val="Нет списка965"/>
    <w:next w:val="a2"/>
    <w:uiPriority w:val="99"/>
    <w:semiHidden/>
    <w:unhideWhenUsed/>
    <w:rsid w:val="00711C06"/>
  </w:style>
  <w:style w:type="numbering" w:customStyle="1" w:styleId="975">
    <w:name w:val="Нет списка975"/>
    <w:next w:val="a2"/>
    <w:uiPriority w:val="99"/>
    <w:semiHidden/>
    <w:unhideWhenUsed/>
    <w:rsid w:val="00711C06"/>
  </w:style>
  <w:style w:type="numbering" w:customStyle="1" w:styleId="985">
    <w:name w:val="Нет списка985"/>
    <w:next w:val="a2"/>
    <w:uiPriority w:val="99"/>
    <w:semiHidden/>
    <w:unhideWhenUsed/>
    <w:rsid w:val="00711C06"/>
  </w:style>
  <w:style w:type="numbering" w:customStyle="1" w:styleId="995">
    <w:name w:val="Нет списка995"/>
    <w:next w:val="a2"/>
    <w:uiPriority w:val="99"/>
    <w:semiHidden/>
    <w:unhideWhenUsed/>
    <w:rsid w:val="00711C06"/>
  </w:style>
  <w:style w:type="numbering" w:customStyle="1" w:styleId="1005">
    <w:name w:val="Нет списка1005"/>
    <w:next w:val="a2"/>
    <w:uiPriority w:val="99"/>
    <w:semiHidden/>
    <w:unhideWhenUsed/>
    <w:rsid w:val="00711C06"/>
  </w:style>
  <w:style w:type="numbering" w:customStyle="1" w:styleId="1025">
    <w:name w:val="Нет списка1025"/>
    <w:next w:val="a2"/>
    <w:uiPriority w:val="99"/>
    <w:semiHidden/>
    <w:unhideWhenUsed/>
    <w:rsid w:val="00711C06"/>
  </w:style>
  <w:style w:type="numbering" w:customStyle="1" w:styleId="1035">
    <w:name w:val="Нет списка1035"/>
    <w:next w:val="a2"/>
    <w:uiPriority w:val="99"/>
    <w:semiHidden/>
    <w:unhideWhenUsed/>
    <w:rsid w:val="00711C06"/>
  </w:style>
  <w:style w:type="numbering" w:customStyle="1" w:styleId="1045">
    <w:name w:val="Нет списка1045"/>
    <w:next w:val="a2"/>
    <w:uiPriority w:val="99"/>
    <w:semiHidden/>
    <w:unhideWhenUsed/>
    <w:rsid w:val="00711C06"/>
  </w:style>
  <w:style w:type="numbering" w:customStyle="1" w:styleId="1055">
    <w:name w:val="Нет списка1055"/>
    <w:next w:val="a2"/>
    <w:uiPriority w:val="99"/>
    <w:semiHidden/>
    <w:unhideWhenUsed/>
    <w:rsid w:val="00711C06"/>
  </w:style>
  <w:style w:type="numbering" w:customStyle="1" w:styleId="1065">
    <w:name w:val="Нет списка1065"/>
    <w:next w:val="a2"/>
    <w:uiPriority w:val="99"/>
    <w:semiHidden/>
    <w:unhideWhenUsed/>
    <w:rsid w:val="00711C06"/>
  </w:style>
  <w:style w:type="numbering" w:customStyle="1" w:styleId="1075">
    <w:name w:val="Нет списка1075"/>
    <w:next w:val="a2"/>
    <w:uiPriority w:val="99"/>
    <w:semiHidden/>
    <w:unhideWhenUsed/>
    <w:rsid w:val="00711C06"/>
  </w:style>
  <w:style w:type="numbering" w:customStyle="1" w:styleId="1085">
    <w:name w:val="Нет списка1085"/>
    <w:next w:val="a2"/>
    <w:uiPriority w:val="99"/>
    <w:semiHidden/>
    <w:unhideWhenUsed/>
    <w:rsid w:val="00711C06"/>
  </w:style>
  <w:style w:type="numbering" w:customStyle="1" w:styleId="1095">
    <w:name w:val="Нет списка1095"/>
    <w:next w:val="a2"/>
    <w:uiPriority w:val="99"/>
    <w:semiHidden/>
    <w:unhideWhenUsed/>
    <w:rsid w:val="00711C06"/>
  </w:style>
  <w:style w:type="numbering" w:customStyle="1" w:styleId="1135">
    <w:name w:val="Нет списка1135"/>
    <w:next w:val="a2"/>
    <w:uiPriority w:val="99"/>
    <w:semiHidden/>
    <w:unhideWhenUsed/>
    <w:rsid w:val="00711C06"/>
  </w:style>
  <w:style w:type="numbering" w:customStyle="1" w:styleId="1145">
    <w:name w:val="Нет списка1145"/>
    <w:next w:val="a2"/>
    <w:uiPriority w:val="99"/>
    <w:semiHidden/>
    <w:unhideWhenUsed/>
    <w:rsid w:val="00711C06"/>
  </w:style>
  <w:style w:type="numbering" w:customStyle="1" w:styleId="1155">
    <w:name w:val="Нет списка1155"/>
    <w:next w:val="a2"/>
    <w:uiPriority w:val="99"/>
    <w:semiHidden/>
    <w:unhideWhenUsed/>
    <w:rsid w:val="00711C06"/>
  </w:style>
  <w:style w:type="numbering" w:customStyle="1" w:styleId="1165">
    <w:name w:val="Нет списка1165"/>
    <w:next w:val="a2"/>
    <w:uiPriority w:val="99"/>
    <w:semiHidden/>
    <w:unhideWhenUsed/>
    <w:rsid w:val="00711C06"/>
  </w:style>
  <w:style w:type="numbering" w:customStyle="1" w:styleId="1175">
    <w:name w:val="Нет списка1175"/>
    <w:next w:val="a2"/>
    <w:uiPriority w:val="99"/>
    <w:semiHidden/>
    <w:unhideWhenUsed/>
    <w:rsid w:val="00711C06"/>
  </w:style>
  <w:style w:type="numbering" w:customStyle="1" w:styleId="1185">
    <w:name w:val="Нет списка1185"/>
    <w:next w:val="a2"/>
    <w:uiPriority w:val="99"/>
    <w:semiHidden/>
    <w:unhideWhenUsed/>
    <w:rsid w:val="00711C06"/>
  </w:style>
  <w:style w:type="numbering" w:customStyle="1" w:styleId="1195">
    <w:name w:val="Нет списка1195"/>
    <w:next w:val="a2"/>
    <w:uiPriority w:val="99"/>
    <w:semiHidden/>
    <w:unhideWhenUsed/>
    <w:rsid w:val="00711C06"/>
  </w:style>
  <w:style w:type="numbering" w:customStyle="1" w:styleId="1205">
    <w:name w:val="Нет списка1205"/>
    <w:next w:val="a2"/>
    <w:uiPriority w:val="99"/>
    <w:semiHidden/>
    <w:unhideWhenUsed/>
    <w:rsid w:val="00711C06"/>
  </w:style>
  <w:style w:type="numbering" w:customStyle="1" w:styleId="1225">
    <w:name w:val="Нет списка1225"/>
    <w:next w:val="a2"/>
    <w:uiPriority w:val="99"/>
    <w:semiHidden/>
    <w:unhideWhenUsed/>
    <w:rsid w:val="00711C06"/>
  </w:style>
  <w:style w:type="numbering" w:customStyle="1" w:styleId="1235">
    <w:name w:val="Нет списка1235"/>
    <w:next w:val="a2"/>
    <w:uiPriority w:val="99"/>
    <w:semiHidden/>
    <w:unhideWhenUsed/>
    <w:rsid w:val="00711C06"/>
  </w:style>
  <w:style w:type="numbering" w:customStyle="1" w:styleId="1245">
    <w:name w:val="Нет списка1245"/>
    <w:next w:val="a2"/>
    <w:uiPriority w:val="99"/>
    <w:semiHidden/>
    <w:unhideWhenUsed/>
    <w:rsid w:val="00711C06"/>
  </w:style>
  <w:style w:type="numbering" w:customStyle="1" w:styleId="1255">
    <w:name w:val="Нет списка1255"/>
    <w:next w:val="a2"/>
    <w:uiPriority w:val="99"/>
    <w:semiHidden/>
    <w:unhideWhenUsed/>
    <w:rsid w:val="00711C06"/>
  </w:style>
  <w:style w:type="numbering" w:customStyle="1" w:styleId="1265">
    <w:name w:val="Нет списка1265"/>
    <w:next w:val="a2"/>
    <w:uiPriority w:val="99"/>
    <w:semiHidden/>
    <w:unhideWhenUsed/>
    <w:rsid w:val="00711C06"/>
  </w:style>
  <w:style w:type="numbering" w:customStyle="1" w:styleId="1275">
    <w:name w:val="Нет списка1275"/>
    <w:next w:val="a2"/>
    <w:uiPriority w:val="99"/>
    <w:semiHidden/>
    <w:unhideWhenUsed/>
    <w:rsid w:val="00711C06"/>
  </w:style>
  <w:style w:type="numbering" w:customStyle="1" w:styleId="1285">
    <w:name w:val="Нет списка1285"/>
    <w:next w:val="a2"/>
    <w:uiPriority w:val="99"/>
    <w:semiHidden/>
    <w:unhideWhenUsed/>
    <w:rsid w:val="00711C06"/>
  </w:style>
  <w:style w:type="numbering" w:customStyle="1" w:styleId="1295">
    <w:name w:val="Нет списка1295"/>
    <w:next w:val="a2"/>
    <w:uiPriority w:val="99"/>
    <w:semiHidden/>
    <w:unhideWhenUsed/>
    <w:rsid w:val="00711C06"/>
  </w:style>
  <w:style w:type="numbering" w:customStyle="1" w:styleId="1305">
    <w:name w:val="Нет списка1305"/>
    <w:next w:val="a2"/>
    <w:uiPriority w:val="99"/>
    <w:semiHidden/>
    <w:unhideWhenUsed/>
    <w:rsid w:val="00711C06"/>
  </w:style>
  <w:style w:type="numbering" w:customStyle="1" w:styleId="1325">
    <w:name w:val="Нет списка1325"/>
    <w:next w:val="a2"/>
    <w:uiPriority w:val="99"/>
    <w:semiHidden/>
    <w:unhideWhenUsed/>
    <w:rsid w:val="00711C06"/>
  </w:style>
  <w:style w:type="numbering" w:customStyle="1" w:styleId="1335">
    <w:name w:val="Нет списка1335"/>
    <w:next w:val="a2"/>
    <w:uiPriority w:val="99"/>
    <w:semiHidden/>
    <w:unhideWhenUsed/>
    <w:rsid w:val="00711C06"/>
  </w:style>
  <w:style w:type="numbering" w:customStyle="1" w:styleId="1345">
    <w:name w:val="Нет списка1345"/>
    <w:next w:val="a2"/>
    <w:uiPriority w:val="99"/>
    <w:semiHidden/>
    <w:unhideWhenUsed/>
    <w:rsid w:val="00711C06"/>
  </w:style>
  <w:style w:type="numbering" w:customStyle="1" w:styleId="1355">
    <w:name w:val="Нет списка1355"/>
    <w:next w:val="a2"/>
    <w:uiPriority w:val="99"/>
    <w:semiHidden/>
    <w:unhideWhenUsed/>
    <w:rsid w:val="00711C06"/>
  </w:style>
  <w:style w:type="numbering" w:customStyle="1" w:styleId="1365">
    <w:name w:val="Нет списка1365"/>
    <w:next w:val="a2"/>
    <w:uiPriority w:val="99"/>
    <w:semiHidden/>
    <w:unhideWhenUsed/>
    <w:rsid w:val="00711C06"/>
  </w:style>
  <w:style w:type="numbering" w:customStyle="1" w:styleId="1375">
    <w:name w:val="Нет списка1375"/>
    <w:next w:val="a2"/>
    <w:uiPriority w:val="99"/>
    <w:semiHidden/>
    <w:unhideWhenUsed/>
    <w:rsid w:val="00711C06"/>
  </w:style>
  <w:style w:type="numbering" w:customStyle="1" w:styleId="1385">
    <w:name w:val="Нет списка1385"/>
    <w:next w:val="a2"/>
    <w:uiPriority w:val="99"/>
    <w:semiHidden/>
    <w:unhideWhenUsed/>
    <w:rsid w:val="00711C06"/>
  </w:style>
  <w:style w:type="numbering" w:customStyle="1" w:styleId="1395">
    <w:name w:val="Нет списка1395"/>
    <w:next w:val="a2"/>
    <w:uiPriority w:val="99"/>
    <w:semiHidden/>
    <w:unhideWhenUsed/>
    <w:rsid w:val="00711C06"/>
  </w:style>
  <w:style w:type="numbering" w:customStyle="1" w:styleId="1405">
    <w:name w:val="Нет списка1405"/>
    <w:next w:val="a2"/>
    <w:uiPriority w:val="99"/>
    <w:semiHidden/>
    <w:unhideWhenUsed/>
    <w:rsid w:val="00711C06"/>
  </w:style>
  <w:style w:type="numbering" w:customStyle="1" w:styleId="1425">
    <w:name w:val="Нет списка1425"/>
    <w:next w:val="a2"/>
    <w:uiPriority w:val="99"/>
    <w:semiHidden/>
    <w:unhideWhenUsed/>
    <w:rsid w:val="00711C06"/>
  </w:style>
  <w:style w:type="numbering" w:customStyle="1" w:styleId="1435">
    <w:name w:val="Нет списка1435"/>
    <w:next w:val="a2"/>
    <w:uiPriority w:val="99"/>
    <w:semiHidden/>
    <w:unhideWhenUsed/>
    <w:rsid w:val="00711C06"/>
  </w:style>
  <w:style w:type="numbering" w:customStyle="1" w:styleId="1445">
    <w:name w:val="Нет списка1445"/>
    <w:next w:val="a2"/>
    <w:uiPriority w:val="99"/>
    <w:semiHidden/>
    <w:unhideWhenUsed/>
    <w:rsid w:val="00711C06"/>
  </w:style>
  <w:style w:type="numbering" w:customStyle="1" w:styleId="1455">
    <w:name w:val="Нет списка1455"/>
    <w:next w:val="a2"/>
    <w:uiPriority w:val="99"/>
    <w:semiHidden/>
    <w:unhideWhenUsed/>
    <w:rsid w:val="00711C06"/>
  </w:style>
  <w:style w:type="numbering" w:customStyle="1" w:styleId="1465">
    <w:name w:val="Нет списка1465"/>
    <w:next w:val="a2"/>
    <w:uiPriority w:val="99"/>
    <w:semiHidden/>
    <w:unhideWhenUsed/>
    <w:rsid w:val="00711C06"/>
  </w:style>
  <w:style w:type="numbering" w:customStyle="1" w:styleId="1475">
    <w:name w:val="Нет списка1475"/>
    <w:next w:val="a2"/>
    <w:uiPriority w:val="99"/>
    <w:semiHidden/>
    <w:unhideWhenUsed/>
    <w:rsid w:val="00711C06"/>
  </w:style>
  <w:style w:type="numbering" w:customStyle="1" w:styleId="1485">
    <w:name w:val="Нет списка1485"/>
    <w:next w:val="a2"/>
    <w:uiPriority w:val="99"/>
    <w:semiHidden/>
    <w:unhideWhenUsed/>
    <w:rsid w:val="00711C06"/>
  </w:style>
  <w:style w:type="numbering" w:customStyle="1" w:styleId="1495">
    <w:name w:val="Нет списка1495"/>
    <w:next w:val="a2"/>
    <w:uiPriority w:val="99"/>
    <w:semiHidden/>
    <w:unhideWhenUsed/>
    <w:rsid w:val="00711C06"/>
  </w:style>
  <w:style w:type="numbering" w:customStyle="1" w:styleId="1505">
    <w:name w:val="Нет списка1505"/>
    <w:next w:val="a2"/>
    <w:uiPriority w:val="99"/>
    <w:semiHidden/>
    <w:unhideWhenUsed/>
    <w:rsid w:val="00711C06"/>
  </w:style>
  <w:style w:type="numbering" w:customStyle="1" w:styleId="1525">
    <w:name w:val="Нет списка1525"/>
    <w:next w:val="a2"/>
    <w:uiPriority w:val="99"/>
    <w:semiHidden/>
    <w:unhideWhenUsed/>
    <w:rsid w:val="00711C06"/>
  </w:style>
  <w:style w:type="numbering" w:customStyle="1" w:styleId="1535">
    <w:name w:val="Нет списка1535"/>
    <w:next w:val="a2"/>
    <w:uiPriority w:val="99"/>
    <w:semiHidden/>
    <w:unhideWhenUsed/>
    <w:rsid w:val="00711C06"/>
  </w:style>
  <w:style w:type="paragraph" w:customStyle="1" w:styleId="1ffffa">
    <w:name w:val="Знак Знак1 Знак Знак"/>
    <w:basedOn w:val="a"/>
    <w:rsid w:val="00711C06"/>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5">
    <w:name w:val="Нет списка1545"/>
    <w:next w:val="a2"/>
    <w:uiPriority w:val="99"/>
    <w:semiHidden/>
    <w:unhideWhenUsed/>
    <w:rsid w:val="00711C06"/>
  </w:style>
  <w:style w:type="numbering" w:customStyle="1" w:styleId="1555">
    <w:name w:val="Нет списка1555"/>
    <w:next w:val="a2"/>
    <w:uiPriority w:val="99"/>
    <w:semiHidden/>
    <w:unhideWhenUsed/>
    <w:rsid w:val="00711C06"/>
  </w:style>
  <w:style w:type="numbering" w:customStyle="1" w:styleId="1565">
    <w:name w:val="Нет списка1565"/>
    <w:next w:val="a2"/>
    <w:uiPriority w:val="99"/>
    <w:semiHidden/>
    <w:unhideWhenUsed/>
    <w:rsid w:val="00711C06"/>
  </w:style>
  <w:style w:type="numbering" w:customStyle="1" w:styleId="1575">
    <w:name w:val="Нет списка1575"/>
    <w:next w:val="a2"/>
    <w:uiPriority w:val="99"/>
    <w:semiHidden/>
    <w:unhideWhenUsed/>
    <w:rsid w:val="00711C06"/>
  </w:style>
  <w:style w:type="numbering" w:customStyle="1" w:styleId="1585">
    <w:name w:val="Нет списка1585"/>
    <w:next w:val="a2"/>
    <w:uiPriority w:val="99"/>
    <w:semiHidden/>
    <w:unhideWhenUsed/>
    <w:rsid w:val="00711C06"/>
  </w:style>
  <w:style w:type="numbering" w:customStyle="1" w:styleId="1595">
    <w:name w:val="Нет списка1595"/>
    <w:next w:val="a2"/>
    <w:uiPriority w:val="99"/>
    <w:semiHidden/>
    <w:unhideWhenUsed/>
    <w:rsid w:val="00711C06"/>
  </w:style>
  <w:style w:type="numbering" w:customStyle="1" w:styleId="1605">
    <w:name w:val="Нет списка1605"/>
    <w:next w:val="a2"/>
    <w:uiPriority w:val="99"/>
    <w:semiHidden/>
    <w:unhideWhenUsed/>
    <w:rsid w:val="00711C06"/>
  </w:style>
  <w:style w:type="numbering" w:customStyle="1" w:styleId="1625">
    <w:name w:val="Нет списка1625"/>
    <w:next w:val="a2"/>
    <w:uiPriority w:val="99"/>
    <w:semiHidden/>
    <w:unhideWhenUsed/>
    <w:rsid w:val="00711C06"/>
  </w:style>
  <w:style w:type="numbering" w:customStyle="1" w:styleId="1635">
    <w:name w:val="Нет списка1635"/>
    <w:next w:val="a2"/>
    <w:uiPriority w:val="99"/>
    <w:semiHidden/>
    <w:unhideWhenUsed/>
    <w:rsid w:val="00711C06"/>
  </w:style>
  <w:style w:type="numbering" w:customStyle="1" w:styleId="1645">
    <w:name w:val="Нет списка1645"/>
    <w:next w:val="a2"/>
    <w:uiPriority w:val="99"/>
    <w:semiHidden/>
    <w:unhideWhenUsed/>
    <w:rsid w:val="00711C06"/>
  </w:style>
  <w:style w:type="numbering" w:customStyle="1" w:styleId="1655">
    <w:name w:val="Нет списка1655"/>
    <w:next w:val="a2"/>
    <w:uiPriority w:val="99"/>
    <w:semiHidden/>
    <w:unhideWhenUsed/>
    <w:rsid w:val="00711C06"/>
  </w:style>
  <w:style w:type="numbering" w:customStyle="1" w:styleId="1665">
    <w:name w:val="Нет списка1665"/>
    <w:next w:val="a2"/>
    <w:uiPriority w:val="99"/>
    <w:semiHidden/>
    <w:unhideWhenUsed/>
    <w:rsid w:val="00711C06"/>
  </w:style>
  <w:style w:type="numbering" w:customStyle="1" w:styleId="1675">
    <w:name w:val="Нет списка1675"/>
    <w:next w:val="a2"/>
    <w:uiPriority w:val="99"/>
    <w:semiHidden/>
    <w:unhideWhenUsed/>
    <w:rsid w:val="00711C06"/>
  </w:style>
  <w:style w:type="numbering" w:customStyle="1" w:styleId="1685">
    <w:name w:val="Нет списка1685"/>
    <w:next w:val="a2"/>
    <w:uiPriority w:val="99"/>
    <w:semiHidden/>
    <w:unhideWhenUsed/>
    <w:rsid w:val="00711C06"/>
  </w:style>
  <w:style w:type="numbering" w:customStyle="1" w:styleId="1695">
    <w:name w:val="Нет списка1695"/>
    <w:next w:val="a2"/>
    <w:uiPriority w:val="99"/>
    <w:semiHidden/>
    <w:unhideWhenUsed/>
    <w:rsid w:val="00711C06"/>
  </w:style>
  <w:style w:type="numbering" w:customStyle="1" w:styleId="1705">
    <w:name w:val="Нет списка1705"/>
    <w:next w:val="a2"/>
    <w:uiPriority w:val="99"/>
    <w:semiHidden/>
    <w:unhideWhenUsed/>
    <w:rsid w:val="00711C06"/>
  </w:style>
  <w:style w:type="numbering" w:customStyle="1" w:styleId="1725">
    <w:name w:val="Нет списка1725"/>
    <w:next w:val="a2"/>
    <w:uiPriority w:val="99"/>
    <w:semiHidden/>
    <w:unhideWhenUsed/>
    <w:rsid w:val="00711C06"/>
  </w:style>
  <w:style w:type="numbering" w:customStyle="1" w:styleId="1735">
    <w:name w:val="Нет списка1735"/>
    <w:next w:val="a2"/>
    <w:uiPriority w:val="99"/>
    <w:semiHidden/>
    <w:unhideWhenUsed/>
    <w:rsid w:val="00711C06"/>
  </w:style>
  <w:style w:type="numbering" w:customStyle="1" w:styleId="1745">
    <w:name w:val="Нет списка1745"/>
    <w:next w:val="a2"/>
    <w:uiPriority w:val="99"/>
    <w:semiHidden/>
    <w:unhideWhenUsed/>
    <w:rsid w:val="00711C06"/>
  </w:style>
  <w:style w:type="numbering" w:customStyle="1" w:styleId="1755">
    <w:name w:val="Нет списка1755"/>
    <w:next w:val="a2"/>
    <w:uiPriority w:val="99"/>
    <w:semiHidden/>
    <w:unhideWhenUsed/>
    <w:rsid w:val="00711C06"/>
  </w:style>
  <w:style w:type="numbering" w:customStyle="1" w:styleId="1765">
    <w:name w:val="Нет списка1765"/>
    <w:next w:val="a2"/>
    <w:uiPriority w:val="99"/>
    <w:semiHidden/>
    <w:unhideWhenUsed/>
    <w:rsid w:val="00711C06"/>
  </w:style>
  <w:style w:type="numbering" w:customStyle="1" w:styleId="1775">
    <w:name w:val="Нет списка1775"/>
    <w:next w:val="a2"/>
    <w:uiPriority w:val="99"/>
    <w:semiHidden/>
    <w:unhideWhenUsed/>
    <w:rsid w:val="00711C06"/>
  </w:style>
  <w:style w:type="numbering" w:customStyle="1" w:styleId="1785">
    <w:name w:val="Нет списка1785"/>
    <w:next w:val="a2"/>
    <w:uiPriority w:val="99"/>
    <w:semiHidden/>
    <w:unhideWhenUsed/>
    <w:rsid w:val="00711C06"/>
  </w:style>
  <w:style w:type="numbering" w:customStyle="1" w:styleId="1795">
    <w:name w:val="Нет списка1795"/>
    <w:next w:val="a2"/>
    <w:uiPriority w:val="99"/>
    <w:semiHidden/>
    <w:unhideWhenUsed/>
    <w:rsid w:val="00711C06"/>
  </w:style>
  <w:style w:type="numbering" w:customStyle="1" w:styleId="1805">
    <w:name w:val="Нет списка1805"/>
    <w:next w:val="a2"/>
    <w:uiPriority w:val="99"/>
    <w:semiHidden/>
    <w:unhideWhenUsed/>
    <w:rsid w:val="00711C06"/>
  </w:style>
  <w:style w:type="numbering" w:customStyle="1" w:styleId="1825">
    <w:name w:val="Нет списка1825"/>
    <w:next w:val="a2"/>
    <w:uiPriority w:val="99"/>
    <w:semiHidden/>
    <w:unhideWhenUsed/>
    <w:rsid w:val="00711C06"/>
  </w:style>
  <w:style w:type="numbering" w:customStyle="1" w:styleId="1835">
    <w:name w:val="Нет списка1835"/>
    <w:next w:val="a2"/>
    <w:uiPriority w:val="99"/>
    <w:semiHidden/>
    <w:unhideWhenUsed/>
    <w:rsid w:val="00711C06"/>
  </w:style>
  <w:style w:type="numbering" w:customStyle="1" w:styleId="1845">
    <w:name w:val="Нет списка1845"/>
    <w:next w:val="a2"/>
    <w:uiPriority w:val="99"/>
    <w:semiHidden/>
    <w:unhideWhenUsed/>
    <w:rsid w:val="00711C06"/>
  </w:style>
  <w:style w:type="numbering" w:customStyle="1" w:styleId="1855">
    <w:name w:val="Нет списка1855"/>
    <w:next w:val="a2"/>
    <w:uiPriority w:val="99"/>
    <w:semiHidden/>
    <w:unhideWhenUsed/>
    <w:rsid w:val="00711C06"/>
  </w:style>
  <w:style w:type="numbering" w:customStyle="1" w:styleId="1865">
    <w:name w:val="Нет списка1865"/>
    <w:next w:val="a2"/>
    <w:uiPriority w:val="99"/>
    <w:semiHidden/>
    <w:unhideWhenUsed/>
    <w:rsid w:val="00711C06"/>
  </w:style>
  <w:style w:type="numbering" w:customStyle="1" w:styleId="1875">
    <w:name w:val="Нет списка1875"/>
    <w:next w:val="a2"/>
    <w:uiPriority w:val="99"/>
    <w:semiHidden/>
    <w:unhideWhenUsed/>
    <w:rsid w:val="00711C06"/>
  </w:style>
  <w:style w:type="numbering" w:customStyle="1" w:styleId="1885">
    <w:name w:val="Нет списка1885"/>
    <w:next w:val="a2"/>
    <w:uiPriority w:val="99"/>
    <w:semiHidden/>
    <w:unhideWhenUsed/>
    <w:rsid w:val="00711C06"/>
  </w:style>
  <w:style w:type="numbering" w:customStyle="1" w:styleId="1895">
    <w:name w:val="Нет списка1895"/>
    <w:next w:val="a2"/>
    <w:uiPriority w:val="99"/>
    <w:semiHidden/>
    <w:unhideWhenUsed/>
    <w:rsid w:val="00711C06"/>
  </w:style>
  <w:style w:type="numbering" w:customStyle="1" w:styleId="1905">
    <w:name w:val="Нет списка1905"/>
    <w:next w:val="a2"/>
    <w:uiPriority w:val="99"/>
    <w:semiHidden/>
    <w:unhideWhenUsed/>
    <w:rsid w:val="00711C06"/>
  </w:style>
  <w:style w:type="numbering" w:customStyle="1" w:styleId="1925">
    <w:name w:val="Нет списка1925"/>
    <w:next w:val="a2"/>
    <w:uiPriority w:val="99"/>
    <w:semiHidden/>
    <w:unhideWhenUsed/>
    <w:rsid w:val="00711C06"/>
  </w:style>
  <w:style w:type="numbering" w:customStyle="1" w:styleId="1935">
    <w:name w:val="Нет списка1935"/>
    <w:next w:val="a2"/>
    <w:uiPriority w:val="99"/>
    <w:semiHidden/>
    <w:unhideWhenUsed/>
    <w:rsid w:val="00711C06"/>
  </w:style>
  <w:style w:type="numbering" w:customStyle="1" w:styleId="1945">
    <w:name w:val="Нет списка1945"/>
    <w:next w:val="a2"/>
    <w:uiPriority w:val="99"/>
    <w:semiHidden/>
    <w:unhideWhenUsed/>
    <w:rsid w:val="00711C06"/>
  </w:style>
  <w:style w:type="numbering" w:customStyle="1" w:styleId="1955">
    <w:name w:val="Нет списка1955"/>
    <w:next w:val="a2"/>
    <w:uiPriority w:val="99"/>
    <w:semiHidden/>
    <w:unhideWhenUsed/>
    <w:rsid w:val="00711C06"/>
  </w:style>
  <w:style w:type="numbering" w:customStyle="1" w:styleId="1965">
    <w:name w:val="Нет списка1965"/>
    <w:next w:val="a2"/>
    <w:uiPriority w:val="99"/>
    <w:semiHidden/>
    <w:unhideWhenUsed/>
    <w:rsid w:val="00711C06"/>
  </w:style>
  <w:style w:type="numbering" w:customStyle="1" w:styleId="1975">
    <w:name w:val="Нет списка1975"/>
    <w:next w:val="a2"/>
    <w:uiPriority w:val="99"/>
    <w:semiHidden/>
    <w:unhideWhenUsed/>
    <w:rsid w:val="00711C06"/>
  </w:style>
  <w:style w:type="numbering" w:customStyle="1" w:styleId="1985">
    <w:name w:val="Нет списка1985"/>
    <w:next w:val="a2"/>
    <w:uiPriority w:val="99"/>
    <w:semiHidden/>
    <w:unhideWhenUsed/>
    <w:rsid w:val="00711C06"/>
  </w:style>
  <w:style w:type="numbering" w:customStyle="1" w:styleId="1995">
    <w:name w:val="Нет списка1995"/>
    <w:next w:val="a2"/>
    <w:uiPriority w:val="99"/>
    <w:semiHidden/>
    <w:unhideWhenUsed/>
    <w:rsid w:val="00711C06"/>
  </w:style>
  <w:style w:type="numbering" w:customStyle="1" w:styleId="2005">
    <w:name w:val="Нет списка2005"/>
    <w:next w:val="a2"/>
    <w:uiPriority w:val="99"/>
    <w:semiHidden/>
    <w:unhideWhenUsed/>
    <w:rsid w:val="00711C06"/>
  </w:style>
  <w:style w:type="numbering" w:customStyle="1" w:styleId="2025">
    <w:name w:val="Нет списка2025"/>
    <w:next w:val="a2"/>
    <w:uiPriority w:val="99"/>
    <w:semiHidden/>
    <w:unhideWhenUsed/>
    <w:rsid w:val="00711C06"/>
  </w:style>
  <w:style w:type="numbering" w:customStyle="1" w:styleId="2035">
    <w:name w:val="Нет списка2035"/>
    <w:next w:val="a2"/>
    <w:uiPriority w:val="99"/>
    <w:semiHidden/>
    <w:unhideWhenUsed/>
    <w:rsid w:val="00711C06"/>
  </w:style>
  <w:style w:type="numbering" w:customStyle="1" w:styleId="2044">
    <w:name w:val="Нет списка2044"/>
    <w:next w:val="a2"/>
    <w:uiPriority w:val="99"/>
    <w:semiHidden/>
    <w:unhideWhenUsed/>
    <w:rsid w:val="00711C06"/>
  </w:style>
  <w:style w:type="numbering" w:customStyle="1" w:styleId="2054">
    <w:name w:val="Нет списка2054"/>
    <w:next w:val="a2"/>
    <w:uiPriority w:val="99"/>
    <w:semiHidden/>
    <w:unhideWhenUsed/>
    <w:rsid w:val="00711C06"/>
  </w:style>
  <w:style w:type="numbering" w:customStyle="1" w:styleId="2064">
    <w:name w:val="Нет списка2064"/>
    <w:next w:val="a2"/>
    <w:uiPriority w:val="99"/>
    <w:semiHidden/>
    <w:unhideWhenUsed/>
    <w:rsid w:val="00711C06"/>
  </w:style>
  <w:style w:type="numbering" w:customStyle="1" w:styleId="2074">
    <w:name w:val="Нет списка2074"/>
    <w:next w:val="a2"/>
    <w:uiPriority w:val="99"/>
    <w:semiHidden/>
    <w:unhideWhenUsed/>
    <w:rsid w:val="00711C06"/>
  </w:style>
  <w:style w:type="numbering" w:customStyle="1" w:styleId="2083">
    <w:name w:val="Нет списка2083"/>
    <w:next w:val="a2"/>
    <w:uiPriority w:val="99"/>
    <w:semiHidden/>
    <w:unhideWhenUsed/>
    <w:rsid w:val="00711C06"/>
  </w:style>
  <w:style w:type="numbering" w:customStyle="1" w:styleId="2093">
    <w:name w:val="Нет списка2093"/>
    <w:next w:val="a2"/>
    <w:uiPriority w:val="99"/>
    <w:semiHidden/>
    <w:unhideWhenUsed/>
    <w:rsid w:val="00711C06"/>
  </w:style>
  <w:style w:type="numbering" w:customStyle="1" w:styleId="2122">
    <w:name w:val="Нет списка2122"/>
    <w:next w:val="a2"/>
    <w:uiPriority w:val="99"/>
    <w:semiHidden/>
    <w:unhideWhenUsed/>
    <w:rsid w:val="00711C06"/>
  </w:style>
  <w:style w:type="numbering" w:customStyle="1" w:styleId="2132">
    <w:name w:val="Нет списка2132"/>
    <w:next w:val="a2"/>
    <w:uiPriority w:val="99"/>
    <w:semiHidden/>
    <w:unhideWhenUsed/>
    <w:rsid w:val="00711C06"/>
  </w:style>
  <w:style w:type="numbering" w:customStyle="1" w:styleId="2142">
    <w:name w:val="Нет списка2142"/>
    <w:next w:val="a2"/>
    <w:uiPriority w:val="99"/>
    <w:semiHidden/>
    <w:unhideWhenUsed/>
    <w:rsid w:val="00711C06"/>
  </w:style>
  <w:style w:type="numbering" w:customStyle="1" w:styleId="2152">
    <w:name w:val="Нет списка2152"/>
    <w:next w:val="a2"/>
    <w:uiPriority w:val="99"/>
    <w:semiHidden/>
    <w:unhideWhenUsed/>
    <w:rsid w:val="00711C06"/>
  </w:style>
  <w:style w:type="numbering" w:customStyle="1" w:styleId="2161">
    <w:name w:val="Нет списка2161"/>
    <w:next w:val="a2"/>
    <w:uiPriority w:val="99"/>
    <w:semiHidden/>
    <w:unhideWhenUsed/>
    <w:rsid w:val="00711C06"/>
  </w:style>
  <w:style w:type="numbering" w:customStyle="1" w:styleId="2171">
    <w:name w:val="Нет списка2171"/>
    <w:next w:val="a2"/>
    <w:uiPriority w:val="99"/>
    <w:semiHidden/>
    <w:unhideWhenUsed/>
    <w:rsid w:val="00711C06"/>
  </w:style>
  <w:style w:type="numbering" w:customStyle="1" w:styleId="228">
    <w:name w:val="Нет списка228"/>
    <w:next w:val="a2"/>
    <w:uiPriority w:val="99"/>
    <w:semiHidden/>
    <w:rsid w:val="00E2638F"/>
  </w:style>
  <w:style w:type="paragraph" w:customStyle="1" w:styleId="91ffff">
    <w:name w:val=" Знак Знак9 Знак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8">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2">
    <w:name w:val="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b">
    <w:name w:val=" Знак1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c">
    <w:name w:val="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d">
    <w:name w:val=" Знак1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2">
    <w:name w:val=" Знак2"/>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3">
    <w:name w:val=" Знак2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e">
    <w:name w:val=" Знак1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
    <w:name w:val="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f1">
    <w:name w:val=" Знак3"/>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3">
    <w:name w:val="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
    <w:name w:val=" Знак1 Знак Знак Знак2"/>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4">
    <w:name w:val="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a">
    <w:name w:val=" Знак1 Знак Знак Знак4 Знак Знак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4">
    <w:name w:val=" Знак2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f0">
    <w:name w:val=" Знак1 Знак Знак Знак4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5">
    <w:name w:val=" Знак2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9">
    <w:name w:val=" Знак Знак9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e">
    <w:name w:val=" Знак1 Знак Знак Знак4 Знак Знак Знак1 Знак Знак Знак1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a">
    <w:name w:val=" Знак Знак9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b">
    <w:name w:val=" Знак Знак9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c">
    <w:name w:val=" Знак Знак9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d">
    <w:name w:val=" Знак Знак9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e">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
    <w:name w:val=" Знак Знак9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6">
    <w:name w:val=" Знак2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0">
    <w:name w:val=" Знак Знак9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2fff7">
    <w:name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fffff1">
    <w:name w:val=" Знак Знак9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5">
    <w:name w:val="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6">
    <w:name w:val="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7">
    <w:name w:val="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0">
    <w:name w:val=" Знак Знак9 Знак Знак1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11f">
    <w:name w:val=" Знак1 Знак Знак Знак4 Знак Знак Знак1 Знак Знак Знак1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1">
    <w:name w:val=" Знак Знак9 Знак Знак1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2">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3">
    <w:name w:val=" Знак Знак9 Знак Знак1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4">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5">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6">
    <w:name w:val=" Знак Знак9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0">
    <w:name w:val=" Знак Знак12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0">
    <w:name w:val="Нет списка1120"/>
    <w:next w:val="a2"/>
    <w:uiPriority w:val="99"/>
    <w:semiHidden/>
    <w:unhideWhenUsed/>
    <w:rsid w:val="00E2638F"/>
  </w:style>
  <w:style w:type="numbering" w:customStyle="1" w:styleId="229">
    <w:name w:val="Нет списка229"/>
    <w:next w:val="a2"/>
    <w:uiPriority w:val="99"/>
    <w:semiHidden/>
    <w:unhideWhenUsed/>
    <w:rsid w:val="00E2638F"/>
  </w:style>
  <w:style w:type="numbering" w:customStyle="1" w:styleId="327">
    <w:name w:val="Нет списка327"/>
    <w:next w:val="a2"/>
    <w:uiPriority w:val="99"/>
    <w:semiHidden/>
    <w:unhideWhenUsed/>
    <w:rsid w:val="00E2638F"/>
  </w:style>
  <w:style w:type="numbering" w:customStyle="1" w:styleId="427">
    <w:name w:val="Нет списка427"/>
    <w:next w:val="a2"/>
    <w:uiPriority w:val="99"/>
    <w:semiHidden/>
    <w:unhideWhenUsed/>
    <w:rsid w:val="00E2638F"/>
  </w:style>
  <w:style w:type="paragraph" w:customStyle="1" w:styleId="1fffff0">
    <w:name w:val=" Знак Знак Знак Знак1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NoSpacing">
    <w:name w:val="No Spacing"/>
    <w:rsid w:val="00E2638F"/>
    <w:pPr>
      <w:spacing w:after="0" w:line="240" w:lineRule="auto"/>
    </w:pPr>
    <w:rPr>
      <w:rFonts w:ascii="Calibri" w:eastAsia="Times New Roman" w:hAnsi="Calibri" w:cs="Times New Roman"/>
    </w:rPr>
  </w:style>
  <w:style w:type="paragraph" w:customStyle="1" w:styleId="12fffff1">
    <w:name w:val=" Знак Знак12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91ffff7">
    <w:name w:val=" Знак Знак9 Знак Знак1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527">
    <w:name w:val="Нет списка527"/>
    <w:next w:val="a2"/>
    <w:uiPriority w:val="99"/>
    <w:semiHidden/>
    <w:unhideWhenUsed/>
    <w:rsid w:val="00E2638F"/>
  </w:style>
  <w:style w:type="numbering" w:customStyle="1" w:styleId="627">
    <w:name w:val="Нет списка627"/>
    <w:next w:val="a2"/>
    <w:uiPriority w:val="99"/>
    <w:semiHidden/>
    <w:unhideWhenUsed/>
    <w:rsid w:val="00E2638F"/>
  </w:style>
  <w:style w:type="numbering" w:customStyle="1" w:styleId="727">
    <w:name w:val="Нет списка727"/>
    <w:next w:val="a2"/>
    <w:uiPriority w:val="99"/>
    <w:semiHidden/>
    <w:unhideWhenUsed/>
    <w:rsid w:val="00E2638F"/>
  </w:style>
  <w:style w:type="numbering" w:customStyle="1" w:styleId="820">
    <w:name w:val="Нет списка820"/>
    <w:next w:val="a2"/>
    <w:uiPriority w:val="99"/>
    <w:semiHidden/>
    <w:unhideWhenUsed/>
    <w:rsid w:val="00E2638F"/>
  </w:style>
  <w:style w:type="numbering" w:customStyle="1" w:styleId="9200">
    <w:name w:val="Нет списка920"/>
    <w:next w:val="a2"/>
    <w:uiPriority w:val="99"/>
    <w:semiHidden/>
    <w:unhideWhenUsed/>
    <w:rsid w:val="00E2638F"/>
  </w:style>
  <w:style w:type="numbering" w:customStyle="1" w:styleId="1020">
    <w:name w:val="Нет списка1020"/>
    <w:next w:val="a2"/>
    <w:uiPriority w:val="99"/>
    <w:semiHidden/>
    <w:unhideWhenUsed/>
    <w:rsid w:val="00E2638F"/>
  </w:style>
  <w:style w:type="paragraph" w:customStyle="1" w:styleId="1fffff1">
    <w:name w:val=" Знак Знак1"/>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2">
    <w:name w:val=" Знак Знак12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26">
    <w:name w:val="Нет списка1126"/>
    <w:next w:val="a2"/>
    <w:uiPriority w:val="99"/>
    <w:semiHidden/>
    <w:unhideWhenUsed/>
    <w:rsid w:val="00E2638F"/>
  </w:style>
  <w:style w:type="numbering" w:customStyle="1" w:styleId="12200">
    <w:name w:val="Нет списка1220"/>
    <w:next w:val="a2"/>
    <w:uiPriority w:val="99"/>
    <w:semiHidden/>
    <w:unhideWhenUsed/>
    <w:rsid w:val="00E2638F"/>
  </w:style>
  <w:style w:type="paragraph" w:customStyle="1" w:styleId="12fffff3">
    <w:name w:val=" Знак Знак12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ffff2">
    <w:name w:val=" Знак1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3200">
    <w:name w:val="Нет списка1320"/>
    <w:next w:val="a2"/>
    <w:uiPriority w:val="99"/>
    <w:semiHidden/>
    <w:unhideWhenUsed/>
    <w:rsid w:val="00E2638F"/>
  </w:style>
  <w:style w:type="numbering" w:customStyle="1" w:styleId="14200">
    <w:name w:val="Нет списка1420"/>
    <w:next w:val="a2"/>
    <w:uiPriority w:val="99"/>
    <w:semiHidden/>
    <w:unhideWhenUsed/>
    <w:rsid w:val="00E2638F"/>
  </w:style>
  <w:style w:type="numbering" w:customStyle="1" w:styleId="1520">
    <w:name w:val="Нет списка1520"/>
    <w:next w:val="a2"/>
    <w:uiPriority w:val="99"/>
    <w:semiHidden/>
    <w:unhideWhenUsed/>
    <w:rsid w:val="00E2638F"/>
  </w:style>
  <w:style w:type="numbering" w:customStyle="1" w:styleId="1620">
    <w:name w:val="Нет списка1620"/>
    <w:next w:val="a2"/>
    <w:uiPriority w:val="99"/>
    <w:semiHidden/>
    <w:unhideWhenUsed/>
    <w:rsid w:val="00E2638F"/>
  </w:style>
  <w:style w:type="numbering" w:customStyle="1" w:styleId="1720">
    <w:name w:val="Нет списка1720"/>
    <w:next w:val="a2"/>
    <w:uiPriority w:val="99"/>
    <w:semiHidden/>
    <w:unhideWhenUsed/>
    <w:rsid w:val="00E2638F"/>
  </w:style>
  <w:style w:type="paragraph" w:customStyle="1" w:styleId="13f0">
    <w:name w:val=" Знак Знак13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820">
    <w:name w:val="Нет списка1820"/>
    <w:next w:val="a2"/>
    <w:uiPriority w:val="99"/>
    <w:semiHidden/>
    <w:unhideWhenUsed/>
    <w:rsid w:val="00E2638F"/>
  </w:style>
  <w:style w:type="numbering" w:customStyle="1" w:styleId="1920">
    <w:name w:val="Нет списка1920"/>
    <w:next w:val="a2"/>
    <w:uiPriority w:val="99"/>
    <w:semiHidden/>
    <w:unhideWhenUsed/>
    <w:rsid w:val="00E2638F"/>
  </w:style>
  <w:style w:type="numbering" w:customStyle="1" w:styleId="2019">
    <w:name w:val="Нет списка2019"/>
    <w:next w:val="a2"/>
    <w:uiPriority w:val="99"/>
    <w:semiHidden/>
    <w:unhideWhenUsed/>
    <w:rsid w:val="00E2638F"/>
  </w:style>
  <w:style w:type="paragraph" w:customStyle="1" w:styleId="12fffff4">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5">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fffff6">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2118">
    <w:name w:val="Нет списка2118"/>
    <w:next w:val="a2"/>
    <w:uiPriority w:val="99"/>
    <w:semiHidden/>
    <w:unhideWhenUsed/>
    <w:rsid w:val="00E2638F"/>
  </w:style>
  <w:style w:type="numbering" w:customStyle="1" w:styleId="2210">
    <w:name w:val="Нет списка2210"/>
    <w:next w:val="a2"/>
    <w:uiPriority w:val="99"/>
    <w:semiHidden/>
    <w:unhideWhenUsed/>
    <w:rsid w:val="00E2638F"/>
  </w:style>
  <w:style w:type="numbering" w:customStyle="1" w:styleId="237">
    <w:name w:val="Нет списка237"/>
    <w:next w:val="a2"/>
    <w:uiPriority w:val="99"/>
    <w:semiHidden/>
    <w:unhideWhenUsed/>
    <w:rsid w:val="00E2638F"/>
  </w:style>
  <w:style w:type="numbering" w:customStyle="1" w:styleId="247">
    <w:name w:val="Нет списка247"/>
    <w:next w:val="a2"/>
    <w:uiPriority w:val="99"/>
    <w:semiHidden/>
    <w:unhideWhenUsed/>
    <w:rsid w:val="00E2638F"/>
  </w:style>
  <w:style w:type="numbering" w:customStyle="1" w:styleId="257">
    <w:name w:val="Нет списка257"/>
    <w:next w:val="a2"/>
    <w:uiPriority w:val="99"/>
    <w:semiHidden/>
    <w:unhideWhenUsed/>
    <w:rsid w:val="00E2638F"/>
  </w:style>
  <w:style w:type="numbering" w:customStyle="1" w:styleId="267">
    <w:name w:val="Нет списка267"/>
    <w:next w:val="a2"/>
    <w:uiPriority w:val="99"/>
    <w:semiHidden/>
    <w:unhideWhenUsed/>
    <w:rsid w:val="00E2638F"/>
  </w:style>
  <w:style w:type="numbering" w:customStyle="1" w:styleId="277">
    <w:name w:val="Нет списка277"/>
    <w:next w:val="a2"/>
    <w:uiPriority w:val="99"/>
    <w:semiHidden/>
    <w:unhideWhenUsed/>
    <w:rsid w:val="00E2638F"/>
  </w:style>
  <w:style w:type="numbering" w:customStyle="1" w:styleId="287">
    <w:name w:val="Нет списка287"/>
    <w:next w:val="a2"/>
    <w:uiPriority w:val="99"/>
    <w:semiHidden/>
    <w:unhideWhenUsed/>
    <w:rsid w:val="00E2638F"/>
  </w:style>
  <w:style w:type="numbering" w:customStyle="1" w:styleId="297">
    <w:name w:val="Нет списка297"/>
    <w:next w:val="a2"/>
    <w:uiPriority w:val="99"/>
    <w:semiHidden/>
    <w:unhideWhenUsed/>
    <w:rsid w:val="00E2638F"/>
  </w:style>
  <w:style w:type="paragraph" w:customStyle="1" w:styleId="12fffff7">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07">
    <w:name w:val="Нет списка307"/>
    <w:next w:val="a2"/>
    <w:uiPriority w:val="99"/>
    <w:semiHidden/>
    <w:unhideWhenUsed/>
    <w:rsid w:val="00E2638F"/>
  </w:style>
  <w:style w:type="numbering" w:customStyle="1" w:styleId="3117">
    <w:name w:val="Нет списка3117"/>
    <w:next w:val="a2"/>
    <w:uiPriority w:val="99"/>
    <w:semiHidden/>
    <w:unhideWhenUsed/>
    <w:rsid w:val="00E2638F"/>
  </w:style>
  <w:style w:type="paragraph" w:customStyle="1" w:styleId="12fffff8">
    <w:name w:val=" Знак Знак12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328">
    <w:name w:val="Нет списка328"/>
    <w:next w:val="a2"/>
    <w:uiPriority w:val="99"/>
    <w:semiHidden/>
    <w:unhideWhenUsed/>
    <w:rsid w:val="00E2638F"/>
  </w:style>
  <w:style w:type="numbering" w:customStyle="1" w:styleId="337">
    <w:name w:val="Нет списка337"/>
    <w:next w:val="a2"/>
    <w:uiPriority w:val="99"/>
    <w:semiHidden/>
    <w:unhideWhenUsed/>
    <w:rsid w:val="00E2638F"/>
  </w:style>
  <w:style w:type="numbering" w:customStyle="1" w:styleId="347">
    <w:name w:val="Нет списка347"/>
    <w:next w:val="a2"/>
    <w:uiPriority w:val="99"/>
    <w:semiHidden/>
    <w:unhideWhenUsed/>
    <w:rsid w:val="00E2638F"/>
  </w:style>
  <w:style w:type="numbering" w:customStyle="1" w:styleId="357">
    <w:name w:val="Нет списка357"/>
    <w:next w:val="a2"/>
    <w:uiPriority w:val="99"/>
    <w:semiHidden/>
    <w:unhideWhenUsed/>
    <w:rsid w:val="00E2638F"/>
  </w:style>
  <w:style w:type="numbering" w:customStyle="1" w:styleId="367">
    <w:name w:val="Нет списка367"/>
    <w:next w:val="a2"/>
    <w:uiPriority w:val="99"/>
    <w:semiHidden/>
    <w:unhideWhenUsed/>
    <w:rsid w:val="00E2638F"/>
  </w:style>
  <w:style w:type="numbering" w:customStyle="1" w:styleId="377">
    <w:name w:val="Нет списка377"/>
    <w:next w:val="a2"/>
    <w:uiPriority w:val="99"/>
    <w:semiHidden/>
    <w:unhideWhenUsed/>
    <w:rsid w:val="00E2638F"/>
  </w:style>
  <w:style w:type="numbering" w:customStyle="1" w:styleId="387">
    <w:name w:val="Нет списка387"/>
    <w:next w:val="a2"/>
    <w:uiPriority w:val="99"/>
    <w:semiHidden/>
    <w:unhideWhenUsed/>
    <w:rsid w:val="00E2638F"/>
  </w:style>
  <w:style w:type="numbering" w:customStyle="1" w:styleId="397">
    <w:name w:val="Нет списка397"/>
    <w:next w:val="a2"/>
    <w:uiPriority w:val="99"/>
    <w:semiHidden/>
    <w:unhideWhenUsed/>
    <w:rsid w:val="00E2638F"/>
  </w:style>
  <w:style w:type="numbering" w:customStyle="1" w:styleId="407">
    <w:name w:val="Нет списка407"/>
    <w:next w:val="a2"/>
    <w:uiPriority w:val="99"/>
    <w:semiHidden/>
    <w:unhideWhenUsed/>
    <w:rsid w:val="00E2638F"/>
  </w:style>
  <w:style w:type="numbering" w:customStyle="1" w:styleId="4117">
    <w:name w:val="Нет списка4117"/>
    <w:next w:val="a2"/>
    <w:uiPriority w:val="99"/>
    <w:semiHidden/>
    <w:unhideWhenUsed/>
    <w:rsid w:val="00E2638F"/>
  </w:style>
  <w:style w:type="paragraph" w:customStyle="1" w:styleId="1fffff3">
    <w:name w:val=" Знак Знак1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428">
    <w:name w:val="Нет списка428"/>
    <w:next w:val="a2"/>
    <w:uiPriority w:val="99"/>
    <w:semiHidden/>
    <w:unhideWhenUsed/>
    <w:rsid w:val="00E2638F"/>
  </w:style>
  <w:style w:type="numbering" w:customStyle="1" w:styleId="437">
    <w:name w:val="Нет списка437"/>
    <w:next w:val="a2"/>
    <w:uiPriority w:val="99"/>
    <w:semiHidden/>
    <w:unhideWhenUsed/>
    <w:rsid w:val="00E2638F"/>
  </w:style>
  <w:style w:type="numbering" w:customStyle="1" w:styleId="447">
    <w:name w:val="Нет списка447"/>
    <w:next w:val="a2"/>
    <w:uiPriority w:val="99"/>
    <w:semiHidden/>
    <w:unhideWhenUsed/>
    <w:rsid w:val="00E2638F"/>
  </w:style>
  <w:style w:type="numbering" w:customStyle="1" w:styleId="457">
    <w:name w:val="Нет списка457"/>
    <w:next w:val="a2"/>
    <w:uiPriority w:val="99"/>
    <w:semiHidden/>
    <w:unhideWhenUsed/>
    <w:rsid w:val="00E2638F"/>
  </w:style>
  <w:style w:type="numbering" w:customStyle="1" w:styleId="467">
    <w:name w:val="Нет списка467"/>
    <w:next w:val="a2"/>
    <w:uiPriority w:val="99"/>
    <w:semiHidden/>
    <w:unhideWhenUsed/>
    <w:rsid w:val="00E2638F"/>
  </w:style>
  <w:style w:type="numbering" w:customStyle="1" w:styleId="477">
    <w:name w:val="Нет списка477"/>
    <w:next w:val="a2"/>
    <w:uiPriority w:val="99"/>
    <w:semiHidden/>
    <w:unhideWhenUsed/>
    <w:rsid w:val="00E2638F"/>
  </w:style>
  <w:style w:type="numbering" w:customStyle="1" w:styleId="487">
    <w:name w:val="Нет списка487"/>
    <w:next w:val="a2"/>
    <w:uiPriority w:val="99"/>
    <w:semiHidden/>
    <w:unhideWhenUsed/>
    <w:rsid w:val="00E2638F"/>
  </w:style>
  <w:style w:type="numbering" w:customStyle="1" w:styleId="497">
    <w:name w:val="Нет списка497"/>
    <w:next w:val="a2"/>
    <w:uiPriority w:val="99"/>
    <w:semiHidden/>
    <w:unhideWhenUsed/>
    <w:rsid w:val="00E2638F"/>
  </w:style>
  <w:style w:type="numbering" w:customStyle="1" w:styleId="507">
    <w:name w:val="Нет списка507"/>
    <w:next w:val="a2"/>
    <w:uiPriority w:val="99"/>
    <w:semiHidden/>
    <w:unhideWhenUsed/>
    <w:rsid w:val="00E2638F"/>
  </w:style>
  <w:style w:type="numbering" w:customStyle="1" w:styleId="5117">
    <w:name w:val="Нет списка5117"/>
    <w:next w:val="a2"/>
    <w:uiPriority w:val="99"/>
    <w:semiHidden/>
    <w:unhideWhenUsed/>
    <w:rsid w:val="00E2638F"/>
  </w:style>
  <w:style w:type="numbering" w:customStyle="1" w:styleId="528">
    <w:name w:val="Нет списка528"/>
    <w:next w:val="a2"/>
    <w:uiPriority w:val="99"/>
    <w:semiHidden/>
    <w:unhideWhenUsed/>
    <w:rsid w:val="00E2638F"/>
  </w:style>
  <w:style w:type="numbering" w:customStyle="1" w:styleId="537">
    <w:name w:val="Нет списка537"/>
    <w:next w:val="a2"/>
    <w:uiPriority w:val="99"/>
    <w:semiHidden/>
    <w:unhideWhenUsed/>
    <w:rsid w:val="00E2638F"/>
  </w:style>
  <w:style w:type="numbering" w:customStyle="1" w:styleId="547">
    <w:name w:val="Нет списка547"/>
    <w:next w:val="a2"/>
    <w:uiPriority w:val="99"/>
    <w:semiHidden/>
    <w:unhideWhenUsed/>
    <w:rsid w:val="00E2638F"/>
  </w:style>
  <w:style w:type="numbering" w:customStyle="1" w:styleId="557">
    <w:name w:val="Нет списка557"/>
    <w:next w:val="a2"/>
    <w:uiPriority w:val="99"/>
    <w:semiHidden/>
    <w:unhideWhenUsed/>
    <w:rsid w:val="00E2638F"/>
  </w:style>
  <w:style w:type="numbering" w:customStyle="1" w:styleId="567">
    <w:name w:val="Нет списка567"/>
    <w:next w:val="a2"/>
    <w:uiPriority w:val="99"/>
    <w:semiHidden/>
    <w:unhideWhenUsed/>
    <w:rsid w:val="00E2638F"/>
  </w:style>
  <w:style w:type="numbering" w:customStyle="1" w:styleId="577">
    <w:name w:val="Нет списка577"/>
    <w:next w:val="a2"/>
    <w:uiPriority w:val="99"/>
    <w:semiHidden/>
    <w:unhideWhenUsed/>
    <w:rsid w:val="00E2638F"/>
  </w:style>
  <w:style w:type="numbering" w:customStyle="1" w:styleId="587">
    <w:name w:val="Нет списка587"/>
    <w:next w:val="a2"/>
    <w:uiPriority w:val="99"/>
    <w:semiHidden/>
    <w:unhideWhenUsed/>
    <w:rsid w:val="00E2638F"/>
  </w:style>
  <w:style w:type="numbering" w:customStyle="1" w:styleId="597">
    <w:name w:val="Нет списка597"/>
    <w:next w:val="a2"/>
    <w:uiPriority w:val="99"/>
    <w:semiHidden/>
    <w:unhideWhenUsed/>
    <w:rsid w:val="00E2638F"/>
  </w:style>
  <w:style w:type="numbering" w:customStyle="1" w:styleId="607">
    <w:name w:val="Нет списка607"/>
    <w:next w:val="a2"/>
    <w:uiPriority w:val="99"/>
    <w:semiHidden/>
    <w:unhideWhenUsed/>
    <w:rsid w:val="00E2638F"/>
  </w:style>
  <w:style w:type="numbering" w:customStyle="1" w:styleId="6117">
    <w:name w:val="Нет списка6117"/>
    <w:next w:val="a2"/>
    <w:uiPriority w:val="99"/>
    <w:semiHidden/>
    <w:unhideWhenUsed/>
    <w:rsid w:val="00E2638F"/>
  </w:style>
  <w:style w:type="numbering" w:customStyle="1" w:styleId="628">
    <w:name w:val="Нет списка628"/>
    <w:next w:val="a2"/>
    <w:uiPriority w:val="99"/>
    <w:semiHidden/>
    <w:unhideWhenUsed/>
    <w:rsid w:val="00E2638F"/>
  </w:style>
  <w:style w:type="numbering" w:customStyle="1" w:styleId="637">
    <w:name w:val="Нет списка637"/>
    <w:next w:val="a2"/>
    <w:uiPriority w:val="99"/>
    <w:semiHidden/>
    <w:unhideWhenUsed/>
    <w:rsid w:val="00E2638F"/>
  </w:style>
  <w:style w:type="numbering" w:customStyle="1" w:styleId="647">
    <w:name w:val="Нет списка647"/>
    <w:next w:val="a2"/>
    <w:uiPriority w:val="99"/>
    <w:semiHidden/>
    <w:unhideWhenUsed/>
    <w:rsid w:val="00E2638F"/>
  </w:style>
  <w:style w:type="numbering" w:customStyle="1" w:styleId="657">
    <w:name w:val="Нет списка657"/>
    <w:next w:val="a2"/>
    <w:uiPriority w:val="99"/>
    <w:semiHidden/>
    <w:unhideWhenUsed/>
    <w:rsid w:val="00E2638F"/>
  </w:style>
  <w:style w:type="paragraph" w:customStyle="1" w:styleId="12fffff9">
    <w:name w:val=" 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667">
    <w:name w:val="Нет списка667"/>
    <w:next w:val="a2"/>
    <w:uiPriority w:val="99"/>
    <w:semiHidden/>
    <w:unhideWhenUsed/>
    <w:rsid w:val="00E2638F"/>
  </w:style>
  <w:style w:type="numbering" w:customStyle="1" w:styleId="677">
    <w:name w:val="Нет списка677"/>
    <w:next w:val="a2"/>
    <w:uiPriority w:val="99"/>
    <w:semiHidden/>
    <w:unhideWhenUsed/>
    <w:rsid w:val="00E2638F"/>
  </w:style>
  <w:style w:type="numbering" w:customStyle="1" w:styleId="687">
    <w:name w:val="Нет списка687"/>
    <w:next w:val="a2"/>
    <w:uiPriority w:val="99"/>
    <w:semiHidden/>
    <w:unhideWhenUsed/>
    <w:rsid w:val="00E2638F"/>
  </w:style>
  <w:style w:type="numbering" w:customStyle="1" w:styleId="697">
    <w:name w:val="Нет списка697"/>
    <w:next w:val="a2"/>
    <w:uiPriority w:val="99"/>
    <w:semiHidden/>
    <w:unhideWhenUsed/>
    <w:rsid w:val="00E2638F"/>
  </w:style>
  <w:style w:type="numbering" w:customStyle="1" w:styleId="707">
    <w:name w:val="Нет списка707"/>
    <w:next w:val="a2"/>
    <w:uiPriority w:val="99"/>
    <w:semiHidden/>
    <w:unhideWhenUsed/>
    <w:rsid w:val="00E2638F"/>
  </w:style>
  <w:style w:type="numbering" w:customStyle="1" w:styleId="7117">
    <w:name w:val="Нет списка7117"/>
    <w:next w:val="a2"/>
    <w:uiPriority w:val="99"/>
    <w:semiHidden/>
    <w:unhideWhenUsed/>
    <w:rsid w:val="00E2638F"/>
  </w:style>
  <w:style w:type="paragraph" w:customStyle="1" w:styleId="afffff8">
    <w:name w:val=" Знак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728">
    <w:name w:val="Нет списка728"/>
    <w:next w:val="a2"/>
    <w:uiPriority w:val="99"/>
    <w:semiHidden/>
    <w:unhideWhenUsed/>
    <w:rsid w:val="00E2638F"/>
  </w:style>
  <w:style w:type="numbering" w:customStyle="1" w:styleId="737">
    <w:name w:val="Нет списка737"/>
    <w:next w:val="a2"/>
    <w:uiPriority w:val="99"/>
    <w:semiHidden/>
    <w:unhideWhenUsed/>
    <w:rsid w:val="00E2638F"/>
  </w:style>
  <w:style w:type="numbering" w:customStyle="1" w:styleId="747">
    <w:name w:val="Нет списка747"/>
    <w:next w:val="a2"/>
    <w:uiPriority w:val="99"/>
    <w:semiHidden/>
    <w:unhideWhenUsed/>
    <w:rsid w:val="00E2638F"/>
  </w:style>
  <w:style w:type="numbering" w:customStyle="1" w:styleId="757">
    <w:name w:val="Нет списка757"/>
    <w:next w:val="a2"/>
    <w:uiPriority w:val="99"/>
    <w:semiHidden/>
    <w:unhideWhenUsed/>
    <w:rsid w:val="00E2638F"/>
  </w:style>
  <w:style w:type="numbering" w:customStyle="1" w:styleId="767">
    <w:name w:val="Нет списка767"/>
    <w:next w:val="a2"/>
    <w:uiPriority w:val="99"/>
    <w:semiHidden/>
    <w:unhideWhenUsed/>
    <w:rsid w:val="00E2638F"/>
  </w:style>
  <w:style w:type="numbering" w:customStyle="1" w:styleId="777">
    <w:name w:val="Нет списка777"/>
    <w:next w:val="a2"/>
    <w:uiPriority w:val="99"/>
    <w:semiHidden/>
    <w:unhideWhenUsed/>
    <w:rsid w:val="00E2638F"/>
  </w:style>
  <w:style w:type="numbering" w:customStyle="1" w:styleId="787">
    <w:name w:val="Нет списка787"/>
    <w:next w:val="a2"/>
    <w:uiPriority w:val="99"/>
    <w:semiHidden/>
    <w:unhideWhenUsed/>
    <w:rsid w:val="00E2638F"/>
  </w:style>
  <w:style w:type="numbering" w:customStyle="1" w:styleId="797">
    <w:name w:val="Нет списка797"/>
    <w:next w:val="a2"/>
    <w:uiPriority w:val="99"/>
    <w:semiHidden/>
    <w:unhideWhenUsed/>
    <w:rsid w:val="00E2638F"/>
  </w:style>
  <w:style w:type="numbering" w:customStyle="1" w:styleId="807">
    <w:name w:val="Нет списка807"/>
    <w:next w:val="a2"/>
    <w:uiPriority w:val="99"/>
    <w:semiHidden/>
    <w:unhideWhenUsed/>
    <w:rsid w:val="00E2638F"/>
  </w:style>
  <w:style w:type="numbering" w:customStyle="1" w:styleId="8117">
    <w:name w:val="Нет списка8117"/>
    <w:next w:val="a2"/>
    <w:uiPriority w:val="99"/>
    <w:semiHidden/>
    <w:unhideWhenUsed/>
    <w:rsid w:val="00E2638F"/>
  </w:style>
  <w:style w:type="numbering" w:customStyle="1" w:styleId="826">
    <w:name w:val="Нет списка826"/>
    <w:next w:val="a2"/>
    <w:uiPriority w:val="99"/>
    <w:semiHidden/>
    <w:unhideWhenUsed/>
    <w:rsid w:val="00E2638F"/>
  </w:style>
  <w:style w:type="numbering" w:customStyle="1" w:styleId="11016">
    <w:name w:val="Нет списка11016"/>
    <w:next w:val="a2"/>
    <w:uiPriority w:val="99"/>
    <w:semiHidden/>
    <w:rsid w:val="00E2638F"/>
  </w:style>
  <w:style w:type="numbering" w:customStyle="1" w:styleId="11117">
    <w:name w:val="Нет списка11117"/>
    <w:next w:val="a2"/>
    <w:uiPriority w:val="99"/>
    <w:semiHidden/>
    <w:unhideWhenUsed/>
    <w:rsid w:val="00E2638F"/>
  </w:style>
  <w:style w:type="numbering" w:customStyle="1" w:styleId="2107">
    <w:name w:val="Нет списка2107"/>
    <w:next w:val="a2"/>
    <w:uiPriority w:val="99"/>
    <w:semiHidden/>
    <w:unhideWhenUsed/>
    <w:rsid w:val="00E2638F"/>
  </w:style>
  <w:style w:type="numbering" w:customStyle="1" w:styleId="3107">
    <w:name w:val="Нет списка3107"/>
    <w:next w:val="a2"/>
    <w:uiPriority w:val="99"/>
    <w:semiHidden/>
    <w:unhideWhenUsed/>
    <w:rsid w:val="00E2638F"/>
  </w:style>
  <w:style w:type="numbering" w:customStyle="1" w:styleId="4107">
    <w:name w:val="Нет списка4107"/>
    <w:next w:val="a2"/>
    <w:uiPriority w:val="99"/>
    <w:semiHidden/>
    <w:unhideWhenUsed/>
    <w:rsid w:val="00E2638F"/>
  </w:style>
  <w:style w:type="numbering" w:customStyle="1" w:styleId="5107">
    <w:name w:val="Нет списка5107"/>
    <w:next w:val="a2"/>
    <w:uiPriority w:val="99"/>
    <w:semiHidden/>
    <w:unhideWhenUsed/>
    <w:rsid w:val="00E2638F"/>
  </w:style>
  <w:style w:type="numbering" w:customStyle="1" w:styleId="6107">
    <w:name w:val="Нет списка6107"/>
    <w:next w:val="a2"/>
    <w:uiPriority w:val="99"/>
    <w:semiHidden/>
    <w:unhideWhenUsed/>
    <w:rsid w:val="00E2638F"/>
  </w:style>
  <w:style w:type="numbering" w:customStyle="1" w:styleId="7106">
    <w:name w:val="Нет списка7106"/>
    <w:next w:val="a2"/>
    <w:uiPriority w:val="99"/>
    <w:semiHidden/>
    <w:unhideWhenUsed/>
    <w:rsid w:val="00E2638F"/>
  </w:style>
  <w:style w:type="numbering" w:customStyle="1" w:styleId="836">
    <w:name w:val="Нет списка836"/>
    <w:next w:val="a2"/>
    <w:uiPriority w:val="99"/>
    <w:semiHidden/>
    <w:unhideWhenUsed/>
    <w:rsid w:val="00E2638F"/>
  </w:style>
  <w:style w:type="numbering" w:customStyle="1" w:styleId="9116">
    <w:name w:val="Нет списка9116"/>
    <w:next w:val="a2"/>
    <w:uiPriority w:val="99"/>
    <w:semiHidden/>
    <w:unhideWhenUsed/>
    <w:rsid w:val="00E2638F"/>
  </w:style>
  <w:style w:type="numbering" w:customStyle="1" w:styleId="10116">
    <w:name w:val="Нет списка10116"/>
    <w:next w:val="a2"/>
    <w:uiPriority w:val="99"/>
    <w:semiHidden/>
    <w:unhideWhenUsed/>
    <w:rsid w:val="00E2638F"/>
  </w:style>
  <w:style w:type="numbering" w:customStyle="1" w:styleId="11118">
    <w:name w:val="Нет списка11118"/>
    <w:next w:val="a2"/>
    <w:uiPriority w:val="99"/>
    <w:semiHidden/>
    <w:unhideWhenUsed/>
    <w:rsid w:val="00E2638F"/>
  </w:style>
  <w:style w:type="numbering" w:customStyle="1" w:styleId="12116">
    <w:name w:val="Нет списка12116"/>
    <w:next w:val="a2"/>
    <w:uiPriority w:val="99"/>
    <w:semiHidden/>
    <w:unhideWhenUsed/>
    <w:rsid w:val="00E2638F"/>
  </w:style>
  <w:style w:type="numbering" w:customStyle="1" w:styleId="13116">
    <w:name w:val="Нет списка13116"/>
    <w:next w:val="a2"/>
    <w:uiPriority w:val="99"/>
    <w:semiHidden/>
    <w:unhideWhenUsed/>
    <w:rsid w:val="00E2638F"/>
  </w:style>
  <w:style w:type="numbering" w:customStyle="1" w:styleId="141160">
    <w:name w:val="Нет списка14116"/>
    <w:next w:val="a2"/>
    <w:uiPriority w:val="99"/>
    <w:semiHidden/>
    <w:unhideWhenUsed/>
    <w:rsid w:val="00E2638F"/>
  </w:style>
  <w:style w:type="numbering" w:customStyle="1" w:styleId="15116">
    <w:name w:val="Нет списка15116"/>
    <w:next w:val="a2"/>
    <w:uiPriority w:val="99"/>
    <w:semiHidden/>
    <w:unhideWhenUsed/>
    <w:rsid w:val="00E2638F"/>
  </w:style>
  <w:style w:type="numbering" w:customStyle="1" w:styleId="16116">
    <w:name w:val="Нет списка16116"/>
    <w:next w:val="a2"/>
    <w:uiPriority w:val="99"/>
    <w:semiHidden/>
    <w:unhideWhenUsed/>
    <w:rsid w:val="00E2638F"/>
  </w:style>
  <w:style w:type="numbering" w:customStyle="1" w:styleId="17116">
    <w:name w:val="Нет списка17116"/>
    <w:next w:val="a2"/>
    <w:uiPriority w:val="99"/>
    <w:semiHidden/>
    <w:unhideWhenUsed/>
    <w:rsid w:val="00E2638F"/>
  </w:style>
  <w:style w:type="numbering" w:customStyle="1" w:styleId="18116">
    <w:name w:val="Нет списка18116"/>
    <w:next w:val="a2"/>
    <w:uiPriority w:val="99"/>
    <w:semiHidden/>
    <w:unhideWhenUsed/>
    <w:rsid w:val="00E2638F"/>
  </w:style>
  <w:style w:type="numbering" w:customStyle="1" w:styleId="19116">
    <w:name w:val="Нет списка19116"/>
    <w:next w:val="a2"/>
    <w:uiPriority w:val="99"/>
    <w:semiHidden/>
    <w:unhideWhenUsed/>
    <w:rsid w:val="00E2638F"/>
  </w:style>
  <w:style w:type="numbering" w:customStyle="1" w:styleId="20110">
    <w:name w:val="Нет списка20110"/>
    <w:next w:val="a2"/>
    <w:uiPriority w:val="99"/>
    <w:semiHidden/>
    <w:unhideWhenUsed/>
    <w:rsid w:val="00E2638F"/>
  </w:style>
  <w:style w:type="numbering" w:customStyle="1" w:styleId="2119">
    <w:name w:val="Нет списка2119"/>
    <w:next w:val="a2"/>
    <w:uiPriority w:val="99"/>
    <w:semiHidden/>
    <w:unhideWhenUsed/>
    <w:rsid w:val="00E2638F"/>
  </w:style>
  <w:style w:type="numbering" w:customStyle="1" w:styleId="2217">
    <w:name w:val="Нет списка2217"/>
    <w:next w:val="a2"/>
    <w:uiPriority w:val="99"/>
    <w:semiHidden/>
    <w:unhideWhenUsed/>
    <w:rsid w:val="00E2638F"/>
  </w:style>
  <w:style w:type="numbering" w:customStyle="1" w:styleId="2317">
    <w:name w:val="Нет списка2317"/>
    <w:next w:val="a2"/>
    <w:uiPriority w:val="99"/>
    <w:semiHidden/>
    <w:unhideWhenUsed/>
    <w:rsid w:val="00E2638F"/>
  </w:style>
  <w:style w:type="numbering" w:customStyle="1" w:styleId="2417">
    <w:name w:val="Нет списка2417"/>
    <w:next w:val="a2"/>
    <w:uiPriority w:val="99"/>
    <w:semiHidden/>
    <w:unhideWhenUsed/>
    <w:rsid w:val="00E2638F"/>
  </w:style>
  <w:style w:type="numbering" w:customStyle="1" w:styleId="2517">
    <w:name w:val="Нет списка2517"/>
    <w:next w:val="a2"/>
    <w:uiPriority w:val="99"/>
    <w:semiHidden/>
    <w:unhideWhenUsed/>
    <w:rsid w:val="00E2638F"/>
  </w:style>
  <w:style w:type="numbering" w:customStyle="1" w:styleId="2617">
    <w:name w:val="Нет списка2617"/>
    <w:next w:val="a2"/>
    <w:uiPriority w:val="99"/>
    <w:semiHidden/>
    <w:unhideWhenUsed/>
    <w:rsid w:val="00E2638F"/>
  </w:style>
  <w:style w:type="numbering" w:customStyle="1" w:styleId="2717">
    <w:name w:val="Нет списка2717"/>
    <w:next w:val="a2"/>
    <w:uiPriority w:val="99"/>
    <w:semiHidden/>
    <w:unhideWhenUsed/>
    <w:rsid w:val="00E2638F"/>
  </w:style>
  <w:style w:type="numbering" w:customStyle="1" w:styleId="2817">
    <w:name w:val="Нет списка2817"/>
    <w:next w:val="a2"/>
    <w:uiPriority w:val="99"/>
    <w:semiHidden/>
    <w:unhideWhenUsed/>
    <w:rsid w:val="00E2638F"/>
  </w:style>
  <w:style w:type="numbering" w:customStyle="1" w:styleId="2917">
    <w:name w:val="Нет списка2917"/>
    <w:next w:val="a2"/>
    <w:uiPriority w:val="99"/>
    <w:semiHidden/>
    <w:unhideWhenUsed/>
    <w:rsid w:val="00E2638F"/>
  </w:style>
  <w:style w:type="numbering" w:customStyle="1" w:styleId="3017">
    <w:name w:val="Нет списка3017"/>
    <w:next w:val="a2"/>
    <w:uiPriority w:val="99"/>
    <w:semiHidden/>
    <w:unhideWhenUsed/>
    <w:rsid w:val="00E2638F"/>
  </w:style>
  <w:style w:type="numbering" w:customStyle="1" w:styleId="3118">
    <w:name w:val="Нет списка3118"/>
    <w:next w:val="a2"/>
    <w:uiPriority w:val="99"/>
    <w:semiHidden/>
    <w:unhideWhenUsed/>
    <w:rsid w:val="00E2638F"/>
  </w:style>
  <w:style w:type="numbering" w:customStyle="1" w:styleId="3217">
    <w:name w:val="Нет списка3217"/>
    <w:next w:val="a2"/>
    <w:uiPriority w:val="99"/>
    <w:semiHidden/>
    <w:unhideWhenUsed/>
    <w:rsid w:val="00E2638F"/>
  </w:style>
  <w:style w:type="numbering" w:customStyle="1" w:styleId="3317">
    <w:name w:val="Нет списка3317"/>
    <w:next w:val="a2"/>
    <w:uiPriority w:val="99"/>
    <w:semiHidden/>
    <w:unhideWhenUsed/>
    <w:rsid w:val="00E2638F"/>
  </w:style>
  <w:style w:type="numbering" w:customStyle="1" w:styleId="3417">
    <w:name w:val="Нет списка3417"/>
    <w:next w:val="a2"/>
    <w:uiPriority w:val="99"/>
    <w:semiHidden/>
    <w:unhideWhenUsed/>
    <w:rsid w:val="00E2638F"/>
  </w:style>
  <w:style w:type="numbering" w:customStyle="1" w:styleId="3517">
    <w:name w:val="Нет списка3517"/>
    <w:next w:val="a2"/>
    <w:uiPriority w:val="99"/>
    <w:semiHidden/>
    <w:unhideWhenUsed/>
    <w:rsid w:val="00E2638F"/>
  </w:style>
  <w:style w:type="numbering" w:customStyle="1" w:styleId="3617">
    <w:name w:val="Нет списка3617"/>
    <w:next w:val="a2"/>
    <w:uiPriority w:val="99"/>
    <w:semiHidden/>
    <w:unhideWhenUsed/>
    <w:rsid w:val="00E2638F"/>
  </w:style>
  <w:style w:type="numbering" w:customStyle="1" w:styleId="3717">
    <w:name w:val="Нет списка3717"/>
    <w:next w:val="a2"/>
    <w:uiPriority w:val="99"/>
    <w:semiHidden/>
    <w:unhideWhenUsed/>
    <w:rsid w:val="00E2638F"/>
  </w:style>
  <w:style w:type="numbering" w:customStyle="1" w:styleId="3817">
    <w:name w:val="Нет списка3817"/>
    <w:next w:val="a2"/>
    <w:uiPriority w:val="99"/>
    <w:semiHidden/>
    <w:unhideWhenUsed/>
    <w:rsid w:val="00E2638F"/>
  </w:style>
  <w:style w:type="numbering" w:customStyle="1" w:styleId="3917">
    <w:name w:val="Нет списка3917"/>
    <w:next w:val="a2"/>
    <w:uiPriority w:val="99"/>
    <w:semiHidden/>
    <w:unhideWhenUsed/>
    <w:rsid w:val="00E2638F"/>
  </w:style>
  <w:style w:type="numbering" w:customStyle="1" w:styleId="4017">
    <w:name w:val="Нет списка4017"/>
    <w:next w:val="a2"/>
    <w:uiPriority w:val="99"/>
    <w:semiHidden/>
    <w:unhideWhenUsed/>
    <w:rsid w:val="00E2638F"/>
  </w:style>
  <w:style w:type="numbering" w:customStyle="1" w:styleId="4118">
    <w:name w:val="Нет списка4118"/>
    <w:next w:val="a2"/>
    <w:uiPriority w:val="99"/>
    <w:semiHidden/>
    <w:unhideWhenUsed/>
    <w:rsid w:val="00E2638F"/>
  </w:style>
  <w:style w:type="numbering" w:customStyle="1" w:styleId="4217">
    <w:name w:val="Нет списка4217"/>
    <w:next w:val="a2"/>
    <w:uiPriority w:val="99"/>
    <w:semiHidden/>
    <w:unhideWhenUsed/>
    <w:rsid w:val="00E2638F"/>
  </w:style>
  <w:style w:type="numbering" w:customStyle="1" w:styleId="4317">
    <w:name w:val="Нет списка4317"/>
    <w:next w:val="a2"/>
    <w:uiPriority w:val="99"/>
    <w:semiHidden/>
    <w:unhideWhenUsed/>
    <w:rsid w:val="00E2638F"/>
  </w:style>
  <w:style w:type="numbering" w:customStyle="1" w:styleId="4417">
    <w:name w:val="Нет списка4417"/>
    <w:next w:val="a2"/>
    <w:uiPriority w:val="99"/>
    <w:semiHidden/>
    <w:unhideWhenUsed/>
    <w:rsid w:val="00E2638F"/>
  </w:style>
  <w:style w:type="numbering" w:customStyle="1" w:styleId="4517">
    <w:name w:val="Нет списка4517"/>
    <w:next w:val="a2"/>
    <w:uiPriority w:val="99"/>
    <w:semiHidden/>
    <w:unhideWhenUsed/>
    <w:rsid w:val="00E2638F"/>
  </w:style>
  <w:style w:type="numbering" w:customStyle="1" w:styleId="4617">
    <w:name w:val="Нет списка4617"/>
    <w:next w:val="a2"/>
    <w:uiPriority w:val="99"/>
    <w:semiHidden/>
    <w:unhideWhenUsed/>
    <w:rsid w:val="00E2638F"/>
  </w:style>
  <w:style w:type="numbering" w:customStyle="1" w:styleId="4717">
    <w:name w:val="Нет списка4717"/>
    <w:next w:val="a2"/>
    <w:uiPriority w:val="99"/>
    <w:semiHidden/>
    <w:unhideWhenUsed/>
    <w:rsid w:val="00E2638F"/>
  </w:style>
  <w:style w:type="numbering" w:customStyle="1" w:styleId="4817">
    <w:name w:val="Нет списка4817"/>
    <w:next w:val="a2"/>
    <w:uiPriority w:val="99"/>
    <w:semiHidden/>
    <w:unhideWhenUsed/>
    <w:rsid w:val="00E2638F"/>
  </w:style>
  <w:style w:type="numbering" w:customStyle="1" w:styleId="4917">
    <w:name w:val="Нет списка4917"/>
    <w:next w:val="a2"/>
    <w:uiPriority w:val="99"/>
    <w:semiHidden/>
    <w:unhideWhenUsed/>
    <w:rsid w:val="00E2638F"/>
  </w:style>
  <w:style w:type="numbering" w:customStyle="1" w:styleId="5017">
    <w:name w:val="Нет списка5017"/>
    <w:next w:val="a2"/>
    <w:uiPriority w:val="99"/>
    <w:semiHidden/>
    <w:unhideWhenUsed/>
    <w:rsid w:val="00E2638F"/>
  </w:style>
  <w:style w:type="numbering" w:customStyle="1" w:styleId="5118">
    <w:name w:val="Нет списка5118"/>
    <w:next w:val="a2"/>
    <w:uiPriority w:val="99"/>
    <w:semiHidden/>
    <w:unhideWhenUsed/>
    <w:rsid w:val="00E2638F"/>
  </w:style>
  <w:style w:type="numbering" w:customStyle="1" w:styleId="5217">
    <w:name w:val="Нет списка5217"/>
    <w:next w:val="a2"/>
    <w:uiPriority w:val="99"/>
    <w:semiHidden/>
    <w:unhideWhenUsed/>
    <w:rsid w:val="00E2638F"/>
  </w:style>
  <w:style w:type="numbering" w:customStyle="1" w:styleId="5317">
    <w:name w:val="Нет списка5317"/>
    <w:next w:val="a2"/>
    <w:uiPriority w:val="99"/>
    <w:semiHidden/>
    <w:unhideWhenUsed/>
    <w:rsid w:val="00E2638F"/>
  </w:style>
  <w:style w:type="numbering" w:customStyle="1" w:styleId="5417">
    <w:name w:val="Нет списка5417"/>
    <w:next w:val="a2"/>
    <w:uiPriority w:val="99"/>
    <w:semiHidden/>
    <w:unhideWhenUsed/>
    <w:rsid w:val="00E2638F"/>
  </w:style>
  <w:style w:type="numbering" w:customStyle="1" w:styleId="5517">
    <w:name w:val="Нет списка5517"/>
    <w:next w:val="a2"/>
    <w:uiPriority w:val="99"/>
    <w:semiHidden/>
    <w:unhideWhenUsed/>
    <w:rsid w:val="00E2638F"/>
  </w:style>
  <w:style w:type="numbering" w:customStyle="1" w:styleId="5617">
    <w:name w:val="Нет списка5617"/>
    <w:next w:val="a2"/>
    <w:uiPriority w:val="99"/>
    <w:semiHidden/>
    <w:unhideWhenUsed/>
    <w:rsid w:val="00E2638F"/>
  </w:style>
  <w:style w:type="numbering" w:customStyle="1" w:styleId="5717">
    <w:name w:val="Нет списка5717"/>
    <w:next w:val="a2"/>
    <w:uiPriority w:val="99"/>
    <w:semiHidden/>
    <w:unhideWhenUsed/>
    <w:rsid w:val="00E2638F"/>
  </w:style>
  <w:style w:type="numbering" w:customStyle="1" w:styleId="5817">
    <w:name w:val="Нет списка5817"/>
    <w:next w:val="a2"/>
    <w:uiPriority w:val="99"/>
    <w:semiHidden/>
    <w:unhideWhenUsed/>
    <w:rsid w:val="00E2638F"/>
  </w:style>
  <w:style w:type="numbering" w:customStyle="1" w:styleId="5917">
    <w:name w:val="Нет списка5917"/>
    <w:next w:val="a2"/>
    <w:uiPriority w:val="99"/>
    <w:semiHidden/>
    <w:unhideWhenUsed/>
    <w:rsid w:val="00E2638F"/>
  </w:style>
  <w:style w:type="numbering" w:customStyle="1" w:styleId="6017">
    <w:name w:val="Нет списка6017"/>
    <w:next w:val="a2"/>
    <w:uiPriority w:val="99"/>
    <w:semiHidden/>
    <w:unhideWhenUsed/>
    <w:rsid w:val="00E2638F"/>
  </w:style>
  <w:style w:type="numbering" w:customStyle="1" w:styleId="6118">
    <w:name w:val="Нет списка6118"/>
    <w:next w:val="a2"/>
    <w:uiPriority w:val="99"/>
    <w:semiHidden/>
    <w:unhideWhenUsed/>
    <w:rsid w:val="00E2638F"/>
  </w:style>
  <w:style w:type="numbering" w:customStyle="1" w:styleId="6217">
    <w:name w:val="Нет списка6217"/>
    <w:next w:val="a2"/>
    <w:uiPriority w:val="99"/>
    <w:semiHidden/>
    <w:unhideWhenUsed/>
    <w:rsid w:val="00E2638F"/>
  </w:style>
  <w:style w:type="numbering" w:customStyle="1" w:styleId="6317">
    <w:name w:val="Нет списка6317"/>
    <w:next w:val="a2"/>
    <w:uiPriority w:val="99"/>
    <w:semiHidden/>
    <w:unhideWhenUsed/>
    <w:rsid w:val="00E2638F"/>
  </w:style>
  <w:style w:type="numbering" w:customStyle="1" w:styleId="6417">
    <w:name w:val="Нет списка6417"/>
    <w:next w:val="a2"/>
    <w:uiPriority w:val="99"/>
    <w:semiHidden/>
    <w:unhideWhenUsed/>
    <w:rsid w:val="00E2638F"/>
  </w:style>
  <w:style w:type="numbering" w:customStyle="1" w:styleId="6517">
    <w:name w:val="Нет списка6517"/>
    <w:next w:val="a2"/>
    <w:uiPriority w:val="99"/>
    <w:semiHidden/>
    <w:unhideWhenUsed/>
    <w:rsid w:val="00E2638F"/>
  </w:style>
  <w:style w:type="numbering" w:customStyle="1" w:styleId="6617">
    <w:name w:val="Нет списка6617"/>
    <w:next w:val="a2"/>
    <w:uiPriority w:val="99"/>
    <w:semiHidden/>
    <w:unhideWhenUsed/>
    <w:rsid w:val="00E2638F"/>
  </w:style>
  <w:style w:type="numbering" w:customStyle="1" w:styleId="6717">
    <w:name w:val="Нет списка6717"/>
    <w:next w:val="a2"/>
    <w:uiPriority w:val="99"/>
    <w:semiHidden/>
    <w:unhideWhenUsed/>
    <w:rsid w:val="00E2638F"/>
  </w:style>
  <w:style w:type="numbering" w:customStyle="1" w:styleId="6817">
    <w:name w:val="Нет списка6817"/>
    <w:next w:val="a2"/>
    <w:uiPriority w:val="99"/>
    <w:semiHidden/>
    <w:unhideWhenUsed/>
    <w:rsid w:val="00E2638F"/>
  </w:style>
  <w:style w:type="numbering" w:customStyle="1" w:styleId="6917">
    <w:name w:val="Нет списка6917"/>
    <w:next w:val="a2"/>
    <w:uiPriority w:val="99"/>
    <w:semiHidden/>
    <w:unhideWhenUsed/>
    <w:rsid w:val="00E2638F"/>
  </w:style>
  <w:style w:type="numbering" w:customStyle="1" w:styleId="7017">
    <w:name w:val="Нет списка7017"/>
    <w:next w:val="a2"/>
    <w:uiPriority w:val="99"/>
    <w:semiHidden/>
    <w:unhideWhenUsed/>
    <w:rsid w:val="00E2638F"/>
  </w:style>
  <w:style w:type="numbering" w:customStyle="1" w:styleId="7118">
    <w:name w:val="Нет списка7118"/>
    <w:next w:val="a2"/>
    <w:uiPriority w:val="99"/>
    <w:semiHidden/>
    <w:unhideWhenUsed/>
    <w:rsid w:val="00E2638F"/>
  </w:style>
  <w:style w:type="numbering" w:customStyle="1" w:styleId="7217">
    <w:name w:val="Нет списка7217"/>
    <w:next w:val="a2"/>
    <w:uiPriority w:val="99"/>
    <w:semiHidden/>
    <w:unhideWhenUsed/>
    <w:rsid w:val="00E2638F"/>
  </w:style>
  <w:style w:type="numbering" w:customStyle="1" w:styleId="7317">
    <w:name w:val="Нет списка7317"/>
    <w:next w:val="a2"/>
    <w:uiPriority w:val="99"/>
    <w:semiHidden/>
    <w:unhideWhenUsed/>
    <w:rsid w:val="00E2638F"/>
  </w:style>
  <w:style w:type="numbering" w:customStyle="1" w:styleId="7417">
    <w:name w:val="Нет списка7417"/>
    <w:next w:val="a2"/>
    <w:uiPriority w:val="99"/>
    <w:semiHidden/>
    <w:unhideWhenUsed/>
    <w:rsid w:val="00E2638F"/>
  </w:style>
  <w:style w:type="numbering" w:customStyle="1" w:styleId="7517">
    <w:name w:val="Нет списка7517"/>
    <w:next w:val="a2"/>
    <w:uiPriority w:val="99"/>
    <w:semiHidden/>
    <w:rsid w:val="00E2638F"/>
  </w:style>
  <w:style w:type="numbering" w:customStyle="1" w:styleId="11017">
    <w:name w:val="Нет списка11017"/>
    <w:next w:val="a2"/>
    <w:uiPriority w:val="99"/>
    <w:semiHidden/>
    <w:unhideWhenUsed/>
    <w:rsid w:val="00E2638F"/>
  </w:style>
  <w:style w:type="numbering" w:customStyle="1" w:styleId="21016">
    <w:name w:val="Нет списка21016"/>
    <w:next w:val="a2"/>
    <w:uiPriority w:val="99"/>
    <w:semiHidden/>
    <w:unhideWhenUsed/>
    <w:rsid w:val="00E2638F"/>
  </w:style>
  <w:style w:type="numbering" w:customStyle="1" w:styleId="31016">
    <w:name w:val="Нет списка31016"/>
    <w:next w:val="a2"/>
    <w:uiPriority w:val="99"/>
    <w:semiHidden/>
    <w:unhideWhenUsed/>
    <w:rsid w:val="00E2638F"/>
  </w:style>
  <w:style w:type="numbering" w:customStyle="1" w:styleId="41016">
    <w:name w:val="Нет списка41016"/>
    <w:next w:val="a2"/>
    <w:uiPriority w:val="99"/>
    <w:semiHidden/>
    <w:unhideWhenUsed/>
    <w:rsid w:val="00E2638F"/>
  </w:style>
  <w:style w:type="numbering" w:customStyle="1" w:styleId="51016">
    <w:name w:val="Нет списка51016"/>
    <w:next w:val="a2"/>
    <w:uiPriority w:val="99"/>
    <w:semiHidden/>
    <w:unhideWhenUsed/>
    <w:rsid w:val="00E2638F"/>
  </w:style>
  <w:style w:type="numbering" w:customStyle="1" w:styleId="61016">
    <w:name w:val="Нет списка61016"/>
    <w:next w:val="a2"/>
    <w:uiPriority w:val="99"/>
    <w:semiHidden/>
    <w:unhideWhenUsed/>
    <w:rsid w:val="00E2638F"/>
  </w:style>
  <w:style w:type="numbering" w:customStyle="1" w:styleId="7617">
    <w:name w:val="Нет списка7617"/>
    <w:next w:val="a2"/>
    <w:uiPriority w:val="99"/>
    <w:semiHidden/>
    <w:unhideWhenUsed/>
    <w:rsid w:val="00E2638F"/>
  </w:style>
  <w:style w:type="numbering" w:customStyle="1" w:styleId="8118">
    <w:name w:val="Нет списка8118"/>
    <w:next w:val="a2"/>
    <w:uiPriority w:val="99"/>
    <w:semiHidden/>
    <w:unhideWhenUsed/>
    <w:rsid w:val="00E2638F"/>
  </w:style>
  <w:style w:type="numbering" w:customStyle="1" w:styleId="9117">
    <w:name w:val="Нет списка9117"/>
    <w:next w:val="a2"/>
    <w:uiPriority w:val="99"/>
    <w:semiHidden/>
    <w:unhideWhenUsed/>
    <w:rsid w:val="00E2638F"/>
  </w:style>
  <w:style w:type="numbering" w:customStyle="1" w:styleId="10117">
    <w:name w:val="Нет списка10117"/>
    <w:next w:val="a2"/>
    <w:uiPriority w:val="99"/>
    <w:semiHidden/>
    <w:unhideWhenUsed/>
    <w:rsid w:val="00E2638F"/>
  </w:style>
  <w:style w:type="numbering" w:customStyle="1" w:styleId="1127">
    <w:name w:val="Нет списка1127"/>
    <w:next w:val="a2"/>
    <w:uiPriority w:val="99"/>
    <w:semiHidden/>
    <w:unhideWhenUsed/>
    <w:rsid w:val="00E2638F"/>
  </w:style>
  <w:style w:type="numbering" w:customStyle="1" w:styleId="12117">
    <w:name w:val="Нет списка12117"/>
    <w:next w:val="a2"/>
    <w:uiPriority w:val="99"/>
    <w:semiHidden/>
    <w:unhideWhenUsed/>
    <w:rsid w:val="00E2638F"/>
  </w:style>
  <w:style w:type="numbering" w:customStyle="1" w:styleId="13117">
    <w:name w:val="Нет списка13117"/>
    <w:next w:val="a2"/>
    <w:uiPriority w:val="99"/>
    <w:semiHidden/>
    <w:unhideWhenUsed/>
    <w:rsid w:val="00E2638F"/>
  </w:style>
  <w:style w:type="numbering" w:customStyle="1" w:styleId="141170">
    <w:name w:val="Нет списка14117"/>
    <w:next w:val="a2"/>
    <w:uiPriority w:val="99"/>
    <w:semiHidden/>
    <w:unhideWhenUsed/>
    <w:rsid w:val="00E2638F"/>
  </w:style>
  <w:style w:type="numbering" w:customStyle="1" w:styleId="15117">
    <w:name w:val="Нет списка15117"/>
    <w:next w:val="a2"/>
    <w:uiPriority w:val="99"/>
    <w:semiHidden/>
    <w:unhideWhenUsed/>
    <w:rsid w:val="00E2638F"/>
  </w:style>
  <w:style w:type="numbering" w:customStyle="1" w:styleId="16117">
    <w:name w:val="Нет списка16117"/>
    <w:next w:val="a2"/>
    <w:uiPriority w:val="99"/>
    <w:semiHidden/>
    <w:unhideWhenUsed/>
    <w:rsid w:val="00E2638F"/>
  </w:style>
  <w:style w:type="numbering" w:customStyle="1" w:styleId="17117">
    <w:name w:val="Нет списка17117"/>
    <w:next w:val="a2"/>
    <w:uiPriority w:val="99"/>
    <w:semiHidden/>
    <w:unhideWhenUsed/>
    <w:rsid w:val="00E2638F"/>
  </w:style>
  <w:style w:type="numbering" w:customStyle="1" w:styleId="18117">
    <w:name w:val="Нет списка18117"/>
    <w:next w:val="a2"/>
    <w:uiPriority w:val="99"/>
    <w:semiHidden/>
    <w:unhideWhenUsed/>
    <w:rsid w:val="00E2638F"/>
  </w:style>
  <w:style w:type="numbering" w:customStyle="1" w:styleId="19117">
    <w:name w:val="Нет списка19117"/>
    <w:next w:val="a2"/>
    <w:uiPriority w:val="99"/>
    <w:semiHidden/>
    <w:unhideWhenUsed/>
    <w:rsid w:val="00E2638F"/>
  </w:style>
  <w:style w:type="numbering" w:customStyle="1" w:styleId="20116">
    <w:name w:val="Нет списка20116"/>
    <w:next w:val="a2"/>
    <w:uiPriority w:val="99"/>
    <w:semiHidden/>
    <w:unhideWhenUsed/>
    <w:rsid w:val="00E2638F"/>
  </w:style>
  <w:style w:type="numbering" w:customStyle="1" w:styleId="21116">
    <w:name w:val="Нет списка21116"/>
    <w:next w:val="a2"/>
    <w:uiPriority w:val="99"/>
    <w:semiHidden/>
    <w:unhideWhenUsed/>
    <w:rsid w:val="00E2638F"/>
  </w:style>
  <w:style w:type="numbering" w:customStyle="1" w:styleId="22116">
    <w:name w:val="Нет списка22116"/>
    <w:next w:val="a2"/>
    <w:uiPriority w:val="99"/>
    <w:semiHidden/>
    <w:unhideWhenUsed/>
    <w:rsid w:val="00E2638F"/>
  </w:style>
  <w:style w:type="numbering" w:customStyle="1" w:styleId="23116">
    <w:name w:val="Нет списка23116"/>
    <w:next w:val="a2"/>
    <w:uiPriority w:val="99"/>
    <w:semiHidden/>
    <w:unhideWhenUsed/>
    <w:rsid w:val="00E2638F"/>
  </w:style>
  <w:style w:type="numbering" w:customStyle="1" w:styleId="24116">
    <w:name w:val="Нет списка24116"/>
    <w:next w:val="a2"/>
    <w:uiPriority w:val="99"/>
    <w:semiHidden/>
    <w:unhideWhenUsed/>
    <w:rsid w:val="00E2638F"/>
  </w:style>
  <w:style w:type="numbering" w:customStyle="1" w:styleId="25116">
    <w:name w:val="Нет списка25116"/>
    <w:next w:val="a2"/>
    <w:uiPriority w:val="99"/>
    <w:semiHidden/>
    <w:unhideWhenUsed/>
    <w:rsid w:val="00E2638F"/>
  </w:style>
  <w:style w:type="numbering" w:customStyle="1" w:styleId="26116">
    <w:name w:val="Нет списка26116"/>
    <w:next w:val="a2"/>
    <w:uiPriority w:val="99"/>
    <w:semiHidden/>
    <w:unhideWhenUsed/>
    <w:rsid w:val="00E2638F"/>
  </w:style>
  <w:style w:type="numbering" w:customStyle="1" w:styleId="27116">
    <w:name w:val="Нет списка27116"/>
    <w:next w:val="a2"/>
    <w:uiPriority w:val="99"/>
    <w:semiHidden/>
    <w:unhideWhenUsed/>
    <w:rsid w:val="00E2638F"/>
  </w:style>
  <w:style w:type="numbering" w:customStyle="1" w:styleId="28116">
    <w:name w:val="Нет списка28116"/>
    <w:next w:val="a2"/>
    <w:uiPriority w:val="99"/>
    <w:semiHidden/>
    <w:unhideWhenUsed/>
    <w:rsid w:val="00E2638F"/>
  </w:style>
  <w:style w:type="numbering" w:customStyle="1" w:styleId="29116">
    <w:name w:val="Нет списка29116"/>
    <w:next w:val="a2"/>
    <w:uiPriority w:val="99"/>
    <w:semiHidden/>
    <w:unhideWhenUsed/>
    <w:rsid w:val="00E2638F"/>
  </w:style>
  <w:style w:type="numbering" w:customStyle="1" w:styleId="30116">
    <w:name w:val="Нет списка30116"/>
    <w:next w:val="a2"/>
    <w:uiPriority w:val="99"/>
    <w:semiHidden/>
    <w:unhideWhenUsed/>
    <w:rsid w:val="00E2638F"/>
  </w:style>
  <w:style w:type="numbering" w:customStyle="1" w:styleId="31116">
    <w:name w:val="Нет списка31116"/>
    <w:next w:val="a2"/>
    <w:uiPriority w:val="99"/>
    <w:semiHidden/>
    <w:unhideWhenUsed/>
    <w:rsid w:val="00E2638F"/>
  </w:style>
  <w:style w:type="numbering" w:customStyle="1" w:styleId="32116">
    <w:name w:val="Нет списка32116"/>
    <w:next w:val="a2"/>
    <w:uiPriority w:val="99"/>
    <w:semiHidden/>
    <w:unhideWhenUsed/>
    <w:rsid w:val="00E2638F"/>
  </w:style>
  <w:style w:type="numbering" w:customStyle="1" w:styleId="33116">
    <w:name w:val="Нет списка33116"/>
    <w:next w:val="a2"/>
    <w:uiPriority w:val="99"/>
    <w:semiHidden/>
    <w:unhideWhenUsed/>
    <w:rsid w:val="00E2638F"/>
  </w:style>
  <w:style w:type="numbering" w:customStyle="1" w:styleId="34116">
    <w:name w:val="Нет списка34116"/>
    <w:next w:val="a2"/>
    <w:uiPriority w:val="99"/>
    <w:semiHidden/>
    <w:unhideWhenUsed/>
    <w:rsid w:val="00E2638F"/>
  </w:style>
  <w:style w:type="numbering" w:customStyle="1" w:styleId="35116">
    <w:name w:val="Нет списка35116"/>
    <w:next w:val="a2"/>
    <w:uiPriority w:val="99"/>
    <w:semiHidden/>
    <w:unhideWhenUsed/>
    <w:rsid w:val="00E2638F"/>
  </w:style>
  <w:style w:type="numbering" w:customStyle="1" w:styleId="36116">
    <w:name w:val="Нет списка36116"/>
    <w:next w:val="a2"/>
    <w:uiPriority w:val="99"/>
    <w:semiHidden/>
    <w:unhideWhenUsed/>
    <w:rsid w:val="00E2638F"/>
  </w:style>
  <w:style w:type="numbering" w:customStyle="1" w:styleId="37116">
    <w:name w:val="Нет списка37116"/>
    <w:next w:val="a2"/>
    <w:uiPriority w:val="99"/>
    <w:semiHidden/>
    <w:unhideWhenUsed/>
    <w:rsid w:val="00E2638F"/>
  </w:style>
  <w:style w:type="numbering" w:customStyle="1" w:styleId="38116">
    <w:name w:val="Нет списка38116"/>
    <w:next w:val="a2"/>
    <w:uiPriority w:val="99"/>
    <w:semiHidden/>
    <w:unhideWhenUsed/>
    <w:rsid w:val="00E2638F"/>
  </w:style>
  <w:style w:type="numbering" w:customStyle="1" w:styleId="39116">
    <w:name w:val="Нет списка39116"/>
    <w:next w:val="a2"/>
    <w:uiPriority w:val="99"/>
    <w:semiHidden/>
    <w:unhideWhenUsed/>
    <w:rsid w:val="00E2638F"/>
  </w:style>
  <w:style w:type="numbering" w:customStyle="1" w:styleId="40116">
    <w:name w:val="Нет списка40116"/>
    <w:next w:val="a2"/>
    <w:uiPriority w:val="99"/>
    <w:semiHidden/>
    <w:unhideWhenUsed/>
    <w:rsid w:val="00E2638F"/>
  </w:style>
  <w:style w:type="numbering" w:customStyle="1" w:styleId="41116">
    <w:name w:val="Нет списка41116"/>
    <w:next w:val="a2"/>
    <w:uiPriority w:val="99"/>
    <w:semiHidden/>
    <w:unhideWhenUsed/>
    <w:rsid w:val="00E2638F"/>
  </w:style>
  <w:style w:type="numbering" w:customStyle="1" w:styleId="42116">
    <w:name w:val="Нет списка42116"/>
    <w:next w:val="a2"/>
    <w:uiPriority w:val="99"/>
    <w:semiHidden/>
    <w:unhideWhenUsed/>
    <w:rsid w:val="00E2638F"/>
  </w:style>
  <w:style w:type="numbering" w:customStyle="1" w:styleId="43116">
    <w:name w:val="Нет списка43116"/>
    <w:next w:val="a2"/>
    <w:uiPriority w:val="99"/>
    <w:semiHidden/>
    <w:unhideWhenUsed/>
    <w:rsid w:val="00E2638F"/>
  </w:style>
  <w:style w:type="numbering" w:customStyle="1" w:styleId="44116">
    <w:name w:val="Нет списка44116"/>
    <w:next w:val="a2"/>
    <w:uiPriority w:val="99"/>
    <w:semiHidden/>
    <w:unhideWhenUsed/>
    <w:rsid w:val="00E2638F"/>
  </w:style>
  <w:style w:type="numbering" w:customStyle="1" w:styleId="45116">
    <w:name w:val="Нет списка45116"/>
    <w:next w:val="a2"/>
    <w:uiPriority w:val="99"/>
    <w:semiHidden/>
    <w:unhideWhenUsed/>
    <w:rsid w:val="00E2638F"/>
  </w:style>
  <w:style w:type="numbering" w:customStyle="1" w:styleId="46116">
    <w:name w:val="Нет списка46116"/>
    <w:next w:val="a2"/>
    <w:uiPriority w:val="99"/>
    <w:semiHidden/>
    <w:unhideWhenUsed/>
    <w:rsid w:val="00E2638F"/>
  </w:style>
  <w:style w:type="numbering" w:customStyle="1" w:styleId="47116">
    <w:name w:val="Нет списка47116"/>
    <w:next w:val="a2"/>
    <w:uiPriority w:val="99"/>
    <w:semiHidden/>
    <w:unhideWhenUsed/>
    <w:rsid w:val="00E2638F"/>
  </w:style>
  <w:style w:type="numbering" w:customStyle="1" w:styleId="48116">
    <w:name w:val="Нет списка48116"/>
    <w:next w:val="a2"/>
    <w:uiPriority w:val="99"/>
    <w:semiHidden/>
    <w:unhideWhenUsed/>
    <w:rsid w:val="00E2638F"/>
  </w:style>
  <w:style w:type="numbering" w:customStyle="1" w:styleId="49116">
    <w:name w:val="Нет списка49116"/>
    <w:next w:val="a2"/>
    <w:uiPriority w:val="99"/>
    <w:semiHidden/>
    <w:unhideWhenUsed/>
    <w:rsid w:val="00E2638F"/>
  </w:style>
  <w:style w:type="numbering" w:customStyle="1" w:styleId="50116">
    <w:name w:val="Нет списка50116"/>
    <w:next w:val="a2"/>
    <w:uiPriority w:val="99"/>
    <w:semiHidden/>
    <w:unhideWhenUsed/>
    <w:rsid w:val="00E2638F"/>
  </w:style>
  <w:style w:type="numbering" w:customStyle="1" w:styleId="51116">
    <w:name w:val="Нет списка51116"/>
    <w:next w:val="a2"/>
    <w:uiPriority w:val="99"/>
    <w:semiHidden/>
    <w:unhideWhenUsed/>
    <w:rsid w:val="00E2638F"/>
  </w:style>
  <w:style w:type="numbering" w:customStyle="1" w:styleId="52116">
    <w:name w:val="Нет списка52116"/>
    <w:next w:val="a2"/>
    <w:uiPriority w:val="99"/>
    <w:semiHidden/>
    <w:unhideWhenUsed/>
    <w:rsid w:val="00E2638F"/>
  </w:style>
  <w:style w:type="numbering" w:customStyle="1" w:styleId="53116">
    <w:name w:val="Нет списка53116"/>
    <w:next w:val="a2"/>
    <w:uiPriority w:val="99"/>
    <w:semiHidden/>
    <w:unhideWhenUsed/>
    <w:rsid w:val="00E2638F"/>
  </w:style>
  <w:style w:type="numbering" w:customStyle="1" w:styleId="54116">
    <w:name w:val="Нет списка54116"/>
    <w:next w:val="a2"/>
    <w:uiPriority w:val="99"/>
    <w:semiHidden/>
    <w:unhideWhenUsed/>
    <w:rsid w:val="00E2638F"/>
  </w:style>
  <w:style w:type="numbering" w:customStyle="1" w:styleId="55116">
    <w:name w:val="Нет списка55116"/>
    <w:next w:val="a2"/>
    <w:uiPriority w:val="99"/>
    <w:semiHidden/>
    <w:unhideWhenUsed/>
    <w:rsid w:val="00E2638F"/>
  </w:style>
  <w:style w:type="numbering" w:customStyle="1" w:styleId="56116">
    <w:name w:val="Нет списка56116"/>
    <w:next w:val="a2"/>
    <w:uiPriority w:val="99"/>
    <w:semiHidden/>
    <w:unhideWhenUsed/>
    <w:rsid w:val="00E2638F"/>
  </w:style>
  <w:style w:type="numbering" w:customStyle="1" w:styleId="57116">
    <w:name w:val="Нет списка57116"/>
    <w:next w:val="a2"/>
    <w:uiPriority w:val="99"/>
    <w:semiHidden/>
    <w:unhideWhenUsed/>
    <w:rsid w:val="00E2638F"/>
  </w:style>
  <w:style w:type="numbering" w:customStyle="1" w:styleId="58116">
    <w:name w:val="Нет списка58116"/>
    <w:next w:val="a2"/>
    <w:uiPriority w:val="99"/>
    <w:semiHidden/>
    <w:unhideWhenUsed/>
    <w:rsid w:val="00E2638F"/>
  </w:style>
  <w:style w:type="numbering" w:customStyle="1" w:styleId="59116">
    <w:name w:val="Нет списка59116"/>
    <w:next w:val="a2"/>
    <w:uiPriority w:val="99"/>
    <w:semiHidden/>
    <w:unhideWhenUsed/>
    <w:rsid w:val="00E2638F"/>
  </w:style>
  <w:style w:type="numbering" w:customStyle="1" w:styleId="60116">
    <w:name w:val="Нет списка60116"/>
    <w:next w:val="a2"/>
    <w:uiPriority w:val="99"/>
    <w:semiHidden/>
    <w:unhideWhenUsed/>
    <w:rsid w:val="00E2638F"/>
  </w:style>
  <w:style w:type="numbering" w:customStyle="1" w:styleId="61116">
    <w:name w:val="Нет списка61116"/>
    <w:next w:val="a2"/>
    <w:uiPriority w:val="99"/>
    <w:semiHidden/>
    <w:unhideWhenUsed/>
    <w:rsid w:val="00E2638F"/>
  </w:style>
  <w:style w:type="numbering" w:customStyle="1" w:styleId="62116">
    <w:name w:val="Нет списка62116"/>
    <w:next w:val="a2"/>
    <w:uiPriority w:val="99"/>
    <w:semiHidden/>
    <w:unhideWhenUsed/>
    <w:rsid w:val="00E2638F"/>
  </w:style>
  <w:style w:type="numbering" w:customStyle="1" w:styleId="63116">
    <w:name w:val="Нет списка63116"/>
    <w:next w:val="a2"/>
    <w:uiPriority w:val="99"/>
    <w:semiHidden/>
    <w:unhideWhenUsed/>
    <w:rsid w:val="00E2638F"/>
  </w:style>
  <w:style w:type="numbering" w:customStyle="1" w:styleId="64116">
    <w:name w:val="Нет списка64116"/>
    <w:next w:val="a2"/>
    <w:uiPriority w:val="99"/>
    <w:semiHidden/>
    <w:unhideWhenUsed/>
    <w:rsid w:val="00E2638F"/>
  </w:style>
  <w:style w:type="numbering" w:customStyle="1" w:styleId="65116">
    <w:name w:val="Нет списка65116"/>
    <w:next w:val="a2"/>
    <w:uiPriority w:val="99"/>
    <w:semiHidden/>
    <w:unhideWhenUsed/>
    <w:rsid w:val="00E2638F"/>
  </w:style>
  <w:style w:type="numbering" w:customStyle="1" w:styleId="66116">
    <w:name w:val="Нет списка66116"/>
    <w:next w:val="a2"/>
    <w:uiPriority w:val="99"/>
    <w:semiHidden/>
    <w:unhideWhenUsed/>
    <w:rsid w:val="00E2638F"/>
  </w:style>
  <w:style w:type="numbering" w:customStyle="1" w:styleId="67116">
    <w:name w:val="Нет списка67116"/>
    <w:next w:val="a2"/>
    <w:uiPriority w:val="99"/>
    <w:semiHidden/>
    <w:unhideWhenUsed/>
    <w:rsid w:val="00E2638F"/>
  </w:style>
  <w:style w:type="numbering" w:customStyle="1" w:styleId="68116">
    <w:name w:val="Нет списка68116"/>
    <w:next w:val="a2"/>
    <w:uiPriority w:val="99"/>
    <w:semiHidden/>
    <w:unhideWhenUsed/>
    <w:rsid w:val="00E2638F"/>
  </w:style>
  <w:style w:type="numbering" w:customStyle="1" w:styleId="69116">
    <w:name w:val="Нет списка69116"/>
    <w:next w:val="a2"/>
    <w:uiPriority w:val="99"/>
    <w:semiHidden/>
    <w:unhideWhenUsed/>
    <w:rsid w:val="00E2638F"/>
  </w:style>
  <w:style w:type="numbering" w:customStyle="1" w:styleId="70116">
    <w:name w:val="Нет списка70116"/>
    <w:next w:val="a2"/>
    <w:uiPriority w:val="99"/>
    <w:semiHidden/>
    <w:unhideWhenUsed/>
    <w:rsid w:val="00E2638F"/>
  </w:style>
  <w:style w:type="numbering" w:customStyle="1" w:styleId="71116">
    <w:name w:val="Нет списка71116"/>
    <w:next w:val="a2"/>
    <w:uiPriority w:val="99"/>
    <w:semiHidden/>
    <w:unhideWhenUsed/>
    <w:rsid w:val="00E2638F"/>
  </w:style>
  <w:style w:type="numbering" w:customStyle="1" w:styleId="72116">
    <w:name w:val="Нет списка72116"/>
    <w:next w:val="a2"/>
    <w:uiPriority w:val="99"/>
    <w:semiHidden/>
    <w:unhideWhenUsed/>
    <w:rsid w:val="00E2638F"/>
  </w:style>
  <w:style w:type="numbering" w:customStyle="1" w:styleId="73116">
    <w:name w:val="Нет списка73116"/>
    <w:next w:val="a2"/>
    <w:uiPriority w:val="99"/>
    <w:semiHidden/>
    <w:unhideWhenUsed/>
    <w:rsid w:val="00E2638F"/>
  </w:style>
  <w:style w:type="numbering" w:customStyle="1" w:styleId="74116">
    <w:name w:val="Нет списка74116"/>
    <w:next w:val="a2"/>
    <w:uiPriority w:val="99"/>
    <w:semiHidden/>
    <w:unhideWhenUsed/>
    <w:rsid w:val="00E2638F"/>
  </w:style>
  <w:style w:type="numbering" w:customStyle="1" w:styleId="75116">
    <w:name w:val="Нет списка75116"/>
    <w:next w:val="a2"/>
    <w:uiPriority w:val="99"/>
    <w:semiHidden/>
    <w:unhideWhenUsed/>
    <w:rsid w:val="00E2638F"/>
  </w:style>
  <w:style w:type="numbering" w:customStyle="1" w:styleId="76116">
    <w:name w:val="Нет списка76116"/>
    <w:next w:val="a2"/>
    <w:uiPriority w:val="99"/>
    <w:semiHidden/>
    <w:unhideWhenUsed/>
    <w:rsid w:val="00E2638F"/>
  </w:style>
  <w:style w:type="numbering" w:customStyle="1" w:styleId="7716">
    <w:name w:val="Нет списка7716"/>
    <w:next w:val="a2"/>
    <w:uiPriority w:val="99"/>
    <w:semiHidden/>
    <w:unhideWhenUsed/>
    <w:rsid w:val="00E2638F"/>
  </w:style>
  <w:style w:type="numbering" w:customStyle="1" w:styleId="7816">
    <w:name w:val="Нет списка7816"/>
    <w:next w:val="a2"/>
    <w:uiPriority w:val="99"/>
    <w:semiHidden/>
    <w:unhideWhenUsed/>
    <w:rsid w:val="00E2638F"/>
  </w:style>
  <w:style w:type="numbering" w:customStyle="1" w:styleId="7916">
    <w:name w:val="Нет списка7916"/>
    <w:next w:val="a2"/>
    <w:uiPriority w:val="99"/>
    <w:semiHidden/>
    <w:unhideWhenUsed/>
    <w:rsid w:val="00E2638F"/>
  </w:style>
  <w:style w:type="numbering" w:customStyle="1" w:styleId="8016">
    <w:name w:val="Нет списка8016"/>
    <w:next w:val="a2"/>
    <w:uiPriority w:val="99"/>
    <w:semiHidden/>
    <w:unhideWhenUsed/>
    <w:rsid w:val="00E2638F"/>
  </w:style>
  <w:style w:type="numbering" w:customStyle="1" w:styleId="81116">
    <w:name w:val="Нет списка81116"/>
    <w:next w:val="a2"/>
    <w:uiPriority w:val="99"/>
    <w:semiHidden/>
    <w:unhideWhenUsed/>
    <w:rsid w:val="00E2638F"/>
  </w:style>
  <w:style w:type="numbering" w:customStyle="1" w:styleId="846">
    <w:name w:val="Нет списка846"/>
    <w:next w:val="a2"/>
    <w:uiPriority w:val="99"/>
    <w:semiHidden/>
    <w:unhideWhenUsed/>
    <w:rsid w:val="00E2638F"/>
  </w:style>
  <w:style w:type="numbering" w:customStyle="1" w:styleId="856">
    <w:name w:val="Нет списка856"/>
    <w:next w:val="a2"/>
    <w:uiPriority w:val="99"/>
    <w:semiHidden/>
    <w:unhideWhenUsed/>
    <w:rsid w:val="00E2638F"/>
  </w:style>
  <w:style w:type="numbering" w:customStyle="1" w:styleId="866">
    <w:name w:val="Нет списка866"/>
    <w:next w:val="a2"/>
    <w:uiPriority w:val="99"/>
    <w:semiHidden/>
    <w:unhideWhenUsed/>
    <w:rsid w:val="00E2638F"/>
  </w:style>
  <w:style w:type="numbering" w:customStyle="1" w:styleId="876">
    <w:name w:val="Нет списка876"/>
    <w:next w:val="a2"/>
    <w:uiPriority w:val="99"/>
    <w:semiHidden/>
    <w:unhideWhenUsed/>
    <w:rsid w:val="00E2638F"/>
  </w:style>
  <w:style w:type="numbering" w:customStyle="1" w:styleId="886">
    <w:name w:val="Нет списка886"/>
    <w:next w:val="a2"/>
    <w:uiPriority w:val="99"/>
    <w:semiHidden/>
    <w:unhideWhenUsed/>
    <w:rsid w:val="00E2638F"/>
  </w:style>
  <w:style w:type="numbering" w:customStyle="1" w:styleId="896">
    <w:name w:val="Нет списка896"/>
    <w:next w:val="a2"/>
    <w:uiPriority w:val="99"/>
    <w:semiHidden/>
    <w:unhideWhenUsed/>
    <w:rsid w:val="00E2638F"/>
  </w:style>
  <w:style w:type="numbering" w:customStyle="1" w:styleId="906">
    <w:name w:val="Нет списка906"/>
    <w:next w:val="a2"/>
    <w:uiPriority w:val="99"/>
    <w:semiHidden/>
    <w:unhideWhenUsed/>
    <w:rsid w:val="00E2638F"/>
  </w:style>
  <w:style w:type="numbering" w:customStyle="1" w:styleId="926">
    <w:name w:val="Нет списка926"/>
    <w:next w:val="a2"/>
    <w:uiPriority w:val="99"/>
    <w:semiHidden/>
    <w:unhideWhenUsed/>
    <w:rsid w:val="00E2638F"/>
  </w:style>
  <w:style w:type="numbering" w:customStyle="1" w:styleId="936">
    <w:name w:val="Нет списка936"/>
    <w:next w:val="a2"/>
    <w:uiPriority w:val="99"/>
    <w:semiHidden/>
    <w:unhideWhenUsed/>
    <w:rsid w:val="00E2638F"/>
  </w:style>
  <w:style w:type="numbering" w:customStyle="1" w:styleId="946">
    <w:name w:val="Нет списка946"/>
    <w:next w:val="a2"/>
    <w:uiPriority w:val="99"/>
    <w:semiHidden/>
    <w:unhideWhenUsed/>
    <w:rsid w:val="00E2638F"/>
  </w:style>
  <w:style w:type="numbering" w:customStyle="1" w:styleId="956">
    <w:name w:val="Нет списка956"/>
    <w:next w:val="a2"/>
    <w:uiPriority w:val="99"/>
    <w:semiHidden/>
    <w:unhideWhenUsed/>
    <w:rsid w:val="00E2638F"/>
  </w:style>
  <w:style w:type="numbering" w:customStyle="1" w:styleId="966">
    <w:name w:val="Нет списка966"/>
    <w:next w:val="a2"/>
    <w:uiPriority w:val="99"/>
    <w:semiHidden/>
    <w:unhideWhenUsed/>
    <w:rsid w:val="00E2638F"/>
  </w:style>
  <w:style w:type="numbering" w:customStyle="1" w:styleId="976">
    <w:name w:val="Нет списка976"/>
    <w:next w:val="a2"/>
    <w:uiPriority w:val="99"/>
    <w:semiHidden/>
    <w:unhideWhenUsed/>
    <w:rsid w:val="00E2638F"/>
  </w:style>
  <w:style w:type="numbering" w:customStyle="1" w:styleId="986">
    <w:name w:val="Нет списка986"/>
    <w:next w:val="a2"/>
    <w:uiPriority w:val="99"/>
    <w:semiHidden/>
    <w:unhideWhenUsed/>
    <w:rsid w:val="00E2638F"/>
  </w:style>
  <w:style w:type="numbering" w:customStyle="1" w:styleId="996">
    <w:name w:val="Нет списка996"/>
    <w:next w:val="a2"/>
    <w:uiPriority w:val="99"/>
    <w:semiHidden/>
    <w:unhideWhenUsed/>
    <w:rsid w:val="00E2638F"/>
  </w:style>
  <w:style w:type="numbering" w:customStyle="1" w:styleId="1006">
    <w:name w:val="Нет списка1006"/>
    <w:next w:val="a2"/>
    <w:uiPriority w:val="99"/>
    <w:semiHidden/>
    <w:unhideWhenUsed/>
    <w:rsid w:val="00E2638F"/>
  </w:style>
  <w:style w:type="numbering" w:customStyle="1" w:styleId="1026">
    <w:name w:val="Нет списка1026"/>
    <w:next w:val="a2"/>
    <w:uiPriority w:val="99"/>
    <w:semiHidden/>
    <w:unhideWhenUsed/>
    <w:rsid w:val="00E2638F"/>
  </w:style>
  <w:style w:type="numbering" w:customStyle="1" w:styleId="1036">
    <w:name w:val="Нет списка1036"/>
    <w:next w:val="a2"/>
    <w:uiPriority w:val="99"/>
    <w:semiHidden/>
    <w:unhideWhenUsed/>
    <w:rsid w:val="00E2638F"/>
  </w:style>
  <w:style w:type="numbering" w:customStyle="1" w:styleId="1046">
    <w:name w:val="Нет списка1046"/>
    <w:next w:val="a2"/>
    <w:uiPriority w:val="99"/>
    <w:semiHidden/>
    <w:unhideWhenUsed/>
    <w:rsid w:val="00E2638F"/>
  </w:style>
  <w:style w:type="numbering" w:customStyle="1" w:styleId="1056">
    <w:name w:val="Нет списка1056"/>
    <w:next w:val="a2"/>
    <w:uiPriority w:val="99"/>
    <w:semiHidden/>
    <w:unhideWhenUsed/>
    <w:rsid w:val="00E2638F"/>
  </w:style>
  <w:style w:type="numbering" w:customStyle="1" w:styleId="1066">
    <w:name w:val="Нет списка1066"/>
    <w:next w:val="a2"/>
    <w:uiPriority w:val="99"/>
    <w:semiHidden/>
    <w:unhideWhenUsed/>
    <w:rsid w:val="00E2638F"/>
  </w:style>
  <w:style w:type="numbering" w:customStyle="1" w:styleId="1076">
    <w:name w:val="Нет списка1076"/>
    <w:next w:val="a2"/>
    <w:uiPriority w:val="99"/>
    <w:semiHidden/>
    <w:unhideWhenUsed/>
    <w:rsid w:val="00E2638F"/>
  </w:style>
  <w:style w:type="numbering" w:customStyle="1" w:styleId="1086">
    <w:name w:val="Нет списка1086"/>
    <w:next w:val="a2"/>
    <w:uiPriority w:val="99"/>
    <w:semiHidden/>
    <w:unhideWhenUsed/>
    <w:rsid w:val="00E2638F"/>
  </w:style>
  <w:style w:type="numbering" w:customStyle="1" w:styleId="1096">
    <w:name w:val="Нет списка1096"/>
    <w:next w:val="a2"/>
    <w:uiPriority w:val="99"/>
    <w:semiHidden/>
    <w:unhideWhenUsed/>
    <w:rsid w:val="00E2638F"/>
  </w:style>
  <w:style w:type="numbering" w:customStyle="1" w:styleId="1136">
    <w:name w:val="Нет списка1136"/>
    <w:next w:val="a2"/>
    <w:uiPriority w:val="99"/>
    <w:semiHidden/>
    <w:unhideWhenUsed/>
    <w:rsid w:val="00E2638F"/>
  </w:style>
  <w:style w:type="numbering" w:customStyle="1" w:styleId="1146">
    <w:name w:val="Нет списка1146"/>
    <w:next w:val="a2"/>
    <w:uiPriority w:val="99"/>
    <w:semiHidden/>
    <w:unhideWhenUsed/>
    <w:rsid w:val="00E2638F"/>
  </w:style>
  <w:style w:type="numbering" w:customStyle="1" w:styleId="1156">
    <w:name w:val="Нет списка1156"/>
    <w:next w:val="a2"/>
    <w:uiPriority w:val="99"/>
    <w:semiHidden/>
    <w:unhideWhenUsed/>
    <w:rsid w:val="00E2638F"/>
  </w:style>
  <w:style w:type="numbering" w:customStyle="1" w:styleId="1166">
    <w:name w:val="Нет списка1166"/>
    <w:next w:val="a2"/>
    <w:uiPriority w:val="99"/>
    <w:semiHidden/>
    <w:unhideWhenUsed/>
    <w:rsid w:val="00E2638F"/>
  </w:style>
  <w:style w:type="numbering" w:customStyle="1" w:styleId="1176">
    <w:name w:val="Нет списка1176"/>
    <w:next w:val="a2"/>
    <w:uiPriority w:val="99"/>
    <w:semiHidden/>
    <w:unhideWhenUsed/>
    <w:rsid w:val="00E2638F"/>
  </w:style>
  <w:style w:type="numbering" w:customStyle="1" w:styleId="1186">
    <w:name w:val="Нет списка1186"/>
    <w:next w:val="a2"/>
    <w:uiPriority w:val="99"/>
    <w:semiHidden/>
    <w:unhideWhenUsed/>
    <w:rsid w:val="00E2638F"/>
  </w:style>
  <w:style w:type="numbering" w:customStyle="1" w:styleId="1196">
    <w:name w:val="Нет списка1196"/>
    <w:next w:val="a2"/>
    <w:uiPriority w:val="99"/>
    <w:semiHidden/>
    <w:unhideWhenUsed/>
    <w:rsid w:val="00E2638F"/>
  </w:style>
  <w:style w:type="numbering" w:customStyle="1" w:styleId="1206">
    <w:name w:val="Нет списка1206"/>
    <w:next w:val="a2"/>
    <w:uiPriority w:val="99"/>
    <w:semiHidden/>
    <w:unhideWhenUsed/>
    <w:rsid w:val="00E2638F"/>
  </w:style>
  <w:style w:type="numbering" w:customStyle="1" w:styleId="1226">
    <w:name w:val="Нет списка1226"/>
    <w:next w:val="a2"/>
    <w:uiPriority w:val="99"/>
    <w:semiHidden/>
    <w:unhideWhenUsed/>
    <w:rsid w:val="00E2638F"/>
  </w:style>
  <w:style w:type="numbering" w:customStyle="1" w:styleId="1236">
    <w:name w:val="Нет списка1236"/>
    <w:next w:val="a2"/>
    <w:uiPriority w:val="99"/>
    <w:semiHidden/>
    <w:unhideWhenUsed/>
    <w:rsid w:val="00E2638F"/>
  </w:style>
  <w:style w:type="numbering" w:customStyle="1" w:styleId="1246">
    <w:name w:val="Нет списка1246"/>
    <w:next w:val="a2"/>
    <w:uiPriority w:val="99"/>
    <w:semiHidden/>
    <w:unhideWhenUsed/>
    <w:rsid w:val="00E2638F"/>
  </w:style>
  <w:style w:type="numbering" w:customStyle="1" w:styleId="1256">
    <w:name w:val="Нет списка1256"/>
    <w:next w:val="a2"/>
    <w:uiPriority w:val="99"/>
    <w:semiHidden/>
    <w:unhideWhenUsed/>
    <w:rsid w:val="00E2638F"/>
  </w:style>
  <w:style w:type="numbering" w:customStyle="1" w:styleId="1266">
    <w:name w:val="Нет списка1266"/>
    <w:next w:val="a2"/>
    <w:uiPriority w:val="99"/>
    <w:semiHidden/>
    <w:unhideWhenUsed/>
    <w:rsid w:val="00E2638F"/>
  </w:style>
  <w:style w:type="numbering" w:customStyle="1" w:styleId="1276">
    <w:name w:val="Нет списка1276"/>
    <w:next w:val="a2"/>
    <w:uiPriority w:val="99"/>
    <w:semiHidden/>
    <w:unhideWhenUsed/>
    <w:rsid w:val="00E2638F"/>
  </w:style>
  <w:style w:type="numbering" w:customStyle="1" w:styleId="1286">
    <w:name w:val="Нет списка1286"/>
    <w:next w:val="a2"/>
    <w:uiPriority w:val="99"/>
    <w:semiHidden/>
    <w:unhideWhenUsed/>
    <w:rsid w:val="00E2638F"/>
  </w:style>
  <w:style w:type="numbering" w:customStyle="1" w:styleId="1296">
    <w:name w:val="Нет списка1296"/>
    <w:next w:val="a2"/>
    <w:uiPriority w:val="99"/>
    <w:semiHidden/>
    <w:unhideWhenUsed/>
    <w:rsid w:val="00E2638F"/>
  </w:style>
  <w:style w:type="numbering" w:customStyle="1" w:styleId="1306">
    <w:name w:val="Нет списка1306"/>
    <w:next w:val="a2"/>
    <w:uiPriority w:val="99"/>
    <w:semiHidden/>
    <w:unhideWhenUsed/>
    <w:rsid w:val="00E2638F"/>
  </w:style>
  <w:style w:type="numbering" w:customStyle="1" w:styleId="1326">
    <w:name w:val="Нет списка1326"/>
    <w:next w:val="a2"/>
    <w:uiPriority w:val="99"/>
    <w:semiHidden/>
    <w:unhideWhenUsed/>
    <w:rsid w:val="00E2638F"/>
  </w:style>
  <w:style w:type="numbering" w:customStyle="1" w:styleId="1336">
    <w:name w:val="Нет списка1336"/>
    <w:next w:val="a2"/>
    <w:uiPriority w:val="99"/>
    <w:semiHidden/>
    <w:unhideWhenUsed/>
    <w:rsid w:val="00E2638F"/>
  </w:style>
  <w:style w:type="numbering" w:customStyle="1" w:styleId="1346">
    <w:name w:val="Нет списка1346"/>
    <w:next w:val="a2"/>
    <w:uiPriority w:val="99"/>
    <w:semiHidden/>
    <w:unhideWhenUsed/>
    <w:rsid w:val="00E2638F"/>
  </w:style>
  <w:style w:type="numbering" w:customStyle="1" w:styleId="1356">
    <w:name w:val="Нет списка1356"/>
    <w:next w:val="a2"/>
    <w:uiPriority w:val="99"/>
    <w:semiHidden/>
    <w:unhideWhenUsed/>
    <w:rsid w:val="00E2638F"/>
  </w:style>
  <w:style w:type="numbering" w:customStyle="1" w:styleId="1366">
    <w:name w:val="Нет списка1366"/>
    <w:next w:val="a2"/>
    <w:uiPriority w:val="99"/>
    <w:semiHidden/>
    <w:unhideWhenUsed/>
    <w:rsid w:val="00E2638F"/>
  </w:style>
  <w:style w:type="numbering" w:customStyle="1" w:styleId="1376">
    <w:name w:val="Нет списка1376"/>
    <w:next w:val="a2"/>
    <w:uiPriority w:val="99"/>
    <w:semiHidden/>
    <w:unhideWhenUsed/>
    <w:rsid w:val="00E2638F"/>
  </w:style>
  <w:style w:type="numbering" w:customStyle="1" w:styleId="1386">
    <w:name w:val="Нет списка1386"/>
    <w:next w:val="a2"/>
    <w:uiPriority w:val="99"/>
    <w:semiHidden/>
    <w:unhideWhenUsed/>
    <w:rsid w:val="00E2638F"/>
  </w:style>
  <w:style w:type="numbering" w:customStyle="1" w:styleId="1396">
    <w:name w:val="Нет списка1396"/>
    <w:next w:val="a2"/>
    <w:uiPriority w:val="99"/>
    <w:semiHidden/>
    <w:unhideWhenUsed/>
    <w:rsid w:val="00E2638F"/>
  </w:style>
  <w:style w:type="numbering" w:customStyle="1" w:styleId="1406">
    <w:name w:val="Нет списка1406"/>
    <w:next w:val="a2"/>
    <w:uiPriority w:val="99"/>
    <w:semiHidden/>
    <w:unhideWhenUsed/>
    <w:rsid w:val="00E2638F"/>
  </w:style>
  <w:style w:type="numbering" w:customStyle="1" w:styleId="1426">
    <w:name w:val="Нет списка1426"/>
    <w:next w:val="a2"/>
    <w:uiPriority w:val="99"/>
    <w:semiHidden/>
    <w:unhideWhenUsed/>
    <w:rsid w:val="00E2638F"/>
  </w:style>
  <w:style w:type="numbering" w:customStyle="1" w:styleId="1436">
    <w:name w:val="Нет списка1436"/>
    <w:next w:val="a2"/>
    <w:uiPriority w:val="99"/>
    <w:semiHidden/>
    <w:unhideWhenUsed/>
    <w:rsid w:val="00E2638F"/>
  </w:style>
  <w:style w:type="numbering" w:customStyle="1" w:styleId="1446">
    <w:name w:val="Нет списка1446"/>
    <w:next w:val="a2"/>
    <w:uiPriority w:val="99"/>
    <w:semiHidden/>
    <w:unhideWhenUsed/>
    <w:rsid w:val="00E2638F"/>
  </w:style>
  <w:style w:type="numbering" w:customStyle="1" w:styleId="1456">
    <w:name w:val="Нет списка1456"/>
    <w:next w:val="a2"/>
    <w:uiPriority w:val="99"/>
    <w:semiHidden/>
    <w:unhideWhenUsed/>
    <w:rsid w:val="00E2638F"/>
  </w:style>
  <w:style w:type="numbering" w:customStyle="1" w:styleId="1466">
    <w:name w:val="Нет списка1466"/>
    <w:next w:val="a2"/>
    <w:uiPriority w:val="99"/>
    <w:semiHidden/>
    <w:unhideWhenUsed/>
    <w:rsid w:val="00E2638F"/>
  </w:style>
  <w:style w:type="numbering" w:customStyle="1" w:styleId="1476">
    <w:name w:val="Нет списка1476"/>
    <w:next w:val="a2"/>
    <w:uiPriority w:val="99"/>
    <w:semiHidden/>
    <w:unhideWhenUsed/>
    <w:rsid w:val="00E2638F"/>
  </w:style>
  <w:style w:type="numbering" w:customStyle="1" w:styleId="1486">
    <w:name w:val="Нет списка1486"/>
    <w:next w:val="a2"/>
    <w:uiPriority w:val="99"/>
    <w:semiHidden/>
    <w:unhideWhenUsed/>
    <w:rsid w:val="00E2638F"/>
  </w:style>
  <w:style w:type="numbering" w:customStyle="1" w:styleId="1496">
    <w:name w:val="Нет списка1496"/>
    <w:next w:val="a2"/>
    <w:uiPriority w:val="99"/>
    <w:semiHidden/>
    <w:unhideWhenUsed/>
    <w:rsid w:val="00E2638F"/>
  </w:style>
  <w:style w:type="numbering" w:customStyle="1" w:styleId="1506">
    <w:name w:val="Нет списка1506"/>
    <w:next w:val="a2"/>
    <w:uiPriority w:val="99"/>
    <w:semiHidden/>
    <w:unhideWhenUsed/>
    <w:rsid w:val="00E2638F"/>
  </w:style>
  <w:style w:type="numbering" w:customStyle="1" w:styleId="1526">
    <w:name w:val="Нет списка1526"/>
    <w:next w:val="a2"/>
    <w:uiPriority w:val="99"/>
    <w:semiHidden/>
    <w:unhideWhenUsed/>
    <w:rsid w:val="00E2638F"/>
  </w:style>
  <w:style w:type="numbering" w:customStyle="1" w:styleId="1536">
    <w:name w:val="Нет списка1536"/>
    <w:next w:val="a2"/>
    <w:uiPriority w:val="99"/>
    <w:semiHidden/>
    <w:unhideWhenUsed/>
    <w:rsid w:val="00E2638F"/>
  </w:style>
  <w:style w:type="paragraph" w:customStyle="1" w:styleId="1fffff4">
    <w:name w:val=" Знак Знак1 Знак Знак"/>
    <w:basedOn w:val="a"/>
    <w:rsid w:val="00E2638F"/>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546">
    <w:name w:val="Нет списка1546"/>
    <w:next w:val="a2"/>
    <w:uiPriority w:val="99"/>
    <w:semiHidden/>
    <w:unhideWhenUsed/>
    <w:rsid w:val="00E2638F"/>
  </w:style>
  <w:style w:type="numbering" w:customStyle="1" w:styleId="1556">
    <w:name w:val="Нет списка1556"/>
    <w:next w:val="a2"/>
    <w:uiPriority w:val="99"/>
    <w:semiHidden/>
    <w:unhideWhenUsed/>
    <w:rsid w:val="00E2638F"/>
  </w:style>
  <w:style w:type="numbering" w:customStyle="1" w:styleId="1566">
    <w:name w:val="Нет списка1566"/>
    <w:next w:val="a2"/>
    <w:uiPriority w:val="99"/>
    <w:semiHidden/>
    <w:unhideWhenUsed/>
    <w:rsid w:val="00E2638F"/>
  </w:style>
  <w:style w:type="numbering" w:customStyle="1" w:styleId="1576">
    <w:name w:val="Нет списка1576"/>
    <w:next w:val="a2"/>
    <w:uiPriority w:val="99"/>
    <w:semiHidden/>
    <w:unhideWhenUsed/>
    <w:rsid w:val="00E2638F"/>
  </w:style>
  <w:style w:type="numbering" w:customStyle="1" w:styleId="1586">
    <w:name w:val="Нет списка1586"/>
    <w:next w:val="a2"/>
    <w:uiPriority w:val="99"/>
    <w:semiHidden/>
    <w:unhideWhenUsed/>
    <w:rsid w:val="00E2638F"/>
  </w:style>
  <w:style w:type="numbering" w:customStyle="1" w:styleId="1596">
    <w:name w:val="Нет списка1596"/>
    <w:next w:val="a2"/>
    <w:uiPriority w:val="99"/>
    <w:semiHidden/>
    <w:unhideWhenUsed/>
    <w:rsid w:val="00E2638F"/>
  </w:style>
  <w:style w:type="numbering" w:customStyle="1" w:styleId="1606">
    <w:name w:val="Нет списка1606"/>
    <w:next w:val="a2"/>
    <w:uiPriority w:val="99"/>
    <w:semiHidden/>
    <w:unhideWhenUsed/>
    <w:rsid w:val="00E2638F"/>
  </w:style>
  <w:style w:type="numbering" w:customStyle="1" w:styleId="1626">
    <w:name w:val="Нет списка1626"/>
    <w:next w:val="a2"/>
    <w:uiPriority w:val="99"/>
    <w:semiHidden/>
    <w:unhideWhenUsed/>
    <w:rsid w:val="00E2638F"/>
  </w:style>
  <w:style w:type="numbering" w:customStyle="1" w:styleId="1636">
    <w:name w:val="Нет списка1636"/>
    <w:next w:val="a2"/>
    <w:uiPriority w:val="99"/>
    <w:semiHidden/>
    <w:unhideWhenUsed/>
    <w:rsid w:val="00E2638F"/>
  </w:style>
  <w:style w:type="numbering" w:customStyle="1" w:styleId="1646">
    <w:name w:val="Нет списка1646"/>
    <w:next w:val="a2"/>
    <w:uiPriority w:val="99"/>
    <w:semiHidden/>
    <w:unhideWhenUsed/>
    <w:rsid w:val="00E2638F"/>
  </w:style>
  <w:style w:type="numbering" w:customStyle="1" w:styleId="1656">
    <w:name w:val="Нет списка1656"/>
    <w:next w:val="a2"/>
    <w:uiPriority w:val="99"/>
    <w:semiHidden/>
    <w:unhideWhenUsed/>
    <w:rsid w:val="00E2638F"/>
  </w:style>
  <w:style w:type="numbering" w:customStyle="1" w:styleId="1666">
    <w:name w:val="Нет списка1666"/>
    <w:next w:val="a2"/>
    <w:uiPriority w:val="99"/>
    <w:semiHidden/>
    <w:unhideWhenUsed/>
    <w:rsid w:val="00E2638F"/>
  </w:style>
  <w:style w:type="numbering" w:customStyle="1" w:styleId="1676">
    <w:name w:val="Нет списка1676"/>
    <w:next w:val="a2"/>
    <w:uiPriority w:val="99"/>
    <w:semiHidden/>
    <w:unhideWhenUsed/>
    <w:rsid w:val="00E2638F"/>
  </w:style>
  <w:style w:type="numbering" w:customStyle="1" w:styleId="1686">
    <w:name w:val="Нет списка1686"/>
    <w:next w:val="a2"/>
    <w:uiPriority w:val="99"/>
    <w:semiHidden/>
    <w:unhideWhenUsed/>
    <w:rsid w:val="00E2638F"/>
  </w:style>
  <w:style w:type="numbering" w:customStyle="1" w:styleId="1696">
    <w:name w:val="Нет списка1696"/>
    <w:next w:val="a2"/>
    <w:uiPriority w:val="99"/>
    <w:semiHidden/>
    <w:unhideWhenUsed/>
    <w:rsid w:val="00E2638F"/>
  </w:style>
  <w:style w:type="numbering" w:customStyle="1" w:styleId="1706">
    <w:name w:val="Нет списка1706"/>
    <w:next w:val="a2"/>
    <w:uiPriority w:val="99"/>
    <w:semiHidden/>
    <w:unhideWhenUsed/>
    <w:rsid w:val="00E2638F"/>
  </w:style>
  <w:style w:type="numbering" w:customStyle="1" w:styleId="1726">
    <w:name w:val="Нет списка1726"/>
    <w:next w:val="a2"/>
    <w:uiPriority w:val="99"/>
    <w:semiHidden/>
    <w:unhideWhenUsed/>
    <w:rsid w:val="00E2638F"/>
  </w:style>
  <w:style w:type="numbering" w:customStyle="1" w:styleId="1736">
    <w:name w:val="Нет списка1736"/>
    <w:next w:val="a2"/>
    <w:uiPriority w:val="99"/>
    <w:semiHidden/>
    <w:unhideWhenUsed/>
    <w:rsid w:val="00E2638F"/>
  </w:style>
  <w:style w:type="numbering" w:customStyle="1" w:styleId="1746">
    <w:name w:val="Нет списка1746"/>
    <w:next w:val="a2"/>
    <w:uiPriority w:val="99"/>
    <w:semiHidden/>
    <w:unhideWhenUsed/>
    <w:rsid w:val="00E2638F"/>
  </w:style>
  <w:style w:type="numbering" w:customStyle="1" w:styleId="1756">
    <w:name w:val="Нет списка1756"/>
    <w:next w:val="a2"/>
    <w:uiPriority w:val="99"/>
    <w:semiHidden/>
    <w:unhideWhenUsed/>
    <w:rsid w:val="00E2638F"/>
  </w:style>
  <w:style w:type="numbering" w:customStyle="1" w:styleId="1766">
    <w:name w:val="Нет списка1766"/>
    <w:next w:val="a2"/>
    <w:uiPriority w:val="99"/>
    <w:semiHidden/>
    <w:unhideWhenUsed/>
    <w:rsid w:val="00E2638F"/>
  </w:style>
  <w:style w:type="numbering" w:customStyle="1" w:styleId="1776">
    <w:name w:val="Нет списка1776"/>
    <w:next w:val="a2"/>
    <w:uiPriority w:val="99"/>
    <w:semiHidden/>
    <w:unhideWhenUsed/>
    <w:rsid w:val="00E2638F"/>
  </w:style>
  <w:style w:type="numbering" w:customStyle="1" w:styleId="1786">
    <w:name w:val="Нет списка1786"/>
    <w:next w:val="a2"/>
    <w:uiPriority w:val="99"/>
    <w:semiHidden/>
    <w:unhideWhenUsed/>
    <w:rsid w:val="00E2638F"/>
  </w:style>
  <w:style w:type="numbering" w:customStyle="1" w:styleId="1796">
    <w:name w:val="Нет списка1796"/>
    <w:next w:val="a2"/>
    <w:uiPriority w:val="99"/>
    <w:semiHidden/>
    <w:unhideWhenUsed/>
    <w:rsid w:val="00E2638F"/>
  </w:style>
  <w:style w:type="numbering" w:customStyle="1" w:styleId="1806">
    <w:name w:val="Нет списка1806"/>
    <w:next w:val="a2"/>
    <w:uiPriority w:val="99"/>
    <w:semiHidden/>
    <w:unhideWhenUsed/>
    <w:rsid w:val="00E2638F"/>
  </w:style>
  <w:style w:type="numbering" w:customStyle="1" w:styleId="1826">
    <w:name w:val="Нет списка1826"/>
    <w:next w:val="a2"/>
    <w:uiPriority w:val="99"/>
    <w:semiHidden/>
    <w:unhideWhenUsed/>
    <w:rsid w:val="00E2638F"/>
  </w:style>
  <w:style w:type="numbering" w:customStyle="1" w:styleId="1836">
    <w:name w:val="Нет списка1836"/>
    <w:next w:val="a2"/>
    <w:uiPriority w:val="99"/>
    <w:semiHidden/>
    <w:unhideWhenUsed/>
    <w:rsid w:val="00E2638F"/>
  </w:style>
  <w:style w:type="numbering" w:customStyle="1" w:styleId="1846">
    <w:name w:val="Нет списка1846"/>
    <w:next w:val="a2"/>
    <w:uiPriority w:val="99"/>
    <w:semiHidden/>
    <w:unhideWhenUsed/>
    <w:rsid w:val="00E2638F"/>
  </w:style>
  <w:style w:type="numbering" w:customStyle="1" w:styleId="1856">
    <w:name w:val="Нет списка1856"/>
    <w:next w:val="a2"/>
    <w:uiPriority w:val="99"/>
    <w:semiHidden/>
    <w:unhideWhenUsed/>
    <w:rsid w:val="00E2638F"/>
  </w:style>
  <w:style w:type="numbering" w:customStyle="1" w:styleId="1866">
    <w:name w:val="Нет списка1866"/>
    <w:next w:val="a2"/>
    <w:uiPriority w:val="99"/>
    <w:semiHidden/>
    <w:unhideWhenUsed/>
    <w:rsid w:val="00E2638F"/>
  </w:style>
  <w:style w:type="numbering" w:customStyle="1" w:styleId="1876">
    <w:name w:val="Нет списка1876"/>
    <w:next w:val="a2"/>
    <w:uiPriority w:val="99"/>
    <w:semiHidden/>
    <w:unhideWhenUsed/>
    <w:rsid w:val="00E2638F"/>
  </w:style>
  <w:style w:type="numbering" w:customStyle="1" w:styleId="1886">
    <w:name w:val="Нет списка1886"/>
    <w:next w:val="a2"/>
    <w:uiPriority w:val="99"/>
    <w:semiHidden/>
    <w:unhideWhenUsed/>
    <w:rsid w:val="00E2638F"/>
  </w:style>
  <w:style w:type="numbering" w:customStyle="1" w:styleId="1896">
    <w:name w:val="Нет списка1896"/>
    <w:next w:val="a2"/>
    <w:uiPriority w:val="99"/>
    <w:semiHidden/>
    <w:unhideWhenUsed/>
    <w:rsid w:val="00E2638F"/>
  </w:style>
  <w:style w:type="numbering" w:customStyle="1" w:styleId="1906">
    <w:name w:val="Нет списка1906"/>
    <w:next w:val="a2"/>
    <w:uiPriority w:val="99"/>
    <w:semiHidden/>
    <w:unhideWhenUsed/>
    <w:rsid w:val="00E2638F"/>
  </w:style>
  <w:style w:type="numbering" w:customStyle="1" w:styleId="1926">
    <w:name w:val="Нет списка1926"/>
    <w:next w:val="a2"/>
    <w:uiPriority w:val="99"/>
    <w:semiHidden/>
    <w:unhideWhenUsed/>
    <w:rsid w:val="00E2638F"/>
  </w:style>
  <w:style w:type="numbering" w:customStyle="1" w:styleId="1936">
    <w:name w:val="Нет списка1936"/>
    <w:next w:val="a2"/>
    <w:uiPriority w:val="99"/>
    <w:semiHidden/>
    <w:unhideWhenUsed/>
    <w:rsid w:val="00E2638F"/>
  </w:style>
  <w:style w:type="numbering" w:customStyle="1" w:styleId="1946">
    <w:name w:val="Нет списка1946"/>
    <w:next w:val="a2"/>
    <w:uiPriority w:val="99"/>
    <w:semiHidden/>
    <w:unhideWhenUsed/>
    <w:rsid w:val="00E2638F"/>
  </w:style>
  <w:style w:type="numbering" w:customStyle="1" w:styleId="1956">
    <w:name w:val="Нет списка1956"/>
    <w:next w:val="a2"/>
    <w:uiPriority w:val="99"/>
    <w:semiHidden/>
    <w:unhideWhenUsed/>
    <w:rsid w:val="00E2638F"/>
  </w:style>
  <w:style w:type="numbering" w:customStyle="1" w:styleId="1966">
    <w:name w:val="Нет списка1966"/>
    <w:next w:val="a2"/>
    <w:uiPriority w:val="99"/>
    <w:semiHidden/>
    <w:unhideWhenUsed/>
    <w:rsid w:val="00E2638F"/>
  </w:style>
  <w:style w:type="numbering" w:customStyle="1" w:styleId="1976">
    <w:name w:val="Нет списка1976"/>
    <w:next w:val="a2"/>
    <w:uiPriority w:val="99"/>
    <w:semiHidden/>
    <w:unhideWhenUsed/>
    <w:rsid w:val="00E2638F"/>
  </w:style>
  <w:style w:type="numbering" w:customStyle="1" w:styleId="1986">
    <w:name w:val="Нет списка1986"/>
    <w:next w:val="a2"/>
    <w:uiPriority w:val="99"/>
    <w:semiHidden/>
    <w:unhideWhenUsed/>
    <w:rsid w:val="00E2638F"/>
  </w:style>
  <w:style w:type="numbering" w:customStyle="1" w:styleId="1996">
    <w:name w:val="Нет списка1996"/>
    <w:next w:val="a2"/>
    <w:uiPriority w:val="99"/>
    <w:semiHidden/>
    <w:unhideWhenUsed/>
    <w:rsid w:val="00E2638F"/>
  </w:style>
  <w:style w:type="numbering" w:customStyle="1" w:styleId="2006">
    <w:name w:val="Нет списка2006"/>
    <w:next w:val="a2"/>
    <w:uiPriority w:val="99"/>
    <w:semiHidden/>
    <w:unhideWhenUsed/>
    <w:rsid w:val="00E2638F"/>
  </w:style>
  <w:style w:type="numbering" w:customStyle="1" w:styleId="2026">
    <w:name w:val="Нет списка2026"/>
    <w:next w:val="a2"/>
    <w:uiPriority w:val="99"/>
    <w:semiHidden/>
    <w:unhideWhenUsed/>
    <w:rsid w:val="00E2638F"/>
  </w:style>
  <w:style w:type="numbering" w:customStyle="1" w:styleId="2036">
    <w:name w:val="Нет списка2036"/>
    <w:next w:val="a2"/>
    <w:uiPriority w:val="99"/>
    <w:semiHidden/>
    <w:unhideWhenUsed/>
    <w:rsid w:val="00E2638F"/>
  </w:style>
  <w:style w:type="numbering" w:customStyle="1" w:styleId="2045">
    <w:name w:val="Нет списка2045"/>
    <w:next w:val="a2"/>
    <w:uiPriority w:val="99"/>
    <w:semiHidden/>
    <w:unhideWhenUsed/>
    <w:rsid w:val="00E2638F"/>
  </w:style>
  <w:style w:type="numbering" w:customStyle="1" w:styleId="2055">
    <w:name w:val="Нет списка2055"/>
    <w:next w:val="a2"/>
    <w:uiPriority w:val="99"/>
    <w:semiHidden/>
    <w:unhideWhenUsed/>
    <w:rsid w:val="00E2638F"/>
  </w:style>
  <w:style w:type="numbering" w:customStyle="1" w:styleId="2065">
    <w:name w:val="Нет списка2065"/>
    <w:next w:val="a2"/>
    <w:uiPriority w:val="99"/>
    <w:semiHidden/>
    <w:unhideWhenUsed/>
    <w:rsid w:val="00E2638F"/>
  </w:style>
  <w:style w:type="numbering" w:customStyle="1" w:styleId="2075">
    <w:name w:val="Нет списка2075"/>
    <w:next w:val="a2"/>
    <w:uiPriority w:val="99"/>
    <w:semiHidden/>
    <w:unhideWhenUsed/>
    <w:rsid w:val="00E2638F"/>
  </w:style>
  <w:style w:type="numbering" w:customStyle="1" w:styleId="2084">
    <w:name w:val="Нет списка2084"/>
    <w:next w:val="a2"/>
    <w:uiPriority w:val="99"/>
    <w:semiHidden/>
    <w:unhideWhenUsed/>
    <w:rsid w:val="00E2638F"/>
  </w:style>
  <w:style w:type="numbering" w:customStyle="1" w:styleId="2094">
    <w:name w:val="Нет списка2094"/>
    <w:next w:val="a2"/>
    <w:uiPriority w:val="99"/>
    <w:semiHidden/>
    <w:unhideWhenUsed/>
    <w:rsid w:val="00E2638F"/>
  </w:style>
  <w:style w:type="numbering" w:customStyle="1" w:styleId="2123">
    <w:name w:val="Нет списка2123"/>
    <w:next w:val="a2"/>
    <w:uiPriority w:val="99"/>
    <w:semiHidden/>
    <w:unhideWhenUsed/>
    <w:rsid w:val="00E2638F"/>
  </w:style>
  <w:style w:type="numbering" w:customStyle="1" w:styleId="2133">
    <w:name w:val="Нет списка2133"/>
    <w:next w:val="a2"/>
    <w:uiPriority w:val="99"/>
    <w:semiHidden/>
    <w:unhideWhenUsed/>
    <w:rsid w:val="00E2638F"/>
  </w:style>
  <w:style w:type="numbering" w:customStyle="1" w:styleId="2143">
    <w:name w:val="Нет списка2143"/>
    <w:next w:val="a2"/>
    <w:uiPriority w:val="99"/>
    <w:semiHidden/>
    <w:unhideWhenUsed/>
    <w:rsid w:val="00E2638F"/>
  </w:style>
  <w:style w:type="numbering" w:customStyle="1" w:styleId="2153">
    <w:name w:val="Нет списка2153"/>
    <w:next w:val="a2"/>
    <w:uiPriority w:val="99"/>
    <w:semiHidden/>
    <w:unhideWhenUsed/>
    <w:rsid w:val="00E2638F"/>
  </w:style>
  <w:style w:type="numbering" w:customStyle="1" w:styleId="2162">
    <w:name w:val="Нет списка2162"/>
    <w:next w:val="a2"/>
    <w:uiPriority w:val="99"/>
    <w:semiHidden/>
    <w:unhideWhenUsed/>
    <w:rsid w:val="00E2638F"/>
  </w:style>
  <w:style w:type="numbering" w:customStyle="1" w:styleId="2172">
    <w:name w:val="Нет списка2172"/>
    <w:next w:val="a2"/>
    <w:uiPriority w:val="99"/>
    <w:semiHidden/>
    <w:unhideWhenUsed/>
    <w:rsid w:val="00E2638F"/>
  </w:style>
  <w:style w:type="numbering" w:customStyle="1" w:styleId="2181">
    <w:name w:val="Нет списка2181"/>
    <w:next w:val="a2"/>
    <w:uiPriority w:val="99"/>
    <w:semiHidden/>
    <w:unhideWhenUsed/>
    <w:rsid w:val="00E2638F"/>
  </w:style>
  <w:style w:type="numbering" w:customStyle="1" w:styleId="2191">
    <w:name w:val="Нет списка2191"/>
    <w:next w:val="a2"/>
    <w:uiPriority w:val="99"/>
    <w:semiHidden/>
    <w:unhideWhenUsed/>
    <w:rsid w:val="00E26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22780">
      <w:bodyDiv w:val="1"/>
      <w:marLeft w:val="0"/>
      <w:marRight w:val="0"/>
      <w:marTop w:val="0"/>
      <w:marBottom w:val="0"/>
      <w:divBdr>
        <w:top w:val="none" w:sz="0" w:space="0" w:color="auto"/>
        <w:left w:val="none" w:sz="0" w:space="0" w:color="auto"/>
        <w:bottom w:val="none" w:sz="0" w:space="0" w:color="auto"/>
        <w:right w:val="none" w:sz="0" w:space="0" w:color="auto"/>
      </w:divBdr>
    </w:div>
    <w:div w:id="186170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60</Pages>
  <Words>13458</Words>
  <Characters>76715</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 Станиславовна Матвиенко</dc:creator>
  <cp:keywords/>
  <dc:description/>
  <cp:lastModifiedBy>Рита Станиславовна Матвиенко</cp:lastModifiedBy>
  <cp:revision>31</cp:revision>
  <dcterms:created xsi:type="dcterms:W3CDTF">2022-12-23T08:37:00Z</dcterms:created>
  <dcterms:modified xsi:type="dcterms:W3CDTF">2023-07-31T11:03:00Z</dcterms:modified>
</cp:coreProperties>
</file>